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0EABC" w14:textId="3CAF4A61" w:rsidR="00626178" w:rsidRDefault="00626178" w:rsidP="00040834">
      <w:pPr>
        <w:pStyle w:val="Standard"/>
        <w:tabs>
          <w:tab w:val="left" w:pos="2145"/>
        </w:tabs>
        <w:rPr>
          <w:rFonts w:cs="Times New Roman"/>
          <w:b/>
          <w:bCs/>
          <w:color w:val="000000"/>
          <w:sz w:val="22"/>
          <w:szCs w:val="22"/>
        </w:rPr>
      </w:pPr>
      <w:r>
        <w:rPr>
          <w:rFonts w:cs="Times New Roman"/>
          <w:b/>
          <w:bCs/>
          <w:color w:val="000000"/>
          <w:sz w:val="22"/>
          <w:szCs w:val="22"/>
        </w:rPr>
        <w:t>Załącznik nr 3B do SWZ</w:t>
      </w:r>
    </w:p>
    <w:p w14:paraId="25AC64C4" w14:textId="77777777" w:rsidR="00127A8B" w:rsidRPr="00127A8B" w:rsidRDefault="00127A8B" w:rsidP="00127A8B">
      <w:pPr>
        <w:spacing w:line="276" w:lineRule="auto"/>
        <w:rPr>
          <w:rFonts w:ascii="Arial" w:hAnsi="Arial" w:cs="Arial"/>
          <w:bCs/>
          <w:sz w:val="20"/>
          <w:szCs w:val="20"/>
        </w:rPr>
      </w:pPr>
      <w:r w:rsidRPr="00127A8B">
        <w:rPr>
          <w:rFonts w:ascii="Arial" w:hAnsi="Arial" w:cs="Arial"/>
          <w:bCs/>
          <w:sz w:val="20"/>
          <w:szCs w:val="20"/>
        </w:rPr>
        <w:t>Wykonawca/Wykonawcy wspólnie ubiegającego się o udzielenie zamówienia</w:t>
      </w:r>
    </w:p>
    <w:p w14:paraId="61A283C0" w14:textId="33F129BA" w:rsidR="00127A8B" w:rsidRPr="00CE50EE" w:rsidRDefault="00127A8B" w:rsidP="00127A8B">
      <w:pPr>
        <w:spacing w:line="276" w:lineRule="auto"/>
        <w:ind w:right="5954"/>
        <w:rPr>
          <w:rFonts w:ascii="Lato" w:hAnsi="Lato" w:cs="Calibri"/>
        </w:rPr>
      </w:pPr>
      <w:r w:rsidRPr="00CE50EE">
        <w:rPr>
          <w:rFonts w:ascii="Lato" w:hAnsi="Lato" w:cs="Calibri"/>
        </w:rPr>
        <w:t>…………………………………………………………………</w:t>
      </w:r>
    </w:p>
    <w:p w14:paraId="32A540B5" w14:textId="62BB6A50" w:rsidR="00127A8B" w:rsidRPr="007811C1" w:rsidRDefault="00127A8B" w:rsidP="00127A8B">
      <w:pPr>
        <w:spacing w:line="276" w:lineRule="auto"/>
        <w:ind w:right="5953"/>
        <w:rPr>
          <w:rFonts w:ascii="Lato" w:hAnsi="Lato" w:cs="Calibri"/>
          <w:i/>
          <w:sz w:val="14"/>
          <w:szCs w:val="14"/>
        </w:rPr>
      </w:pPr>
      <w:r w:rsidRPr="007811C1">
        <w:rPr>
          <w:rFonts w:ascii="Lato" w:hAnsi="Lato" w:cs="Calibri"/>
          <w:i/>
          <w:sz w:val="14"/>
          <w:szCs w:val="14"/>
        </w:rPr>
        <w:t>(pełna nazwa/firma, adres, w zależności od podmiotu: NIP/PESEL,</w:t>
      </w:r>
      <w:r w:rsidR="007811C1" w:rsidRPr="007811C1">
        <w:rPr>
          <w:rFonts w:ascii="Lato" w:hAnsi="Lato" w:cs="Calibri"/>
          <w:i/>
          <w:sz w:val="14"/>
          <w:szCs w:val="14"/>
        </w:rPr>
        <w:t xml:space="preserve"> </w:t>
      </w:r>
      <w:r w:rsidRPr="007811C1">
        <w:rPr>
          <w:rFonts w:ascii="Lato" w:hAnsi="Lato" w:cs="Calibri"/>
          <w:i/>
          <w:sz w:val="14"/>
          <w:szCs w:val="14"/>
        </w:rPr>
        <w:t>KRS</w:t>
      </w:r>
    </w:p>
    <w:p w14:paraId="08B01F12" w14:textId="77777777" w:rsidR="00127A8B" w:rsidRPr="00127A8B" w:rsidRDefault="00127A8B" w:rsidP="00127A8B">
      <w:pPr>
        <w:spacing w:line="276" w:lineRule="auto"/>
        <w:rPr>
          <w:rFonts w:ascii="Arial" w:hAnsi="Arial" w:cs="Arial"/>
          <w:sz w:val="20"/>
          <w:szCs w:val="20"/>
          <w:u w:val="single"/>
        </w:rPr>
      </w:pPr>
      <w:r w:rsidRPr="00127A8B">
        <w:rPr>
          <w:rFonts w:ascii="Arial" w:hAnsi="Arial" w:cs="Arial"/>
          <w:sz w:val="20"/>
          <w:szCs w:val="20"/>
          <w:u w:val="single"/>
        </w:rPr>
        <w:t>reprezentowany przez:</w:t>
      </w:r>
    </w:p>
    <w:p w14:paraId="67A4BBAB" w14:textId="45DA9378" w:rsidR="00127A8B" w:rsidRPr="00CE50EE" w:rsidRDefault="00127A8B" w:rsidP="00127A8B">
      <w:pPr>
        <w:spacing w:line="276" w:lineRule="auto"/>
        <w:ind w:right="5954"/>
        <w:rPr>
          <w:rFonts w:ascii="Lato" w:hAnsi="Lato" w:cs="Calibri"/>
        </w:rPr>
      </w:pPr>
      <w:r w:rsidRPr="00CE50EE">
        <w:rPr>
          <w:rFonts w:ascii="Lato" w:hAnsi="Lato" w:cs="Calibri"/>
        </w:rPr>
        <w:t>…………………………………………………………………</w:t>
      </w:r>
    </w:p>
    <w:p w14:paraId="35C08FEC" w14:textId="77777777" w:rsidR="00127A8B" w:rsidRPr="00CE50EE" w:rsidRDefault="00127A8B" w:rsidP="00127A8B">
      <w:pPr>
        <w:spacing w:line="276" w:lineRule="auto"/>
        <w:ind w:right="5953"/>
        <w:rPr>
          <w:rFonts w:ascii="Lato" w:hAnsi="Lato" w:cs="Calibri"/>
          <w:i/>
          <w:sz w:val="16"/>
          <w:szCs w:val="16"/>
        </w:rPr>
      </w:pPr>
      <w:r w:rsidRPr="00CE50EE">
        <w:rPr>
          <w:rFonts w:ascii="Lato" w:hAnsi="Lato" w:cs="Calibri"/>
          <w:i/>
          <w:sz w:val="16"/>
          <w:szCs w:val="16"/>
        </w:rPr>
        <w:t>(imię, nazwisko, stanowisko/podstawa do reprezentacji)</w:t>
      </w:r>
    </w:p>
    <w:p w14:paraId="4BEEEB4E" w14:textId="77777777" w:rsidR="00040834" w:rsidRPr="00040834" w:rsidRDefault="00040834" w:rsidP="00040834">
      <w:pPr>
        <w:pStyle w:val="Standard"/>
        <w:tabs>
          <w:tab w:val="left" w:pos="2145"/>
        </w:tabs>
      </w:pPr>
    </w:p>
    <w:p w14:paraId="53AA0D61" w14:textId="02259AF2" w:rsidR="00626178" w:rsidRDefault="00626178" w:rsidP="00626178">
      <w:pPr>
        <w:spacing w:after="120" w:line="360" w:lineRule="auto"/>
        <w:jc w:val="center"/>
        <w:rPr>
          <w:rFonts w:ascii="Times New Roman" w:eastAsia="Arial" w:hAnsi="Times New Roman" w:cs="Times New Roman"/>
          <w:b/>
          <w:bCs/>
          <w:color w:val="000000"/>
          <w:lang w:eastAsia="ar-SA"/>
        </w:rPr>
      </w:pPr>
      <w:r>
        <w:rPr>
          <w:rFonts w:ascii="Arial" w:hAnsi="Arial" w:cs="Arial"/>
          <w:b/>
          <w:u w:val="single"/>
        </w:rPr>
        <w:t xml:space="preserve">Oświadczenia wykonawcy/wykonawcy wspólnie ubiegającego się o udzielenie zamówienia </w:t>
      </w:r>
      <w:r>
        <w:rPr>
          <w:rFonts w:ascii="Times New Roman" w:hAnsi="Times New Roman" w:cs="Times New Roman"/>
          <w:b/>
          <w:u w:val="single"/>
        </w:rPr>
        <w:t xml:space="preserve">DOTYCZĄCE PRZESŁANEK WYKLUCZENIA Z ART. 5K ROZPORZĄDZENIA 833/2014 </w:t>
      </w:r>
    </w:p>
    <w:p w14:paraId="1137416C" w14:textId="0FD575F9" w:rsidR="001D68E9" w:rsidRDefault="00626178" w:rsidP="001D68E9">
      <w:pPr>
        <w:spacing w:after="120" w:line="360" w:lineRule="auto"/>
        <w:jc w:val="center"/>
        <w:rPr>
          <w:rFonts w:ascii="Times New Roman" w:hAnsi="Times New Roman" w:cs="Times New Roman"/>
          <w:b/>
          <w:u w:val="single"/>
        </w:rPr>
      </w:pPr>
      <w:r w:rsidRPr="00521AD0">
        <w:rPr>
          <w:rFonts w:ascii="Times New Roman" w:hAnsi="Times New Roman" w:cs="Times New Roman"/>
          <w:b/>
        </w:rPr>
        <w:t xml:space="preserve">składane na podstawie art. 125 ust. 1 ustawy </w:t>
      </w:r>
      <w:proofErr w:type="spellStart"/>
      <w:r w:rsidRPr="00521AD0">
        <w:rPr>
          <w:rFonts w:ascii="Times New Roman" w:hAnsi="Times New Roman" w:cs="Times New Roman"/>
          <w:b/>
        </w:rPr>
        <w:t>Pzp</w:t>
      </w:r>
      <w:proofErr w:type="spellEnd"/>
    </w:p>
    <w:p w14:paraId="60311F28" w14:textId="1D8C6807" w:rsidR="001D68E9" w:rsidRDefault="001D68E9" w:rsidP="001D68E9">
      <w:pPr>
        <w:spacing w:after="120"/>
        <w:rPr>
          <w:rFonts w:ascii="Times New Roman" w:hAnsi="Times New Roman" w:cs="Times New Roman"/>
          <w:b/>
          <w:bCs/>
        </w:rPr>
      </w:pPr>
      <w:r w:rsidRPr="00CE50EE">
        <w:rPr>
          <w:rFonts w:ascii="Lato" w:hAnsi="Lato" w:cs="Calibri"/>
        </w:rPr>
        <w:t xml:space="preserve">Na potrzeby postępowania o udzielenie zamówienia publicznego </w:t>
      </w:r>
      <w:r w:rsidR="008A028E" w:rsidRPr="008A028E">
        <w:rPr>
          <w:b/>
          <w:bCs/>
          <w:u w:val="single"/>
        </w:rPr>
        <w:t xml:space="preserve"> </w:t>
      </w:r>
      <w:r>
        <w:rPr>
          <w:b/>
          <w:bCs/>
          <w:u w:val="single"/>
        </w:rPr>
        <w:t>D</w:t>
      </w:r>
      <w:r w:rsidR="008A028E" w:rsidRPr="00901D85">
        <w:rPr>
          <w:b/>
          <w:bCs/>
          <w:u w:val="single"/>
        </w:rPr>
        <w:t>ostaw</w:t>
      </w:r>
      <w:r>
        <w:rPr>
          <w:b/>
          <w:bCs/>
          <w:u w:val="single"/>
        </w:rPr>
        <w:t>a</w:t>
      </w:r>
      <w:r w:rsidR="008A028E" w:rsidRPr="00901D85">
        <w:rPr>
          <w:b/>
          <w:bCs/>
          <w:u w:val="single"/>
        </w:rPr>
        <w:t xml:space="preserve"> sprzętu </w:t>
      </w:r>
      <w:r w:rsidR="00926D1C">
        <w:rPr>
          <w:b/>
          <w:bCs/>
          <w:u w:val="single"/>
        </w:rPr>
        <w:t xml:space="preserve">medycznego </w:t>
      </w:r>
      <w:r w:rsidR="008A028E" w:rsidRPr="00901D85">
        <w:rPr>
          <w:b/>
          <w:bCs/>
          <w:u w:val="single"/>
        </w:rPr>
        <w:t>jednorazowego i wielokrotnego  użytku dla SPZOZ w Sanoku</w:t>
      </w:r>
      <w:r w:rsidR="008A028E" w:rsidRPr="00521AD0">
        <w:rPr>
          <w:rFonts w:ascii="Times New Roman" w:hAnsi="Times New Roman" w:cs="Times New Roman"/>
          <w:b/>
          <w:bCs/>
        </w:rPr>
        <w:t xml:space="preserve"> </w:t>
      </w:r>
      <w:r w:rsidR="00626178" w:rsidRPr="00521AD0">
        <w:rPr>
          <w:rFonts w:ascii="Times New Roman" w:hAnsi="Times New Roman" w:cs="Times New Roman"/>
          <w:b/>
          <w:bCs/>
        </w:rPr>
        <w:t>-</w:t>
      </w:r>
      <w:r w:rsidR="00626178" w:rsidRPr="00521AD0">
        <w:rPr>
          <w:rFonts w:ascii="Times New Roman" w:hAnsi="Times New Roman" w:cs="Times New Roman"/>
          <w:b/>
        </w:rPr>
        <w:t xml:space="preserve"> </w:t>
      </w:r>
      <w:r w:rsidR="00626178" w:rsidRPr="00521AD0">
        <w:rPr>
          <w:rFonts w:ascii="Times New Roman" w:hAnsi="Times New Roman" w:cs="Times New Roman"/>
          <w:b/>
          <w:bCs/>
        </w:rPr>
        <w:t xml:space="preserve"> nr postępowania SPZOZ/PN/</w:t>
      </w:r>
      <w:r w:rsidR="00521AD0">
        <w:rPr>
          <w:rFonts w:ascii="Times New Roman" w:hAnsi="Times New Roman" w:cs="Times New Roman"/>
          <w:b/>
          <w:bCs/>
        </w:rPr>
        <w:t>0</w:t>
      </w:r>
      <w:r w:rsidR="003E23E8">
        <w:rPr>
          <w:rFonts w:ascii="Times New Roman" w:hAnsi="Times New Roman" w:cs="Times New Roman"/>
          <w:b/>
          <w:bCs/>
        </w:rPr>
        <w:t>1</w:t>
      </w:r>
      <w:r w:rsidR="00626178" w:rsidRPr="00521AD0">
        <w:rPr>
          <w:rFonts w:ascii="Times New Roman" w:hAnsi="Times New Roman" w:cs="Times New Roman"/>
          <w:b/>
          <w:bCs/>
        </w:rPr>
        <w:t>/202</w:t>
      </w:r>
      <w:r w:rsidR="003E23E8">
        <w:rPr>
          <w:rFonts w:ascii="Times New Roman" w:hAnsi="Times New Roman" w:cs="Times New Roman"/>
          <w:b/>
          <w:bCs/>
        </w:rPr>
        <w:t>6</w:t>
      </w:r>
    </w:p>
    <w:p w14:paraId="3DD02F56" w14:textId="53B26685" w:rsidR="00626178" w:rsidRPr="001D68E9" w:rsidRDefault="001D68E9" w:rsidP="001D68E9">
      <w:pPr>
        <w:ind w:right="423"/>
        <w:rPr>
          <w:rFonts w:ascii="Lato" w:hAnsi="Lato" w:cs="Calibri"/>
        </w:rPr>
      </w:pPr>
      <w:r w:rsidRPr="00CE50EE">
        <w:rPr>
          <w:rFonts w:ascii="Lato" w:hAnsi="Lato" w:cs="Calibri"/>
        </w:rPr>
        <w:t>oświadczam, co następuje:</w:t>
      </w:r>
    </w:p>
    <w:p w14:paraId="76B4BBB3" w14:textId="77777777" w:rsidR="00626178" w:rsidRDefault="00626178" w:rsidP="00626178">
      <w:pPr>
        <w:shd w:val="clear" w:color="auto" w:fill="BFBFBF"/>
        <w:spacing w:before="360" w:line="360" w:lineRule="auto"/>
        <w:rPr>
          <w:rFonts w:ascii="Arial" w:hAnsi="Arial" w:cs="Arial"/>
          <w:b/>
          <w:sz w:val="21"/>
          <w:szCs w:val="21"/>
        </w:rPr>
      </w:pPr>
      <w:r>
        <w:rPr>
          <w:rFonts w:ascii="Arial" w:hAnsi="Arial" w:cs="Arial"/>
          <w:b/>
          <w:sz w:val="21"/>
          <w:szCs w:val="21"/>
        </w:rPr>
        <w:t>OŚWIADCZENIA DOTYCZĄCE WYKONAWCY:</w:t>
      </w:r>
    </w:p>
    <w:p w14:paraId="0E91AA7B" w14:textId="1A3EBE3C" w:rsidR="00626178" w:rsidRPr="00127A8B" w:rsidRDefault="00626178" w:rsidP="00626178">
      <w:pPr>
        <w:pStyle w:val="Akapitzlist"/>
        <w:numPr>
          <w:ilvl w:val="0"/>
          <w:numId w:val="1"/>
        </w:numPr>
        <w:spacing w:before="360" w:line="360" w:lineRule="auto"/>
        <w:jc w:val="both"/>
        <w:textAlignment w:val="auto"/>
        <w:rPr>
          <w:rFonts w:ascii="Arial" w:hAnsi="Arial" w:cs="Arial"/>
          <w:sz w:val="21"/>
          <w:szCs w:val="21"/>
        </w:rPr>
      </w:pPr>
      <w:r w:rsidRPr="00127A8B">
        <w:rPr>
          <w:rFonts w:ascii="Arial" w:hAnsi="Arial" w:cs="Arial"/>
          <w:sz w:val="21"/>
          <w:szCs w:val="21"/>
        </w:rPr>
        <w:t xml:space="preserve">Oświadczam, że nie podlegam wykluczeniu z postępowania na podstawie </w:t>
      </w:r>
      <w:r w:rsidRPr="00127A8B">
        <w:rPr>
          <w:rFonts w:ascii="Arial" w:hAnsi="Arial" w:cs="Arial"/>
          <w:sz w:val="21"/>
          <w:szCs w:val="21"/>
        </w:rPr>
        <w:br/>
        <w:t xml:space="preserve">art. 5k rozporządzenia Rady (UE) nr 833/2014 z dnia 31 lipca 2014 r. dotyczącego środków ograniczających w związku z działaniami Rosji destabilizującymi sytuację na Ukrainie (Dz. Urz. UE nr L 229 z 31.7.2014, str. 1), dalej: rozporządzenie 833/2014, </w:t>
      </w:r>
      <w:r w:rsidR="00AF1DE4" w:rsidRPr="00127A8B">
        <w:rPr>
          <w:rFonts w:ascii="Arial" w:hAnsi="Arial" w:cs="Arial"/>
          <w:sz w:val="21"/>
          <w:szCs w:val="21"/>
        </w:rPr>
        <w:t>w brzmieniu nadanym rozporządzeniem Rady (UE) 2025/2033 w sprawie zmiany rozporządzenia (UE) nr 833/2014 dotyczącego środków ograniczających w związku z działaniami Rosji destabilizującymi sytuację na Ukrainie (Dz.U.UE.L.2025.2033 z dnia 2025.10.23), dalej: rozporządzenie 2025/2033</w:t>
      </w:r>
      <w:r w:rsidRPr="00127A8B">
        <w:rPr>
          <w:rFonts w:ascii="Arial" w:hAnsi="Arial" w:cs="Arial"/>
          <w:sz w:val="21"/>
          <w:szCs w:val="21"/>
        </w:rPr>
        <w:t>.</w:t>
      </w:r>
      <w:r w:rsidRPr="00127A8B">
        <w:rPr>
          <w:rStyle w:val="Odwoanieprzypisudolnego"/>
          <w:rFonts w:ascii="Arial" w:hAnsi="Arial" w:cs="Arial"/>
          <w:sz w:val="21"/>
          <w:szCs w:val="21"/>
        </w:rPr>
        <w:footnoteReference w:id="1"/>
      </w:r>
    </w:p>
    <w:p w14:paraId="0545EC41" w14:textId="77777777" w:rsidR="00626178" w:rsidRDefault="00626178" w:rsidP="00626178">
      <w:pPr>
        <w:shd w:val="clear" w:color="auto" w:fill="BFBFBF"/>
        <w:spacing w:before="240" w:after="120" w:line="360" w:lineRule="auto"/>
      </w:pPr>
      <w:r>
        <w:rPr>
          <w:rFonts w:ascii="Arial" w:hAnsi="Arial" w:cs="Arial"/>
          <w:b/>
          <w:sz w:val="21"/>
          <w:szCs w:val="21"/>
        </w:rPr>
        <w:t>INFORMACJA DOTYCZĄCA POLEGANIA NA ZDOLNOŚCIACH LUB SYTUACJI PODMIOTU UDOSTĘPNIAJĄCEGO ZASOBY W ZAKRESIE ODPOWIADAJĄCYM PONAD 10% WARTOŚCI ZAMÓWIENIA</w:t>
      </w:r>
      <w:r>
        <w:rPr>
          <w:rFonts w:ascii="Arial" w:hAnsi="Arial" w:cs="Arial"/>
          <w:b/>
          <w:bCs/>
          <w:sz w:val="21"/>
          <w:szCs w:val="21"/>
        </w:rPr>
        <w:t>:</w:t>
      </w:r>
    </w:p>
    <w:p w14:paraId="66853C99" w14:textId="77777777" w:rsidR="00626178" w:rsidRDefault="00626178" w:rsidP="00626178">
      <w:pPr>
        <w:spacing w:after="120" w:line="360" w:lineRule="auto"/>
      </w:pPr>
      <w:bookmarkStart w:id="0" w:name="_Hlk99016800"/>
      <w:r>
        <w:rPr>
          <w:rFonts w:ascii="Arial" w:hAnsi="Arial" w:cs="Arial"/>
          <w:color w:val="0070C0"/>
          <w:sz w:val="16"/>
          <w:szCs w:val="16"/>
        </w:rPr>
        <w:t>[UWAGA</w:t>
      </w:r>
      <w:r>
        <w:rPr>
          <w:rFonts w:ascii="Arial" w:hAnsi="Arial" w:cs="Arial"/>
          <w:i/>
          <w:color w:val="0070C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Pr>
          <w:rFonts w:ascii="Arial" w:hAnsi="Arial" w:cs="Arial"/>
          <w:color w:val="0070C0"/>
          <w:sz w:val="16"/>
          <w:szCs w:val="16"/>
        </w:rPr>
        <w:t>]</w:t>
      </w:r>
      <w:bookmarkEnd w:id="0"/>
    </w:p>
    <w:p w14:paraId="2072A242" w14:textId="77777777" w:rsidR="00626178" w:rsidRDefault="00626178" w:rsidP="00626178">
      <w:pPr>
        <w:spacing w:after="120" w:line="360" w:lineRule="auto"/>
      </w:pPr>
      <w:r>
        <w:rPr>
          <w:rFonts w:ascii="Arial" w:hAnsi="Arial" w:cs="Arial"/>
          <w:sz w:val="21"/>
          <w:szCs w:val="21"/>
        </w:rPr>
        <w:t xml:space="preserve">Oświadczam, że w celu wykazania spełniania warunków udziału w postępowaniu, określonych przez zamawiającego w ……………… </w:t>
      </w:r>
      <w:bookmarkStart w:id="1" w:name="_Hlk99005462"/>
      <w:r>
        <w:rPr>
          <w:rFonts w:ascii="Arial" w:hAnsi="Arial" w:cs="Arial"/>
          <w:i/>
          <w:sz w:val="16"/>
          <w:szCs w:val="16"/>
        </w:rPr>
        <w:t xml:space="preserve">(wskazać </w:t>
      </w:r>
      <w:bookmarkEnd w:id="1"/>
      <w:r>
        <w:rPr>
          <w:rFonts w:ascii="Arial" w:hAnsi="Arial" w:cs="Arial"/>
          <w:i/>
          <w:sz w:val="16"/>
          <w:szCs w:val="16"/>
        </w:rPr>
        <w:t xml:space="preserve">dokument i właściwą jednostkę redakcyjną dokumentu, w której określono warunki udziału w </w:t>
      </w:r>
      <w:r>
        <w:rPr>
          <w:rFonts w:ascii="Arial" w:hAnsi="Arial" w:cs="Arial"/>
          <w:i/>
          <w:sz w:val="16"/>
          <w:szCs w:val="16"/>
        </w:rPr>
        <w:lastRenderedPageBreak/>
        <w:t>postępowaniu),</w:t>
      </w:r>
      <w:r>
        <w:rPr>
          <w:rFonts w:ascii="Arial" w:hAnsi="Arial" w:cs="Arial"/>
          <w:sz w:val="21"/>
          <w:szCs w:val="21"/>
        </w:rPr>
        <w:t xml:space="preserve"> polegam na zdolnościach lub sytuacji następującego podmiotu udostępniającego zasoby: </w:t>
      </w:r>
      <w:bookmarkStart w:id="2" w:name="_Hlk99014455"/>
      <w:r>
        <w:rPr>
          <w:rFonts w:ascii="Arial" w:hAnsi="Arial" w:cs="Arial"/>
          <w:sz w:val="21"/>
          <w:szCs w:val="21"/>
        </w:rPr>
        <w:t>……………………………………………</w:t>
      </w:r>
      <w:r>
        <w:rPr>
          <w:rFonts w:ascii="Arial" w:hAnsi="Arial" w:cs="Arial"/>
          <w:i/>
          <w:sz w:val="16"/>
          <w:szCs w:val="16"/>
        </w:rPr>
        <w:t xml:space="preserve"> </w:t>
      </w:r>
      <w:bookmarkEnd w:id="2"/>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21"/>
          <w:szCs w:val="21"/>
        </w:rPr>
        <w:br/>
        <w:t xml:space="preserve">w następującym zakresie: ……………………… </w:t>
      </w:r>
      <w:r>
        <w:rPr>
          <w:rFonts w:ascii="Arial" w:hAnsi="Arial" w:cs="Arial"/>
          <w:i/>
          <w:sz w:val="16"/>
          <w:szCs w:val="16"/>
        </w:rPr>
        <w:t>(określić odpowiedni zakres udostępnianych zasobów dla wskazanego podmiotu)</w:t>
      </w:r>
      <w:r>
        <w:rPr>
          <w:rFonts w:ascii="Arial" w:hAnsi="Arial" w:cs="Arial"/>
          <w:iCs/>
          <w:sz w:val="16"/>
          <w:szCs w:val="16"/>
        </w:rPr>
        <w:t>,</w:t>
      </w:r>
      <w:r>
        <w:rPr>
          <w:rFonts w:ascii="Arial" w:hAnsi="Arial" w:cs="Arial"/>
          <w:i/>
          <w:sz w:val="16"/>
          <w:szCs w:val="16"/>
        </w:rPr>
        <w:br/>
      </w:r>
      <w:r>
        <w:rPr>
          <w:rFonts w:ascii="Arial" w:hAnsi="Arial" w:cs="Arial"/>
          <w:sz w:val="21"/>
          <w:szCs w:val="21"/>
        </w:rPr>
        <w:t xml:space="preserve">co odpowiada ponad 10% wartości przedmiotowego zamówienia. </w:t>
      </w:r>
    </w:p>
    <w:p w14:paraId="68C78E4C" w14:textId="77777777" w:rsidR="00626178" w:rsidRDefault="00626178" w:rsidP="00626178">
      <w:pPr>
        <w:shd w:val="clear" w:color="auto" w:fill="BFBFBF"/>
        <w:spacing w:before="240" w:after="120" w:line="360" w:lineRule="auto"/>
        <w:rPr>
          <w:rFonts w:ascii="Arial" w:hAnsi="Arial" w:cs="Arial"/>
          <w:b/>
          <w:sz w:val="21"/>
          <w:szCs w:val="21"/>
        </w:rPr>
      </w:pPr>
      <w:r>
        <w:rPr>
          <w:rFonts w:ascii="Arial" w:hAnsi="Arial" w:cs="Arial"/>
          <w:b/>
          <w:sz w:val="21"/>
          <w:szCs w:val="21"/>
        </w:rPr>
        <w:t>OŚWIADCZENIE DOTYCZĄCE PODWYKONAWCY, NA KTÓREGO PRZYPADA PONAD 10% WARTOŚCI ZAMÓWIENIA:</w:t>
      </w:r>
    </w:p>
    <w:p w14:paraId="4AAAEF06" w14:textId="77777777" w:rsidR="00626178" w:rsidRDefault="00626178" w:rsidP="00626178">
      <w:pPr>
        <w:spacing w:after="120" w:line="360" w:lineRule="auto"/>
      </w:pPr>
      <w:r>
        <w:rPr>
          <w:rFonts w:ascii="Arial" w:hAnsi="Arial" w:cs="Arial"/>
          <w:color w:val="0070C0"/>
          <w:sz w:val="16"/>
          <w:szCs w:val="16"/>
        </w:rPr>
        <w:t>[UWAGA</w:t>
      </w:r>
      <w:r>
        <w:rPr>
          <w:rFonts w:ascii="Arial" w:hAnsi="Arial"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Pr>
          <w:rFonts w:ascii="Arial" w:hAnsi="Arial" w:cs="Arial"/>
          <w:color w:val="0070C0"/>
          <w:sz w:val="16"/>
          <w:szCs w:val="16"/>
        </w:rPr>
        <w:t>]</w:t>
      </w:r>
    </w:p>
    <w:p w14:paraId="1AA084DC" w14:textId="77777777" w:rsidR="00626178" w:rsidRDefault="00626178" w:rsidP="00626178">
      <w:pPr>
        <w:spacing w:line="360" w:lineRule="auto"/>
      </w:pPr>
      <w:r>
        <w:rPr>
          <w:rFonts w:ascii="Arial" w:hAnsi="Arial" w:cs="Arial"/>
          <w:sz w:val="21"/>
          <w:szCs w:val="21"/>
        </w:rPr>
        <w:t>Oświadczam, że w stosunku do następującego podmiotu, będącego podwykonawcą, na którego przypada ponad 10% wartości zamówienia: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 przewidziane w  art.  5k rozporządzenia 833/2014 w brzmieniu nadanym rozporządzeniem 2022/576.</w:t>
      </w:r>
    </w:p>
    <w:p w14:paraId="1B15B0EF" w14:textId="77777777" w:rsidR="00626178" w:rsidRDefault="00626178" w:rsidP="00626178">
      <w:pPr>
        <w:shd w:val="clear" w:color="auto" w:fill="BFBFBF"/>
        <w:spacing w:before="240" w:after="120" w:line="360" w:lineRule="auto"/>
        <w:rPr>
          <w:rFonts w:ascii="Arial" w:hAnsi="Arial" w:cs="Arial"/>
          <w:b/>
          <w:sz w:val="21"/>
          <w:szCs w:val="21"/>
        </w:rPr>
      </w:pPr>
      <w:r>
        <w:rPr>
          <w:rFonts w:ascii="Arial" w:hAnsi="Arial" w:cs="Arial"/>
          <w:b/>
          <w:sz w:val="21"/>
          <w:szCs w:val="21"/>
        </w:rPr>
        <w:t>OŚWIADCZENIE DOTYCZĄCE DOSTAWCY, NA KTÓREGO PRZYPADA PONAD 10% WARTOŚCI ZAMÓWIENIA:</w:t>
      </w:r>
    </w:p>
    <w:p w14:paraId="2A317F77" w14:textId="77777777" w:rsidR="00626178" w:rsidRDefault="00626178" w:rsidP="00626178">
      <w:pPr>
        <w:spacing w:after="120" w:line="360" w:lineRule="auto"/>
      </w:pPr>
      <w:r>
        <w:rPr>
          <w:rFonts w:ascii="Arial" w:hAnsi="Arial" w:cs="Arial"/>
          <w:color w:val="0070C0"/>
          <w:sz w:val="16"/>
          <w:szCs w:val="16"/>
        </w:rPr>
        <w:t>[UWAGA</w:t>
      </w:r>
      <w:r>
        <w:rPr>
          <w:rFonts w:ascii="Arial" w:hAnsi="Arial"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Pr>
          <w:rFonts w:ascii="Arial" w:hAnsi="Arial" w:cs="Arial"/>
          <w:color w:val="0070C0"/>
          <w:sz w:val="16"/>
          <w:szCs w:val="16"/>
        </w:rPr>
        <w:t>]</w:t>
      </w:r>
    </w:p>
    <w:p w14:paraId="47F3CC60" w14:textId="5B351EE9" w:rsidR="00626178" w:rsidRPr="00127A8B" w:rsidRDefault="00626178" w:rsidP="00626178">
      <w:pPr>
        <w:spacing w:line="360" w:lineRule="auto"/>
        <w:rPr>
          <w:rFonts w:ascii="Arial" w:hAnsi="Arial" w:cs="Arial"/>
          <w:sz w:val="21"/>
          <w:szCs w:val="21"/>
        </w:rPr>
      </w:pPr>
      <w:r w:rsidRPr="00127A8B">
        <w:rPr>
          <w:rFonts w:ascii="Arial" w:hAnsi="Arial" w:cs="Arial"/>
          <w:sz w:val="21"/>
          <w:szCs w:val="21"/>
        </w:rPr>
        <w:t xml:space="preserve">Oświadczam, że w stosunku do następującego podmiotu, będącego dostawcą, na którego przypada ponad 10% wartości zamówienia: ………………… </w:t>
      </w:r>
      <w:r w:rsidRPr="00127A8B">
        <w:rPr>
          <w:rFonts w:ascii="Arial" w:hAnsi="Arial" w:cs="Arial"/>
          <w:i/>
          <w:sz w:val="21"/>
          <w:szCs w:val="21"/>
        </w:rPr>
        <w:t>(podać pełną nazwę/firmę, adres, a także w zależności od podmiotu: NIP/PESEL, KRS/</w:t>
      </w:r>
      <w:proofErr w:type="spellStart"/>
      <w:r w:rsidRPr="00127A8B">
        <w:rPr>
          <w:rFonts w:ascii="Arial" w:hAnsi="Arial" w:cs="Arial"/>
          <w:i/>
          <w:sz w:val="21"/>
          <w:szCs w:val="21"/>
        </w:rPr>
        <w:t>CEiDG</w:t>
      </w:r>
      <w:proofErr w:type="spellEnd"/>
      <w:r w:rsidRPr="00127A8B">
        <w:rPr>
          <w:rFonts w:ascii="Arial" w:hAnsi="Arial" w:cs="Arial"/>
          <w:i/>
          <w:sz w:val="21"/>
          <w:szCs w:val="21"/>
        </w:rPr>
        <w:t>)</w:t>
      </w:r>
      <w:r w:rsidRPr="00127A8B">
        <w:rPr>
          <w:rFonts w:ascii="Arial" w:hAnsi="Arial" w:cs="Arial"/>
          <w:sz w:val="21"/>
          <w:szCs w:val="21"/>
        </w:rPr>
        <w:t>,</w:t>
      </w:r>
      <w:r w:rsidRPr="00127A8B">
        <w:rPr>
          <w:rFonts w:ascii="Arial" w:hAnsi="Arial" w:cs="Arial"/>
          <w:sz w:val="21"/>
          <w:szCs w:val="21"/>
        </w:rPr>
        <w:br/>
        <w:t xml:space="preserve">nie zachodzą podstawy wykluczenia z postępowania o udzielenie zamówienia przewidziane w  art.  5k rozporządzenia 833/2014 </w:t>
      </w:r>
      <w:r w:rsidR="00D25CE7" w:rsidRPr="00127A8B">
        <w:rPr>
          <w:rFonts w:ascii="Arial" w:hAnsi="Arial" w:cs="Arial"/>
          <w:sz w:val="21"/>
          <w:szCs w:val="21"/>
        </w:rPr>
        <w:t>w brzmieniu nadanym rozporządzeniem 2025/2033</w:t>
      </w:r>
      <w:r w:rsidRPr="00127A8B">
        <w:rPr>
          <w:rFonts w:ascii="Arial" w:hAnsi="Arial" w:cs="Arial"/>
          <w:sz w:val="21"/>
          <w:szCs w:val="21"/>
        </w:rPr>
        <w:t>.</w:t>
      </w:r>
    </w:p>
    <w:p w14:paraId="6EF4580A" w14:textId="77777777" w:rsidR="00626178" w:rsidRDefault="00626178" w:rsidP="00626178">
      <w:pPr>
        <w:shd w:val="clear" w:color="auto" w:fill="BFBFBF"/>
        <w:spacing w:before="240" w:line="360" w:lineRule="auto"/>
        <w:rPr>
          <w:rFonts w:ascii="Arial" w:hAnsi="Arial" w:cs="Arial"/>
          <w:b/>
          <w:sz w:val="21"/>
          <w:szCs w:val="21"/>
        </w:rPr>
      </w:pPr>
      <w:r>
        <w:rPr>
          <w:rFonts w:ascii="Arial" w:hAnsi="Arial" w:cs="Arial"/>
          <w:b/>
          <w:sz w:val="21"/>
          <w:szCs w:val="21"/>
        </w:rPr>
        <w:t>OŚWIADCZENIE DOTYCZĄCE PODANYCH INFORMACJI:</w:t>
      </w:r>
    </w:p>
    <w:p w14:paraId="2EE25751" w14:textId="77777777" w:rsidR="00626178" w:rsidRDefault="00626178" w:rsidP="00626178">
      <w:pPr>
        <w:spacing w:line="360" w:lineRule="auto"/>
        <w:rPr>
          <w:rFonts w:ascii="Arial" w:hAnsi="Arial" w:cs="Arial"/>
          <w:b/>
          <w:sz w:val="22"/>
          <w:szCs w:val="22"/>
        </w:rPr>
      </w:pPr>
    </w:p>
    <w:p w14:paraId="3C3C969E" w14:textId="77777777" w:rsidR="00626178" w:rsidRDefault="00626178" w:rsidP="00626178">
      <w:pPr>
        <w:spacing w:line="360" w:lineRule="auto"/>
        <w:rPr>
          <w:rFonts w:ascii="Arial" w:hAnsi="Arial" w:cs="Arial"/>
          <w:sz w:val="21"/>
          <w:szCs w:val="21"/>
        </w:rPr>
      </w:pPr>
      <w:r>
        <w:rPr>
          <w:rFonts w:ascii="Arial" w:hAnsi="Arial" w:cs="Arial"/>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7B6AFD38" w14:textId="77777777" w:rsidR="00626178" w:rsidRDefault="00626178" w:rsidP="00626178">
      <w:pPr>
        <w:shd w:val="clear" w:color="auto" w:fill="BFBFBF"/>
        <w:spacing w:after="120" w:line="360" w:lineRule="auto"/>
        <w:rPr>
          <w:rFonts w:ascii="Arial" w:hAnsi="Arial" w:cs="Arial"/>
          <w:b/>
          <w:sz w:val="21"/>
          <w:szCs w:val="21"/>
        </w:rPr>
      </w:pPr>
      <w:r>
        <w:rPr>
          <w:rFonts w:ascii="Arial" w:hAnsi="Arial" w:cs="Arial"/>
          <w:b/>
          <w:sz w:val="21"/>
          <w:szCs w:val="21"/>
        </w:rPr>
        <w:t>INFORMACJA DOTYCZĄCA DOSTĘPU DO PODMIOTOWYCH ŚRODKÓW DOWODOWYCH:</w:t>
      </w:r>
    </w:p>
    <w:p w14:paraId="27C057F8" w14:textId="5A1F107D" w:rsidR="00626178" w:rsidRDefault="00626178" w:rsidP="00127A8B">
      <w:pPr>
        <w:spacing w:after="120" w:line="360" w:lineRule="auto"/>
      </w:pPr>
      <w:r>
        <w:rPr>
          <w:rFonts w:ascii="Arial" w:hAnsi="Arial" w:cs="Arial"/>
          <w:sz w:val="21"/>
          <w:szCs w:val="21"/>
        </w:rPr>
        <w:t>Wskazuję następujące podmiotowe środki dowodowe, które można uzyskać za pomocą bezpłatnych i ogólnodostępnych baz danych, oraz</w:t>
      </w:r>
      <w:r>
        <w:t xml:space="preserve"> </w:t>
      </w:r>
      <w:r>
        <w:rPr>
          <w:rFonts w:ascii="Arial" w:hAnsi="Arial" w:cs="Arial"/>
          <w:sz w:val="21"/>
          <w:szCs w:val="21"/>
        </w:rPr>
        <w:t>dane umożliwiające dostęp do tych środków:</w:t>
      </w:r>
      <w:r>
        <w:rPr>
          <w:rFonts w:ascii="Arial" w:hAnsi="Arial" w:cs="Arial"/>
          <w:sz w:val="21"/>
          <w:szCs w:val="21"/>
        </w:rPr>
        <w:br/>
        <w:t>1) ..................</w:t>
      </w:r>
      <w:r>
        <w:rPr>
          <w:rFonts w:ascii="Arial" w:hAnsi="Arial" w:cs="Arial"/>
          <w:i/>
          <w:sz w:val="16"/>
          <w:szCs w:val="16"/>
        </w:rPr>
        <w:t>(wskazać podmiotowy środek dowodowy, adres internetowy, wydający urząd lub organ, dokładne dane referencyjne dokumentacji)</w:t>
      </w:r>
    </w:p>
    <w:p w14:paraId="18FB85E9" w14:textId="3791883A" w:rsidR="00626178" w:rsidRDefault="00926D1C" w:rsidP="00626178">
      <w:pPr>
        <w:pStyle w:val="Standard"/>
        <w:ind w:left="708" w:firstLine="708"/>
        <w:rPr>
          <w:sz w:val="24"/>
          <w:szCs w:val="24"/>
        </w:rPr>
      </w:pPr>
      <w:r>
        <w:rPr>
          <w:sz w:val="24"/>
          <w:szCs w:val="24"/>
        </w:rPr>
        <w:tab/>
      </w:r>
      <w:r>
        <w:rPr>
          <w:sz w:val="24"/>
          <w:szCs w:val="24"/>
        </w:rPr>
        <w:tab/>
      </w:r>
      <w:r>
        <w:rPr>
          <w:sz w:val="24"/>
          <w:szCs w:val="24"/>
        </w:rPr>
        <w:tab/>
      </w:r>
      <w:r>
        <w:rPr>
          <w:sz w:val="24"/>
          <w:szCs w:val="24"/>
        </w:rPr>
        <w:tab/>
        <w:t xml:space="preserve"> </w:t>
      </w:r>
      <w:r w:rsidR="00626178">
        <w:rPr>
          <w:sz w:val="24"/>
          <w:szCs w:val="24"/>
        </w:rPr>
        <w:tab/>
      </w:r>
      <w:r w:rsidR="00626178">
        <w:rPr>
          <w:sz w:val="24"/>
          <w:szCs w:val="24"/>
        </w:rPr>
        <w:tab/>
        <w:t xml:space="preserve">     ........................................................</w:t>
      </w:r>
    </w:p>
    <w:p w14:paraId="10C60675" w14:textId="11D20426" w:rsidR="00926D1C" w:rsidRPr="00926D1C" w:rsidRDefault="00626178" w:rsidP="00926D1C">
      <w:pPr>
        <w:pStyle w:val="Standard"/>
        <w:rPr>
          <w:i/>
          <w:sz w:val="16"/>
          <w:szCs w:val="16"/>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926D1C">
        <w:rPr>
          <w:sz w:val="24"/>
          <w:szCs w:val="24"/>
        </w:rPr>
        <w:t xml:space="preserve">                 </w:t>
      </w:r>
      <w:r w:rsidR="00926D1C" w:rsidRPr="00926D1C">
        <w:rPr>
          <w:i/>
        </w:rPr>
        <w:t xml:space="preserve">  </w:t>
      </w:r>
      <w:r w:rsidR="00926D1C" w:rsidRPr="00926D1C">
        <w:rPr>
          <w:i/>
          <w:sz w:val="16"/>
          <w:szCs w:val="16"/>
        </w:rPr>
        <w:t>podpis osoby / osób uprawnionych do składania oświadczeń woli</w:t>
      </w:r>
    </w:p>
    <w:p w14:paraId="4CAE6A8B" w14:textId="48C1B3EF" w:rsidR="00626178" w:rsidRDefault="00926D1C" w:rsidP="00127A8B">
      <w:pPr>
        <w:pStyle w:val="Standard"/>
        <w:ind w:left="4956" w:firstLine="708"/>
        <w:rPr>
          <w:i/>
          <w:sz w:val="16"/>
          <w:szCs w:val="16"/>
        </w:rPr>
      </w:pPr>
      <w:r>
        <w:rPr>
          <w:i/>
          <w:sz w:val="16"/>
          <w:szCs w:val="16"/>
        </w:rPr>
        <w:t xml:space="preserve">               </w:t>
      </w:r>
      <w:r w:rsidRPr="00926D1C">
        <w:rPr>
          <w:i/>
          <w:sz w:val="16"/>
          <w:szCs w:val="16"/>
        </w:rPr>
        <w:t>kwalifikowany podpis elektroniczny</w:t>
      </w:r>
    </w:p>
    <w:p w14:paraId="4ADD8C03" w14:textId="77777777" w:rsidR="00127A8B" w:rsidRPr="00127A8B" w:rsidRDefault="00127A8B" w:rsidP="00127A8B">
      <w:pPr>
        <w:pStyle w:val="Standard"/>
        <w:ind w:left="4956" w:firstLine="708"/>
      </w:pPr>
    </w:p>
    <w:p w14:paraId="4737554C" w14:textId="30512363" w:rsidR="00040834" w:rsidRPr="00127A8B" w:rsidRDefault="00626178" w:rsidP="00127A8B">
      <w:pPr>
        <w:autoSpaceDE w:val="0"/>
        <w:spacing w:after="120" w:line="360" w:lineRule="auto"/>
        <w:rPr>
          <w:rFonts w:ascii="Times New Roman" w:eastAsia="Arial" w:hAnsi="Times New Roman" w:cs="Times New Roman"/>
          <w:color w:val="000000"/>
          <w:sz w:val="16"/>
          <w:szCs w:val="16"/>
          <w:lang w:eastAsia="ar-SA"/>
        </w:rPr>
      </w:pPr>
      <w:r w:rsidRPr="00127A8B">
        <w:rPr>
          <w:rFonts w:ascii="Times New Roman" w:eastAsia="Arial" w:hAnsi="Times New Roman" w:cs="Times New Roman"/>
          <w:color w:val="000000"/>
          <w:sz w:val="16"/>
          <w:szCs w:val="16"/>
          <w:lang w:eastAsia="ar-SA"/>
        </w:rPr>
        <w:t>W przypadku składania oferty przez wykonawców wspólnie ubiegających się o udzielenie zamówienia, oświadczenie składa każdy z tych Wykonawców (np. członek konsorcjum, wspólnik w spółce cywilnej).</w:t>
      </w:r>
    </w:p>
    <w:p w14:paraId="5B469068" w14:textId="4F9FF999" w:rsidR="00626178" w:rsidRDefault="00626178" w:rsidP="00626178">
      <w:pPr>
        <w:pStyle w:val="Standard"/>
        <w:tabs>
          <w:tab w:val="left" w:pos="2145"/>
        </w:tabs>
        <w:rPr>
          <w:rFonts w:cs="Times New Roman"/>
          <w:b/>
          <w:bCs/>
          <w:color w:val="000000"/>
          <w:sz w:val="22"/>
          <w:szCs w:val="22"/>
        </w:rPr>
      </w:pPr>
      <w:r>
        <w:rPr>
          <w:rFonts w:cs="Times New Roman"/>
          <w:b/>
          <w:bCs/>
          <w:color w:val="000000"/>
          <w:sz w:val="22"/>
          <w:szCs w:val="22"/>
        </w:rPr>
        <w:lastRenderedPageBreak/>
        <w:t>Załącznik nr 3B do SWZ</w:t>
      </w:r>
    </w:p>
    <w:p w14:paraId="7926756E" w14:textId="77777777" w:rsidR="00127A8B" w:rsidRPr="00127A8B" w:rsidRDefault="00127A8B" w:rsidP="00127A8B">
      <w:pPr>
        <w:spacing w:line="276" w:lineRule="auto"/>
        <w:rPr>
          <w:rFonts w:ascii="Arial" w:hAnsi="Arial" w:cs="Arial"/>
          <w:bCs/>
          <w:sz w:val="20"/>
          <w:szCs w:val="20"/>
        </w:rPr>
      </w:pPr>
      <w:r w:rsidRPr="00127A8B">
        <w:rPr>
          <w:rFonts w:ascii="Arial" w:hAnsi="Arial" w:cs="Arial"/>
          <w:bCs/>
          <w:sz w:val="20"/>
          <w:szCs w:val="20"/>
        </w:rPr>
        <w:t>Podmiot udostępniający zasoby:</w:t>
      </w:r>
    </w:p>
    <w:p w14:paraId="2A99A9A0" w14:textId="77777777" w:rsidR="00127A8B" w:rsidRDefault="00127A8B" w:rsidP="00F43CBC">
      <w:pPr>
        <w:ind w:right="5954"/>
        <w:rPr>
          <w:rFonts w:ascii="Lato" w:hAnsi="Lato" w:cs="Calibri"/>
        </w:rPr>
      </w:pPr>
      <w:r w:rsidRPr="00CE50EE">
        <w:rPr>
          <w:rFonts w:ascii="Lato" w:hAnsi="Lato" w:cs="Calibri"/>
        </w:rPr>
        <w:t>…………………………………………………………………</w:t>
      </w:r>
    </w:p>
    <w:p w14:paraId="656FA587" w14:textId="26C52189" w:rsidR="00127A8B" w:rsidRPr="00127A8B" w:rsidRDefault="00127A8B" w:rsidP="00F43CBC">
      <w:pPr>
        <w:ind w:right="5954"/>
        <w:rPr>
          <w:rFonts w:ascii="Lato" w:hAnsi="Lato" w:cs="Calibri"/>
          <w:i/>
          <w:sz w:val="16"/>
          <w:szCs w:val="16"/>
        </w:rPr>
      </w:pPr>
      <w:r w:rsidRPr="00CE50EE">
        <w:rPr>
          <w:rFonts w:ascii="Lato" w:hAnsi="Lato" w:cs="Calibri"/>
          <w:i/>
          <w:sz w:val="16"/>
          <w:szCs w:val="16"/>
        </w:rPr>
        <w:t>(pełna nazwa/firma, adres w zależności od podmiotu:</w:t>
      </w:r>
      <w:r>
        <w:rPr>
          <w:rFonts w:ascii="Lato" w:hAnsi="Lato" w:cs="Calibri"/>
          <w:i/>
          <w:sz w:val="16"/>
          <w:szCs w:val="16"/>
        </w:rPr>
        <w:t xml:space="preserve"> </w:t>
      </w:r>
      <w:r w:rsidRPr="00CE50EE">
        <w:rPr>
          <w:rFonts w:ascii="Lato" w:hAnsi="Lato" w:cs="Calibri"/>
          <w:i/>
          <w:sz w:val="16"/>
          <w:szCs w:val="16"/>
        </w:rPr>
        <w:t>NIP/PESEL,</w:t>
      </w:r>
      <w:r>
        <w:rPr>
          <w:rFonts w:ascii="Lato" w:hAnsi="Lato" w:cs="Calibri"/>
          <w:i/>
          <w:sz w:val="16"/>
          <w:szCs w:val="16"/>
        </w:rPr>
        <w:t>KRS</w:t>
      </w:r>
    </w:p>
    <w:p w14:paraId="2498BE10" w14:textId="77777777" w:rsidR="00127A8B" w:rsidRPr="00127A8B" w:rsidRDefault="00127A8B" w:rsidP="00127A8B">
      <w:pPr>
        <w:spacing w:line="276" w:lineRule="auto"/>
        <w:rPr>
          <w:rFonts w:ascii="Arial" w:hAnsi="Arial" w:cs="Arial"/>
          <w:sz w:val="20"/>
          <w:szCs w:val="20"/>
          <w:u w:val="single"/>
        </w:rPr>
      </w:pPr>
      <w:r w:rsidRPr="00127A8B">
        <w:rPr>
          <w:rFonts w:ascii="Arial" w:hAnsi="Arial" w:cs="Arial"/>
          <w:sz w:val="20"/>
          <w:szCs w:val="20"/>
          <w:u w:val="single"/>
        </w:rPr>
        <w:t>reprezentowany przez:</w:t>
      </w:r>
    </w:p>
    <w:p w14:paraId="12C02E94" w14:textId="25EA98B5" w:rsidR="00127A8B" w:rsidRPr="00CE50EE" w:rsidRDefault="00127A8B" w:rsidP="00F43CBC">
      <w:pPr>
        <w:ind w:right="5954"/>
        <w:rPr>
          <w:rFonts w:ascii="Lato" w:hAnsi="Lato" w:cs="Calibri"/>
        </w:rPr>
      </w:pPr>
      <w:r w:rsidRPr="00CE50EE">
        <w:rPr>
          <w:rFonts w:ascii="Lato" w:hAnsi="Lato" w:cs="Calibri"/>
        </w:rPr>
        <w:t>……………………………………………………………</w:t>
      </w:r>
    </w:p>
    <w:p w14:paraId="71C7912B" w14:textId="77777777" w:rsidR="00127A8B" w:rsidRPr="00CE50EE" w:rsidRDefault="00127A8B" w:rsidP="00F43CBC">
      <w:pPr>
        <w:ind w:right="5953"/>
        <w:rPr>
          <w:rFonts w:ascii="Lato" w:hAnsi="Lato" w:cs="Calibri"/>
          <w:i/>
          <w:sz w:val="16"/>
          <w:szCs w:val="16"/>
        </w:rPr>
      </w:pPr>
      <w:r w:rsidRPr="00CE50EE">
        <w:rPr>
          <w:rFonts w:ascii="Lato" w:hAnsi="Lato" w:cs="Calibri"/>
          <w:i/>
          <w:sz w:val="16"/>
          <w:szCs w:val="16"/>
        </w:rPr>
        <w:t xml:space="preserve">(imię, nazwisko, stanowisko/podstawa do reprezentacji) </w:t>
      </w:r>
    </w:p>
    <w:p w14:paraId="622B0B98" w14:textId="77777777" w:rsidR="00626178" w:rsidRDefault="00626178" w:rsidP="00626178">
      <w:pPr>
        <w:pStyle w:val="Standard"/>
        <w:tabs>
          <w:tab w:val="left" w:pos="2145"/>
        </w:tabs>
        <w:rPr>
          <w:sz w:val="24"/>
          <w:szCs w:val="24"/>
        </w:rPr>
      </w:pPr>
    </w:p>
    <w:p w14:paraId="2868A155" w14:textId="04539B32" w:rsidR="00626178" w:rsidRDefault="00626178" w:rsidP="00626178">
      <w:pPr>
        <w:spacing w:after="120" w:line="360" w:lineRule="auto"/>
        <w:jc w:val="center"/>
        <w:rPr>
          <w:rFonts w:ascii="Arial" w:hAnsi="Arial" w:cs="Arial"/>
          <w:b/>
          <w:u w:val="single"/>
        </w:rPr>
      </w:pPr>
      <w:r>
        <w:rPr>
          <w:rFonts w:ascii="Arial" w:hAnsi="Arial" w:cs="Arial"/>
          <w:b/>
          <w:u w:val="single"/>
        </w:rPr>
        <w:t xml:space="preserve">Oświadczenia podmiotu udostępniającego zasoby </w:t>
      </w:r>
      <w:r w:rsidR="003414AD" w:rsidRPr="003414AD">
        <w:rPr>
          <w:rFonts w:ascii="Arial" w:hAnsi="Arial" w:cs="Arial"/>
          <w:b/>
          <w:i/>
          <w:iCs/>
          <w:highlight w:val="yellow"/>
          <w:u w:val="single"/>
        </w:rPr>
        <w:t>/gdy dotyczy</w:t>
      </w:r>
      <w:r w:rsidR="003414AD" w:rsidRPr="003414AD">
        <w:rPr>
          <w:rFonts w:ascii="Arial" w:hAnsi="Arial" w:cs="Arial"/>
          <w:b/>
          <w:highlight w:val="yellow"/>
          <w:u w:val="single"/>
        </w:rPr>
        <w:t>/</w:t>
      </w:r>
    </w:p>
    <w:p w14:paraId="51020EEC" w14:textId="2260D5DF" w:rsidR="00626178" w:rsidRPr="00C92D19" w:rsidRDefault="00626178" w:rsidP="00F43CBC">
      <w:pPr>
        <w:spacing w:after="120"/>
        <w:jc w:val="center"/>
      </w:pPr>
      <w:r>
        <w:rPr>
          <w:rFonts w:ascii="Arial" w:hAnsi="Arial" w:cs="Arial"/>
          <w:b/>
          <w:sz w:val="20"/>
          <w:szCs w:val="20"/>
          <w:u w:val="single"/>
        </w:rPr>
        <w:t xml:space="preserve">DOTYCZĄCE PRZESŁANEK WYKLUCZENIA Z ART. 5K ROZPORZĄDZENIA 833/2014 </w:t>
      </w:r>
    </w:p>
    <w:p w14:paraId="3E62591E" w14:textId="77777777" w:rsidR="00DF1E32" w:rsidRDefault="00626178" w:rsidP="00F43CBC">
      <w:pPr>
        <w:spacing w:before="120"/>
        <w:jc w:val="center"/>
        <w:rPr>
          <w:rFonts w:ascii="Times New Roman" w:hAnsi="Times New Roman" w:cs="Times New Roman"/>
          <w:b/>
          <w:u w:val="single"/>
        </w:rPr>
      </w:pPr>
      <w:r w:rsidRPr="00521AD0">
        <w:rPr>
          <w:rFonts w:ascii="Times New Roman" w:hAnsi="Times New Roman" w:cs="Times New Roman"/>
          <w:b/>
        </w:rPr>
        <w:t xml:space="preserve">składane na podstawie art. 125 ust. 5 ustawy </w:t>
      </w:r>
      <w:proofErr w:type="spellStart"/>
      <w:r w:rsidRPr="00521AD0">
        <w:rPr>
          <w:rFonts w:ascii="Times New Roman" w:hAnsi="Times New Roman" w:cs="Times New Roman"/>
          <w:b/>
        </w:rPr>
        <w:t>Pzp</w:t>
      </w:r>
      <w:proofErr w:type="spellEnd"/>
      <w:r w:rsidRPr="00521AD0">
        <w:rPr>
          <w:rFonts w:ascii="Times New Roman" w:hAnsi="Times New Roman" w:cs="Times New Roman"/>
          <w:b/>
          <w:u w:val="single"/>
        </w:rPr>
        <w:t xml:space="preserve"> </w:t>
      </w:r>
    </w:p>
    <w:p w14:paraId="58AB8CE2" w14:textId="11C3CFD9" w:rsidR="00DF1E32" w:rsidRDefault="00DF1E32" w:rsidP="00DF1E32">
      <w:pPr>
        <w:spacing w:after="120"/>
        <w:rPr>
          <w:rFonts w:ascii="Times New Roman" w:hAnsi="Times New Roman" w:cs="Times New Roman"/>
          <w:b/>
          <w:bCs/>
        </w:rPr>
      </w:pPr>
      <w:r w:rsidRPr="00CE50EE">
        <w:rPr>
          <w:rFonts w:ascii="Lato" w:hAnsi="Lato" w:cs="Calibri"/>
        </w:rPr>
        <w:t xml:space="preserve">Na potrzeby postępowania o udzielenie zamówienia publicznego </w:t>
      </w:r>
      <w:r w:rsidRPr="008A028E">
        <w:rPr>
          <w:b/>
          <w:bCs/>
          <w:u w:val="single"/>
        </w:rPr>
        <w:t xml:space="preserve"> </w:t>
      </w:r>
      <w:r>
        <w:rPr>
          <w:b/>
          <w:bCs/>
          <w:u w:val="single"/>
        </w:rPr>
        <w:t>D</w:t>
      </w:r>
      <w:r w:rsidRPr="00901D85">
        <w:rPr>
          <w:b/>
          <w:bCs/>
          <w:u w:val="single"/>
        </w:rPr>
        <w:t>ostaw</w:t>
      </w:r>
      <w:r>
        <w:rPr>
          <w:b/>
          <w:bCs/>
          <w:u w:val="single"/>
        </w:rPr>
        <w:t>a</w:t>
      </w:r>
      <w:r w:rsidRPr="00901D85">
        <w:rPr>
          <w:b/>
          <w:bCs/>
          <w:u w:val="single"/>
        </w:rPr>
        <w:t xml:space="preserve"> sprzętu </w:t>
      </w:r>
      <w:r>
        <w:rPr>
          <w:b/>
          <w:bCs/>
          <w:u w:val="single"/>
        </w:rPr>
        <w:t xml:space="preserve">medycznego </w:t>
      </w:r>
      <w:r w:rsidRPr="00901D85">
        <w:rPr>
          <w:b/>
          <w:bCs/>
          <w:u w:val="single"/>
        </w:rPr>
        <w:t>jednorazowego i wielokrotnego  użytku dla SPZOZ w Sanoku</w:t>
      </w:r>
      <w:r w:rsidRPr="00521AD0">
        <w:rPr>
          <w:rFonts w:ascii="Times New Roman" w:hAnsi="Times New Roman" w:cs="Times New Roman"/>
          <w:b/>
          <w:bCs/>
        </w:rPr>
        <w:t xml:space="preserve"> -</w:t>
      </w:r>
      <w:r w:rsidRPr="00521AD0">
        <w:rPr>
          <w:rFonts w:ascii="Times New Roman" w:hAnsi="Times New Roman" w:cs="Times New Roman"/>
          <w:b/>
        </w:rPr>
        <w:t xml:space="preserve"> </w:t>
      </w:r>
      <w:r w:rsidRPr="00521AD0">
        <w:rPr>
          <w:rFonts w:ascii="Times New Roman" w:hAnsi="Times New Roman" w:cs="Times New Roman"/>
          <w:b/>
          <w:bCs/>
        </w:rPr>
        <w:t xml:space="preserve"> nr postępowania SPZOZ/PN/</w:t>
      </w:r>
      <w:r>
        <w:rPr>
          <w:rFonts w:ascii="Times New Roman" w:hAnsi="Times New Roman" w:cs="Times New Roman"/>
          <w:b/>
          <w:bCs/>
        </w:rPr>
        <w:t>0</w:t>
      </w:r>
      <w:r w:rsidR="003E23E8">
        <w:rPr>
          <w:rFonts w:ascii="Times New Roman" w:hAnsi="Times New Roman" w:cs="Times New Roman"/>
          <w:b/>
          <w:bCs/>
        </w:rPr>
        <w:t>1</w:t>
      </w:r>
      <w:r w:rsidRPr="00521AD0">
        <w:rPr>
          <w:rFonts w:ascii="Times New Roman" w:hAnsi="Times New Roman" w:cs="Times New Roman"/>
          <w:b/>
          <w:bCs/>
        </w:rPr>
        <w:t>/202</w:t>
      </w:r>
      <w:r w:rsidR="003E23E8">
        <w:rPr>
          <w:rFonts w:ascii="Times New Roman" w:hAnsi="Times New Roman" w:cs="Times New Roman"/>
          <w:b/>
          <w:bCs/>
        </w:rPr>
        <w:t>6</w:t>
      </w:r>
    </w:p>
    <w:p w14:paraId="570353CB" w14:textId="485CAF06" w:rsidR="00626178" w:rsidRPr="00DF1E32" w:rsidRDefault="00DF1E32" w:rsidP="00DF1E32">
      <w:pPr>
        <w:ind w:right="423"/>
        <w:rPr>
          <w:rFonts w:ascii="Lato" w:hAnsi="Lato" w:cs="Calibri"/>
        </w:rPr>
      </w:pPr>
      <w:r w:rsidRPr="00CE50EE">
        <w:rPr>
          <w:rFonts w:ascii="Lato" w:hAnsi="Lato" w:cs="Calibri"/>
        </w:rPr>
        <w:t>oświadczam, co następuje:</w:t>
      </w:r>
    </w:p>
    <w:p w14:paraId="35B26757" w14:textId="77777777" w:rsidR="00626178" w:rsidRDefault="00626178" w:rsidP="00F43CBC">
      <w:pPr>
        <w:shd w:val="clear" w:color="auto" w:fill="BFBFBF"/>
        <w:spacing w:before="360"/>
        <w:rPr>
          <w:rFonts w:ascii="Arial" w:hAnsi="Arial" w:cs="Arial"/>
          <w:b/>
          <w:sz w:val="21"/>
          <w:szCs w:val="21"/>
        </w:rPr>
      </w:pPr>
      <w:r>
        <w:rPr>
          <w:rFonts w:ascii="Arial" w:hAnsi="Arial" w:cs="Arial"/>
          <w:b/>
          <w:sz w:val="21"/>
          <w:szCs w:val="21"/>
        </w:rPr>
        <w:t>OŚWIADCZENIA DOTYCZĄCE PODMIOTU UDOSTEPNIAJĄCEGO ZASOBY:</w:t>
      </w:r>
    </w:p>
    <w:p w14:paraId="18335138" w14:textId="7734ABCA" w:rsidR="00626178" w:rsidRPr="00127A8B" w:rsidRDefault="00626178">
      <w:pPr>
        <w:pStyle w:val="Akapitzlist"/>
        <w:numPr>
          <w:ilvl w:val="0"/>
          <w:numId w:val="2"/>
        </w:numPr>
        <w:spacing w:before="360" w:line="360" w:lineRule="auto"/>
        <w:jc w:val="both"/>
        <w:textAlignment w:val="auto"/>
        <w:rPr>
          <w:rFonts w:ascii="Arial" w:hAnsi="Arial" w:cs="Arial"/>
          <w:sz w:val="21"/>
          <w:szCs w:val="21"/>
        </w:rPr>
      </w:pPr>
      <w:r w:rsidRPr="00127A8B">
        <w:rPr>
          <w:rFonts w:ascii="Arial" w:hAnsi="Arial" w:cs="Arial"/>
          <w:sz w:val="21"/>
          <w:szCs w:val="21"/>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t>
      </w:r>
      <w:r w:rsidR="00DF1E32" w:rsidRPr="00127A8B">
        <w:rPr>
          <w:rFonts w:ascii="Arial" w:hAnsi="Arial" w:cs="Arial"/>
          <w:sz w:val="21"/>
          <w:szCs w:val="21"/>
        </w:rPr>
        <w:t>w brzmieniu nadanym rozporządzeniem Rady (UE) 2025/2033 w sprawie zmiany rozporządzenia (UE) nr 833/2014 dotyczącego środków ograniczających w związku z działaniami Rosji destabilizującymi sytuację na Ukrainie (Dz.U.UE.L.2025.2033 z dnia 2025.10.23), dalej: rozporządzenie 2025/2033</w:t>
      </w:r>
      <w:r w:rsidRPr="00127A8B">
        <w:rPr>
          <w:rFonts w:ascii="Arial" w:hAnsi="Arial" w:cs="Arial"/>
          <w:sz w:val="21"/>
          <w:szCs w:val="21"/>
        </w:rPr>
        <w:t>.</w:t>
      </w:r>
      <w:r w:rsidRPr="00127A8B">
        <w:rPr>
          <w:rStyle w:val="Odwoanieprzypisudolnego"/>
          <w:rFonts w:ascii="Arial" w:hAnsi="Arial" w:cs="Arial"/>
          <w:sz w:val="21"/>
          <w:szCs w:val="21"/>
        </w:rPr>
        <w:footnoteReference w:id="2"/>
      </w:r>
    </w:p>
    <w:p w14:paraId="68429C56" w14:textId="7EA9C152" w:rsidR="00626178" w:rsidRPr="00040834" w:rsidRDefault="00626178" w:rsidP="00040834">
      <w:pPr>
        <w:shd w:val="clear" w:color="auto" w:fill="BFBFBF"/>
        <w:spacing w:line="360" w:lineRule="auto"/>
        <w:jc w:val="both"/>
        <w:rPr>
          <w:rFonts w:ascii="Arial" w:hAnsi="Arial" w:cs="Arial"/>
          <w:b/>
          <w:sz w:val="21"/>
          <w:szCs w:val="21"/>
        </w:rPr>
      </w:pPr>
      <w:r>
        <w:rPr>
          <w:rFonts w:ascii="Arial" w:hAnsi="Arial" w:cs="Arial"/>
          <w:b/>
          <w:sz w:val="21"/>
          <w:szCs w:val="21"/>
        </w:rPr>
        <w:t>OŚWIADCZENIE DOTYCZĄCE PODANYCH INFORMACJI:</w:t>
      </w:r>
    </w:p>
    <w:p w14:paraId="5E746B54" w14:textId="77777777" w:rsidR="00626178" w:rsidRDefault="00626178" w:rsidP="00626178">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3346586C" w14:textId="77777777" w:rsidR="00626178" w:rsidRDefault="00626178" w:rsidP="00626178">
      <w:pPr>
        <w:shd w:val="clear" w:color="auto" w:fill="BFBF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p>
    <w:p w14:paraId="2CBAF815" w14:textId="77777777" w:rsidR="00626178" w:rsidRDefault="00626178" w:rsidP="00626178">
      <w:pPr>
        <w:spacing w:after="120" w:line="360" w:lineRule="auto"/>
        <w:jc w:val="both"/>
      </w:pPr>
      <w:r>
        <w:rPr>
          <w:rFonts w:ascii="Arial" w:hAnsi="Arial" w:cs="Arial"/>
          <w:sz w:val="21"/>
          <w:szCs w:val="21"/>
        </w:rPr>
        <w:t>Wskazuję następujące podmiotowe środki dowodowe, które można uzyskać za pomocą bezpłatnych i ogólnodostępnych baz danych, oraz</w:t>
      </w:r>
      <w:r>
        <w:t xml:space="preserve"> </w:t>
      </w:r>
      <w:r>
        <w:rPr>
          <w:rFonts w:ascii="Arial" w:hAnsi="Arial" w:cs="Arial"/>
          <w:sz w:val="21"/>
          <w:szCs w:val="21"/>
        </w:rPr>
        <w:t>dane umożliwiające dostęp do tych środków:</w:t>
      </w:r>
    </w:p>
    <w:p w14:paraId="1BCC1719" w14:textId="77777777" w:rsidR="00626178" w:rsidRDefault="00626178" w:rsidP="00626178">
      <w:pPr>
        <w:spacing w:line="360" w:lineRule="auto"/>
        <w:jc w:val="both"/>
        <w:rPr>
          <w:rFonts w:ascii="Arial" w:hAnsi="Arial" w:cs="Arial"/>
          <w:sz w:val="21"/>
          <w:szCs w:val="21"/>
        </w:rPr>
      </w:pPr>
      <w:r>
        <w:rPr>
          <w:rFonts w:ascii="Arial" w:hAnsi="Arial" w:cs="Arial"/>
          <w:sz w:val="21"/>
          <w:szCs w:val="21"/>
        </w:rPr>
        <w:t>1) ......................................................................................................................................................</w:t>
      </w:r>
    </w:p>
    <w:p w14:paraId="098E80A5" w14:textId="11A7BF85" w:rsidR="00626178" w:rsidRPr="00F43CBC" w:rsidRDefault="00626178" w:rsidP="00F43CBC">
      <w:pPr>
        <w:spacing w:line="360" w:lineRule="auto"/>
        <w:jc w:val="both"/>
        <w:rPr>
          <w:rFonts w:ascii="Arial" w:hAnsi="Arial" w:cs="Arial"/>
          <w:i/>
          <w:sz w:val="16"/>
          <w:szCs w:val="16"/>
        </w:rPr>
      </w:pPr>
      <w:r>
        <w:rPr>
          <w:rFonts w:ascii="Arial" w:hAnsi="Arial" w:cs="Arial"/>
          <w:i/>
          <w:sz w:val="16"/>
          <w:szCs w:val="16"/>
        </w:rPr>
        <w:t>(wskazać podmiotowy środek dowodowy, adres internetowy, wydający urząd lub organ, dokładne dane referencyjne dokumentacji)</w:t>
      </w:r>
      <w:r>
        <w:rPr>
          <w:rFonts w:ascii="Arial" w:hAnsi="Arial" w:cs="Arial"/>
          <w:sz w:val="21"/>
          <w:szCs w:val="21"/>
        </w:rPr>
        <w:tab/>
      </w:r>
    </w:p>
    <w:p w14:paraId="70E95C24" w14:textId="77777777" w:rsidR="00F43CBC" w:rsidRDefault="00F43CBC" w:rsidP="00F43CBC">
      <w:pPr>
        <w:pStyle w:val="Standard"/>
        <w:jc w:val="right"/>
        <w:rPr>
          <w:i/>
          <w:sz w:val="16"/>
          <w:szCs w:val="16"/>
        </w:rPr>
      </w:pPr>
    </w:p>
    <w:p w14:paraId="10E4C594" w14:textId="7C840CBB" w:rsidR="007E6412" w:rsidRPr="00F43CBC" w:rsidRDefault="00926D1C" w:rsidP="00F43CBC">
      <w:pPr>
        <w:pStyle w:val="Standard"/>
        <w:jc w:val="right"/>
        <w:rPr>
          <w:i/>
          <w:sz w:val="16"/>
          <w:szCs w:val="16"/>
        </w:rPr>
      </w:pPr>
      <w:r w:rsidRPr="00926D1C">
        <w:rPr>
          <w:i/>
          <w:sz w:val="16"/>
          <w:szCs w:val="16"/>
        </w:rPr>
        <w:t>podpis osoby / osób uprawnionych do składania oświadczeń woli</w:t>
      </w:r>
      <w:r w:rsidR="00F43CBC">
        <w:rPr>
          <w:i/>
          <w:sz w:val="16"/>
          <w:szCs w:val="16"/>
        </w:rPr>
        <w:t xml:space="preserve"> </w:t>
      </w:r>
      <w:r w:rsidRPr="00926D1C">
        <w:rPr>
          <w:i/>
          <w:sz w:val="16"/>
          <w:szCs w:val="16"/>
        </w:rPr>
        <w:t>kwalifikowany podpis elektroniczny</w:t>
      </w:r>
    </w:p>
    <w:p w14:paraId="38A0F7B6" w14:textId="77777777" w:rsidR="001C705C" w:rsidRDefault="001C705C" w:rsidP="00897EEF">
      <w:pPr>
        <w:pStyle w:val="Standard"/>
        <w:rPr>
          <w:rFonts w:cs="Times New Roman"/>
          <w:sz w:val="24"/>
          <w:szCs w:val="24"/>
        </w:rPr>
      </w:pPr>
    </w:p>
    <w:p w14:paraId="47D6A1B4" w14:textId="277D03CF" w:rsidR="00897EEF" w:rsidRDefault="00897EEF" w:rsidP="00897EEF">
      <w:pPr>
        <w:pStyle w:val="Standard"/>
      </w:pPr>
      <w:r>
        <w:rPr>
          <w:rFonts w:cs="Times New Roman"/>
          <w:sz w:val="24"/>
          <w:szCs w:val="24"/>
        </w:rPr>
        <w:t xml:space="preserve">ZAŁĄCZNIK NR 4 </w:t>
      </w:r>
      <w:r>
        <w:rPr>
          <w:rFonts w:cs="Times New Roman"/>
          <w:i/>
          <w:sz w:val="24"/>
          <w:szCs w:val="24"/>
        </w:rPr>
        <w:t>do SWZ nr SPZOZ/PN/0</w:t>
      </w:r>
      <w:r w:rsidR="007811C1">
        <w:rPr>
          <w:rFonts w:cs="Times New Roman"/>
          <w:i/>
          <w:sz w:val="24"/>
          <w:szCs w:val="24"/>
        </w:rPr>
        <w:t>1</w:t>
      </w:r>
      <w:r>
        <w:rPr>
          <w:rFonts w:cs="Times New Roman"/>
          <w:i/>
          <w:sz w:val="24"/>
          <w:szCs w:val="24"/>
        </w:rPr>
        <w:t>/202</w:t>
      </w:r>
      <w:r w:rsidR="003E23E8">
        <w:rPr>
          <w:rFonts w:cs="Times New Roman"/>
          <w:i/>
          <w:sz w:val="24"/>
          <w:szCs w:val="24"/>
        </w:rPr>
        <w:t>6</w:t>
      </w:r>
    </w:p>
    <w:p w14:paraId="10064418" w14:textId="77777777" w:rsidR="00897EEF" w:rsidRDefault="00897EEF" w:rsidP="00897EEF">
      <w:pPr>
        <w:pStyle w:val="Standard"/>
        <w:jc w:val="both"/>
      </w:pPr>
      <w:r>
        <w:rPr>
          <w:rFonts w:cs="Times New Roman"/>
          <w:b/>
          <w:sz w:val="24"/>
          <w:szCs w:val="24"/>
          <w:shd w:val="clear" w:color="auto" w:fill="00FFFF"/>
        </w:rPr>
        <w:t xml:space="preserve">Wzór umowy: SPZOZ/SAN/ZP/.../....... </w:t>
      </w:r>
    </w:p>
    <w:p w14:paraId="5B6F0E0E" w14:textId="77777777" w:rsidR="00897EEF" w:rsidRDefault="00897EEF" w:rsidP="00883F55">
      <w:pPr>
        <w:pStyle w:val="Standard"/>
        <w:spacing w:line="264" w:lineRule="auto"/>
        <w:jc w:val="both"/>
        <w:rPr>
          <w:sz w:val="24"/>
          <w:szCs w:val="24"/>
        </w:rPr>
      </w:pPr>
      <w:r>
        <w:rPr>
          <w:sz w:val="24"/>
          <w:szCs w:val="24"/>
        </w:rPr>
        <w:t>zawarta w dniu .........................  r. w Sanoku pomiędzy:</w:t>
      </w:r>
    </w:p>
    <w:p w14:paraId="4E7B17E9" w14:textId="77777777" w:rsidR="00897EEF" w:rsidRDefault="00897EEF" w:rsidP="00883F55">
      <w:pPr>
        <w:pStyle w:val="Standard"/>
        <w:spacing w:line="264" w:lineRule="auto"/>
        <w:jc w:val="both"/>
        <w:rPr>
          <w:rFonts w:cs="Times New Roman"/>
          <w:b/>
          <w:sz w:val="24"/>
          <w:szCs w:val="24"/>
        </w:rPr>
      </w:pPr>
    </w:p>
    <w:p w14:paraId="635123E7" w14:textId="77777777" w:rsidR="00897EEF" w:rsidRPr="00F36B92" w:rsidRDefault="00897EEF" w:rsidP="00883F55">
      <w:pPr>
        <w:tabs>
          <w:tab w:val="left" w:pos="0"/>
        </w:tabs>
        <w:spacing w:line="264" w:lineRule="auto"/>
        <w:jc w:val="both"/>
      </w:pPr>
      <w:r>
        <w:rPr>
          <w:rFonts w:ascii="Times New Roman" w:hAnsi="Times New Roman" w:cs="Times New Roman"/>
          <w:b/>
        </w:rPr>
        <w:t>Samodzielnym Publicznym Zespołem Opieki Zdrowotnej w Sanoku</w:t>
      </w:r>
      <w:r>
        <w:rPr>
          <w:rFonts w:ascii="Times New Roman" w:hAnsi="Times New Roman" w:cs="Times New Roman"/>
        </w:rPr>
        <w:t xml:space="preserve">, ul. 800-lecia 26 38-500 Sanok, wpisanym przez Sąd Rejonowy w Rzeszowie XII Wydział Gospodarczy Krajowego Rejestru Sądowego do Rejestru Stowarzyszeń, Innych Organizacji Społecznych i Zawodowych, Fundacji oraz Samodzielnych Publicznych Zakładów Opieki Zdrowotnej pod numerem KRS: 0000059726, NIP: 687-16-40-438, </w:t>
      </w:r>
      <w:r>
        <w:rPr>
          <w:rFonts w:ascii="Times New Roman" w:eastAsia="HG Mincho Light J" w:hAnsi="Times New Roman" w:cs="Times New Roman"/>
        </w:rPr>
        <w:t>REGON: 370444345,</w:t>
      </w:r>
      <w:r>
        <w:rPr>
          <w:rFonts w:ascii="Times New Roman" w:eastAsia="HG Mincho Light J" w:hAnsi="Times New Roman" w:cs="Times New Roman"/>
          <w:b/>
          <w:color w:val="000000"/>
        </w:rPr>
        <w:t xml:space="preserve"> </w:t>
      </w:r>
      <w:r>
        <w:rPr>
          <w:rFonts w:ascii="Times New Roman" w:hAnsi="Times New Roman" w:cs="Times New Roman"/>
        </w:rPr>
        <w:t>BDO: 000021783, reprezentowanym przez:</w:t>
      </w:r>
    </w:p>
    <w:p w14:paraId="3ADB4217" w14:textId="77777777" w:rsidR="00897EEF" w:rsidRDefault="00897EEF" w:rsidP="00883F55">
      <w:pPr>
        <w:pStyle w:val="Standard"/>
        <w:spacing w:line="264" w:lineRule="auto"/>
        <w:jc w:val="both"/>
      </w:pPr>
      <w:r>
        <w:rPr>
          <w:rFonts w:cs="Times New Roman"/>
          <w:sz w:val="24"/>
          <w:szCs w:val="24"/>
        </w:rPr>
        <w:t>reprezentowanym przez:</w:t>
      </w:r>
      <w:r>
        <w:rPr>
          <w:rFonts w:cs="Times New Roman"/>
          <w:sz w:val="24"/>
          <w:szCs w:val="24"/>
        </w:rPr>
        <w:tab/>
      </w:r>
      <w:r>
        <w:rPr>
          <w:rFonts w:cs="Times New Roman"/>
          <w:b/>
          <w:bCs/>
          <w:sz w:val="24"/>
          <w:szCs w:val="24"/>
        </w:rPr>
        <w:t>Dyrektora  – Grzegorza Panek</w:t>
      </w:r>
    </w:p>
    <w:p w14:paraId="2D2634FD" w14:textId="42FEF900" w:rsidR="00897EEF" w:rsidRPr="008A028E" w:rsidRDefault="00897EEF" w:rsidP="00883F55">
      <w:pPr>
        <w:pStyle w:val="Standard"/>
        <w:spacing w:line="264" w:lineRule="auto"/>
        <w:jc w:val="both"/>
      </w:pPr>
      <w:r>
        <w:rPr>
          <w:rFonts w:cs="Times New Roman"/>
          <w:sz w:val="24"/>
          <w:szCs w:val="24"/>
        </w:rPr>
        <w:t xml:space="preserve">zwanym dalej </w:t>
      </w:r>
      <w:r>
        <w:rPr>
          <w:rFonts w:cs="Times New Roman"/>
          <w:b/>
          <w:sz w:val="24"/>
          <w:szCs w:val="24"/>
        </w:rPr>
        <w:t>Zamawiającym</w:t>
      </w:r>
      <w:r>
        <w:rPr>
          <w:rFonts w:cs="Times New Roman"/>
          <w:sz w:val="24"/>
          <w:szCs w:val="24"/>
        </w:rPr>
        <w:t>,</w:t>
      </w:r>
    </w:p>
    <w:p w14:paraId="2DCB89B4" w14:textId="77777777" w:rsidR="00897EEF" w:rsidRDefault="00897EEF" w:rsidP="00883F55">
      <w:pPr>
        <w:pStyle w:val="Standard"/>
        <w:spacing w:line="264" w:lineRule="auto"/>
        <w:jc w:val="both"/>
        <w:rPr>
          <w:rFonts w:cs="Times New Roman"/>
          <w:sz w:val="24"/>
          <w:szCs w:val="24"/>
        </w:rPr>
      </w:pPr>
      <w:r>
        <w:rPr>
          <w:rFonts w:cs="Times New Roman"/>
          <w:sz w:val="24"/>
          <w:szCs w:val="24"/>
        </w:rPr>
        <w:t>a</w:t>
      </w:r>
    </w:p>
    <w:p w14:paraId="746E9647" w14:textId="77777777" w:rsidR="00897EEF" w:rsidRDefault="00897EEF" w:rsidP="00883F55">
      <w:pPr>
        <w:pStyle w:val="Textbodyindent"/>
        <w:spacing w:line="264" w:lineRule="auto"/>
        <w:jc w:val="both"/>
      </w:pPr>
      <w:r>
        <w:rPr>
          <w:rFonts w:ascii="Times New Roman" w:eastAsia="Times New Roman" w:hAnsi="Times New Roman" w:cs="Times New Roman"/>
          <w:i w:val="0"/>
          <w:sz w:val="24"/>
          <w:szCs w:val="24"/>
        </w:rPr>
        <w:t>……………………………………………………………………………………………………………………………………………………………………………………………………………………….</w:t>
      </w:r>
    </w:p>
    <w:p w14:paraId="51882478" w14:textId="77777777" w:rsidR="00897EEF" w:rsidRDefault="00897EEF" w:rsidP="00883F55">
      <w:pPr>
        <w:pStyle w:val="Standard"/>
        <w:spacing w:line="264" w:lineRule="auto"/>
        <w:jc w:val="both"/>
        <w:rPr>
          <w:rFonts w:cs="Times New Roman"/>
          <w:sz w:val="24"/>
          <w:szCs w:val="24"/>
        </w:rPr>
      </w:pPr>
      <w:r>
        <w:rPr>
          <w:rFonts w:cs="Times New Roman"/>
          <w:sz w:val="24"/>
          <w:szCs w:val="24"/>
        </w:rPr>
        <w:t>REGON: .............., NIP: .....................,</w:t>
      </w:r>
    </w:p>
    <w:p w14:paraId="6EEBE10A" w14:textId="77777777" w:rsidR="00897EEF" w:rsidRDefault="00897EEF" w:rsidP="00883F55">
      <w:pPr>
        <w:pStyle w:val="Standard"/>
        <w:spacing w:line="264" w:lineRule="auto"/>
        <w:jc w:val="both"/>
        <w:rPr>
          <w:rFonts w:cs="Times New Roman"/>
          <w:sz w:val="24"/>
          <w:szCs w:val="24"/>
        </w:rPr>
      </w:pPr>
    </w:p>
    <w:p w14:paraId="6A25277A" w14:textId="77777777" w:rsidR="00897EEF" w:rsidRDefault="00897EEF" w:rsidP="00883F55">
      <w:pPr>
        <w:pStyle w:val="Standard"/>
        <w:spacing w:line="264" w:lineRule="auto"/>
        <w:jc w:val="both"/>
        <w:rPr>
          <w:rFonts w:cs="Times New Roman"/>
          <w:sz w:val="24"/>
          <w:szCs w:val="24"/>
        </w:rPr>
      </w:pPr>
      <w:r>
        <w:rPr>
          <w:rFonts w:cs="Times New Roman"/>
          <w:sz w:val="24"/>
          <w:szCs w:val="24"/>
        </w:rPr>
        <w:t>reprezentowanym przez:</w:t>
      </w:r>
      <w:r>
        <w:rPr>
          <w:rFonts w:cs="Times New Roman"/>
          <w:sz w:val="24"/>
          <w:szCs w:val="24"/>
        </w:rPr>
        <w:tab/>
        <w:t>…………………………………,</w:t>
      </w:r>
    </w:p>
    <w:p w14:paraId="2E68746C" w14:textId="77777777" w:rsidR="00897EEF" w:rsidRDefault="00897EEF" w:rsidP="00883F55">
      <w:pPr>
        <w:pStyle w:val="Standard"/>
        <w:spacing w:line="264" w:lineRule="auto"/>
        <w:jc w:val="both"/>
      </w:pPr>
      <w:r>
        <w:rPr>
          <w:rFonts w:cs="Times New Roman"/>
          <w:sz w:val="24"/>
          <w:szCs w:val="24"/>
        </w:rPr>
        <w:t xml:space="preserve">zwanym dalej </w:t>
      </w:r>
      <w:r>
        <w:rPr>
          <w:rFonts w:cs="Times New Roman"/>
          <w:b/>
          <w:sz w:val="24"/>
          <w:szCs w:val="24"/>
        </w:rPr>
        <w:t>Wykonawcą</w:t>
      </w:r>
      <w:r>
        <w:rPr>
          <w:rFonts w:cs="Times New Roman"/>
          <w:sz w:val="24"/>
          <w:szCs w:val="24"/>
        </w:rPr>
        <w:t>.</w:t>
      </w:r>
    </w:p>
    <w:p w14:paraId="78472BCC" w14:textId="77777777" w:rsidR="00897EEF" w:rsidRDefault="00897EEF" w:rsidP="00883F55">
      <w:pPr>
        <w:pStyle w:val="Standard"/>
        <w:spacing w:line="264" w:lineRule="auto"/>
        <w:jc w:val="both"/>
        <w:rPr>
          <w:rFonts w:cs="Times New Roman"/>
          <w:sz w:val="24"/>
          <w:szCs w:val="24"/>
        </w:rPr>
      </w:pPr>
    </w:p>
    <w:p w14:paraId="5D6825C5" w14:textId="77777777" w:rsidR="00897EEF" w:rsidRDefault="00897EEF" w:rsidP="00883F55">
      <w:pPr>
        <w:pStyle w:val="Standard"/>
        <w:spacing w:line="264" w:lineRule="auto"/>
        <w:jc w:val="both"/>
      </w:pPr>
      <w:r>
        <w:rPr>
          <w:rFonts w:cs="Times New Roman"/>
          <w:sz w:val="24"/>
          <w:szCs w:val="24"/>
        </w:rPr>
        <w:t xml:space="preserve">zwanych dalej łącznie </w:t>
      </w:r>
      <w:r>
        <w:rPr>
          <w:rFonts w:cs="Times New Roman"/>
          <w:b/>
          <w:sz w:val="24"/>
          <w:szCs w:val="24"/>
        </w:rPr>
        <w:t>Stronami</w:t>
      </w:r>
      <w:r>
        <w:rPr>
          <w:rFonts w:cs="Times New Roman"/>
          <w:sz w:val="24"/>
          <w:szCs w:val="24"/>
        </w:rPr>
        <w:t xml:space="preserve">, a z osobna – </w:t>
      </w:r>
      <w:r>
        <w:rPr>
          <w:rFonts w:cs="Times New Roman"/>
          <w:b/>
          <w:sz w:val="24"/>
          <w:szCs w:val="24"/>
        </w:rPr>
        <w:t>Stroną.</w:t>
      </w:r>
      <w:r>
        <w:rPr>
          <w:rFonts w:cs="Times New Roman"/>
          <w:sz w:val="24"/>
          <w:szCs w:val="24"/>
        </w:rPr>
        <w:t xml:space="preserve"> </w:t>
      </w:r>
    </w:p>
    <w:p w14:paraId="7F7DEFB9" w14:textId="77777777" w:rsidR="00897EEF" w:rsidRDefault="00897EEF" w:rsidP="00883F55">
      <w:pPr>
        <w:pStyle w:val="Standard"/>
        <w:spacing w:line="264" w:lineRule="auto"/>
        <w:jc w:val="both"/>
        <w:rPr>
          <w:rFonts w:cs="Times New Roman"/>
          <w:sz w:val="24"/>
          <w:szCs w:val="24"/>
        </w:rPr>
      </w:pPr>
    </w:p>
    <w:p w14:paraId="1D628166" w14:textId="06A3C06F" w:rsidR="00897EEF" w:rsidRPr="00C57AB9" w:rsidRDefault="00897EEF" w:rsidP="00883F55">
      <w:pPr>
        <w:pStyle w:val="Akapitzlist"/>
        <w:widowControl w:val="0"/>
        <w:suppressAutoHyphens/>
        <w:autoSpaceDE w:val="0"/>
        <w:spacing w:line="264" w:lineRule="auto"/>
        <w:ind w:left="0"/>
        <w:jc w:val="both"/>
        <w:textAlignment w:val="auto"/>
        <w:rPr>
          <w:rFonts w:ascii="Times New Roman" w:hAnsi="Times New Roman"/>
        </w:rPr>
      </w:pPr>
      <w:r>
        <w:rPr>
          <w:rFonts w:ascii="Times New Roman" w:hAnsi="Times New Roman"/>
          <w:i/>
          <w:iCs/>
        </w:rPr>
        <w:t xml:space="preserve">Stosownie do dokonanego przez Zamawiającego wyboru oferty Wykonawcy, na podstawie zamówienia publicznego udzielonego w trybie przetargu nieograniczonego, zgodnie z przepisami ustawy z dnia 11 </w:t>
      </w:r>
      <w:r w:rsidRPr="00C57AB9">
        <w:rPr>
          <w:rFonts w:ascii="Times New Roman" w:hAnsi="Times New Roman"/>
          <w:i/>
          <w:iCs/>
        </w:rPr>
        <w:t xml:space="preserve">września 2019 r. Prawo Zamówień Publicznych </w:t>
      </w:r>
      <w:r w:rsidRPr="00C57AB9">
        <w:rPr>
          <w:rFonts w:ascii="Times New Roman" w:hAnsi="Times New Roman"/>
          <w:i/>
        </w:rPr>
        <w:t>(tekst jedn. Dz. U. z 202</w:t>
      </w:r>
      <w:r>
        <w:rPr>
          <w:rFonts w:ascii="Times New Roman" w:hAnsi="Times New Roman"/>
          <w:i/>
        </w:rPr>
        <w:t>4</w:t>
      </w:r>
      <w:r w:rsidRPr="00C57AB9">
        <w:rPr>
          <w:rFonts w:ascii="Times New Roman" w:hAnsi="Times New Roman"/>
          <w:i/>
        </w:rPr>
        <w:t xml:space="preserve"> r. poz. 1</w:t>
      </w:r>
      <w:r>
        <w:rPr>
          <w:rFonts w:ascii="Times New Roman" w:hAnsi="Times New Roman"/>
          <w:i/>
        </w:rPr>
        <w:t>32</w:t>
      </w:r>
      <w:r w:rsidRPr="00C57AB9">
        <w:rPr>
          <w:rFonts w:ascii="Times New Roman" w:hAnsi="Times New Roman"/>
          <w:i/>
        </w:rPr>
        <w:t xml:space="preserve">0 z </w:t>
      </w:r>
      <w:proofErr w:type="spellStart"/>
      <w:r w:rsidRPr="00C57AB9">
        <w:rPr>
          <w:rFonts w:ascii="Times New Roman" w:hAnsi="Times New Roman"/>
          <w:i/>
        </w:rPr>
        <w:t>późn</w:t>
      </w:r>
      <w:proofErr w:type="spellEnd"/>
      <w:r w:rsidRPr="00C57AB9">
        <w:rPr>
          <w:rFonts w:ascii="Times New Roman" w:hAnsi="Times New Roman"/>
          <w:i/>
        </w:rPr>
        <w:t xml:space="preserve">. </w:t>
      </w:r>
      <w:proofErr w:type="spellStart"/>
      <w:r w:rsidRPr="00C57AB9">
        <w:rPr>
          <w:rFonts w:ascii="Times New Roman" w:hAnsi="Times New Roman"/>
          <w:i/>
        </w:rPr>
        <w:t>zm</w:t>
      </w:r>
      <w:proofErr w:type="spellEnd"/>
      <w:r w:rsidRPr="00C57AB9">
        <w:rPr>
          <w:rFonts w:ascii="Times New Roman" w:hAnsi="Times New Roman"/>
          <w:i/>
        </w:rPr>
        <w:t>)</w:t>
      </w:r>
      <w:r w:rsidRPr="00C57AB9">
        <w:rPr>
          <w:rFonts w:ascii="Times New Roman" w:hAnsi="Times New Roman"/>
        </w:rPr>
        <w:t xml:space="preserve"> </w:t>
      </w:r>
      <w:r w:rsidRPr="00C57AB9">
        <w:rPr>
          <w:rFonts w:ascii="Times New Roman" w:hAnsi="Times New Roman"/>
          <w:i/>
          <w:iCs/>
        </w:rPr>
        <w:t xml:space="preserve">– dalej </w:t>
      </w:r>
      <w:r w:rsidR="00826017">
        <w:rPr>
          <w:rFonts w:ascii="Times New Roman" w:hAnsi="Times New Roman"/>
          <w:i/>
          <w:iCs/>
        </w:rPr>
        <w:t xml:space="preserve">ustawa </w:t>
      </w:r>
      <w:proofErr w:type="spellStart"/>
      <w:r w:rsidRPr="00C57AB9">
        <w:rPr>
          <w:rFonts w:ascii="Times New Roman" w:hAnsi="Times New Roman"/>
          <w:i/>
          <w:iCs/>
        </w:rPr>
        <w:t>Pzp</w:t>
      </w:r>
      <w:proofErr w:type="spellEnd"/>
      <w:r w:rsidRPr="00C57AB9">
        <w:rPr>
          <w:rFonts w:ascii="Times New Roman" w:hAnsi="Times New Roman"/>
          <w:i/>
          <w:iCs/>
        </w:rPr>
        <w:t>, zostaje zawarta umowa następującej treści:</w:t>
      </w:r>
    </w:p>
    <w:p w14:paraId="670ADCD3" w14:textId="77777777" w:rsidR="00897EEF" w:rsidRPr="00C57AB9" w:rsidRDefault="00897EEF" w:rsidP="00883F55">
      <w:pPr>
        <w:pStyle w:val="Standard"/>
        <w:spacing w:line="264" w:lineRule="auto"/>
        <w:jc w:val="both"/>
        <w:rPr>
          <w:rFonts w:cs="Times New Roman"/>
          <w:sz w:val="24"/>
          <w:szCs w:val="24"/>
        </w:rPr>
      </w:pPr>
    </w:p>
    <w:p w14:paraId="26C68264" w14:textId="77777777" w:rsidR="00897EEF" w:rsidRDefault="00897EEF" w:rsidP="00883F55">
      <w:pPr>
        <w:pStyle w:val="Standard"/>
        <w:spacing w:line="264" w:lineRule="auto"/>
        <w:jc w:val="center"/>
      </w:pPr>
      <w:r>
        <w:rPr>
          <w:rFonts w:cs="Times New Roman"/>
          <w:b/>
          <w:sz w:val="24"/>
          <w:szCs w:val="24"/>
        </w:rPr>
        <w:t>§ 1</w:t>
      </w:r>
    </w:p>
    <w:p w14:paraId="2884F3D9" w14:textId="7BB7B845" w:rsidR="00897EEF" w:rsidRDefault="00897EEF" w:rsidP="00883F55">
      <w:pPr>
        <w:pStyle w:val="Standard"/>
        <w:spacing w:line="264" w:lineRule="auto"/>
        <w:jc w:val="both"/>
      </w:pPr>
      <w:r>
        <w:rPr>
          <w:rFonts w:cs="Times New Roman"/>
          <w:sz w:val="24"/>
          <w:szCs w:val="24"/>
        </w:rPr>
        <w:t>Dane w niniejszej umowie są zgodne z danymi zawartymi w ofercie przetargowej Wykonawcy do przeprowadzonego postępowania nr SPZOZ/PN/0</w:t>
      </w:r>
      <w:r w:rsidR="007811C1">
        <w:rPr>
          <w:rFonts w:cs="Times New Roman"/>
          <w:sz w:val="24"/>
          <w:szCs w:val="24"/>
        </w:rPr>
        <w:t>1</w:t>
      </w:r>
      <w:r>
        <w:rPr>
          <w:rFonts w:cs="Times New Roman"/>
          <w:sz w:val="24"/>
          <w:szCs w:val="24"/>
        </w:rPr>
        <w:t>/202</w:t>
      </w:r>
      <w:r w:rsidR="007811C1">
        <w:rPr>
          <w:rFonts w:cs="Times New Roman"/>
          <w:sz w:val="24"/>
          <w:szCs w:val="24"/>
        </w:rPr>
        <w:t>6</w:t>
      </w:r>
      <w:r>
        <w:rPr>
          <w:rFonts w:cs="Times New Roman"/>
          <w:sz w:val="24"/>
          <w:szCs w:val="24"/>
        </w:rPr>
        <w:t>. Specyfikacja Warunków Zamówienia oraz Oferta przetargowa Wykonawcy (z załącznikami) stanowią integralną część umowy.</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b/>
          <w:sz w:val="24"/>
          <w:szCs w:val="24"/>
        </w:rPr>
        <w:tab/>
      </w:r>
    </w:p>
    <w:p w14:paraId="0F8B842E" w14:textId="77777777" w:rsidR="00897EEF" w:rsidRDefault="00897EEF" w:rsidP="00883F55">
      <w:pPr>
        <w:pStyle w:val="Standard"/>
        <w:spacing w:line="264" w:lineRule="auto"/>
        <w:jc w:val="center"/>
      </w:pPr>
      <w:r>
        <w:rPr>
          <w:rFonts w:cs="Times New Roman"/>
          <w:b/>
          <w:sz w:val="24"/>
          <w:szCs w:val="24"/>
        </w:rPr>
        <w:t>§ 2</w:t>
      </w:r>
    </w:p>
    <w:p w14:paraId="765AA2F6" w14:textId="77777777" w:rsidR="00897EEF" w:rsidRDefault="00897EEF">
      <w:pPr>
        <w:pStyle w:val="Standard"/>
        <w:numPr>
          <w:ilvl w:val="0"/>
          <w:numId w:val="3"/>
        </w:numPr>
        <w:spacing w:line="264" w:lineRule="auto"/>
        <w:ind w:left="426" w:hanging="426"/>
        <w:jc w:val="both"/>
        <w:textAlignment w:val="auto"/>
        <w:rPr>
          <w:rFonts w:cs="Times New Roman"/>
          <w:sz w:val="24"/>
          <w:szCs w:val="24"/>
        </w:rPr>
      </w:pPr>
      <w:r>
        <w:rPr>
          <w:rFonts w:cs="Times New Roman"/>
          <w:sz w:val="24"/>
          <w:szCs w:val="24"/>
        </w:rPr>
        <w:t>Wykonawca zobowiązuje się do zaopatrywania Zamawiającego w  .................. (pakiet Nr ......),  co jest zgodne ze złożoną przez Wykonawcę Ofertą do postępowania, o którym mowa w § 1 powyżej.</w:t>
      </w:r>
    </w:p>
    <w:p w14:paraId="0E2AB7CC" w14:textId="77777777" w:rsidR="00897EEF" w:rsidRDefault="00897EEF">
      <w:pPr>
        <w:pStyle w:val="Standard"/>
        <w:numPr>
          <w:ilvl w:val="0"/>
          <w:numId w:val="3"/>
        </w:numPr>
        <w:spacing w:line="264" w:lineRule="auto"/>
        <w:ind w:left="426" w:hanging="426"/>
        <w:jc w:val="both"/>
        <w:textAlignment w:val="auto"/>
      </w:pPr>
      <w:r>
        <w:rPr>
          <w:rFonts w:cs="Times New Roman"/>
          <w:sz w:val="24"/>
          <w:szCs w:val="24"/>
        </w:rPr>
        <w:t xml:space="preserve">Szczegółowy wykaz asortymentowy objęty umową i ceny określa </w:t>
      </w:r>
      <w:r>
        <w:rPr>
          <w:rFonts w:cs="Times New Roman"/>
          <w:i/>
          <w:sz w:val="24"/>
          <w:szCs w:val="24"/>
        </w:rPr>
        <w:t>załącznik nr 1</w:t>
      </w:r>
      <w:r>
        <w:rPr>
          <w:rFonts w:cs="Times New Roman"/>
          <w:sz w:val="24"/>
          <w:szCs w:val="24"/>
        </w:rPr>
        <w:t xml:space="preserve"> stanowiący integralną część niniejszej umowy. Ilości podawane będą Wykonawcy każdorazowo w zamówieniu przesyłanym drogą elektroniczną (email) lub faxem. Zamawiający zastrzega sobie możliwość </w:t>
      </w:r>
    </w:p>
    <w:p w14:paraId="17D9CD7A" w14:textId="77777777" w:rsidR="00897EEF" w:rsidRPr="00665524" w:rsidRDefault="00897EEF">
      <w:pPr>
        <w:pStyle w:val="Standard"/>
        <w:numPr>
          <w:ilvl w:val="0"/>
          <w:numId w:val="3"/>
        </w:numPr>
        <w:spacing w:line="264" w:lineRule="auto"/>
        <w:ind w:left="426" w:hanging="426"/>
        <w:jc w:val="both"/>
        <w:textAlignment w:val="auto"/>
      </w:pPr>
      <w:r>
        <w:rPr>
          <w:rFonts w:cs="Times New Roman"/>
          <w:sz w:val="24"/>
          <w:szCs w:val="24"/>
        </w:rPr>
        <w:t>Zamawiający zastrzega sobie realizację zamawianego asortymentu na podstawie osobno składanych zamówień, przy czym zamawiane ilości w zależności od potrzeb Zamawiającego mogą ulec:</w:t>
      </w:r>
    </w:p>
    <w:p w14:paraId="19AC75EC" w14:textId="4D06147C" w:rsidR="00897EEF" w:rsidRDefault="00897EEF">
      <w:pPr>
        <w:pStyle w:val="Standard"/>
        <w:numPr>
          <w:ilvl w:val="0"/>
          <w:numId w:val="32"/>
        </w:numPr>
        <w:spacing w:line="264" w:lineRule="auto"/>
        <w:jc w:val="both"/>
        <w:textAlignment w:val="auto"/>
      </w:pPr>
      <w:r>
        <w:rPr>
          <w:rFonts w:cs="Times New Roman"/>
          <w:sz w:val="24"/>
          <w:szCs w:val="24"/>
        </w:rPr>
        <w:t xml:space="preserve">zwiększeniu do 10% ilości dla poszczególnych pozycji asortymentowych </w:t>
      </w:r>
      <w:r w:rsidRPr="00665524">
        <w:rPr>
          <w:rFonts w:cs="Times New Roman"/>
          <w:i/>
          <w:sz w:val="24"/>
          <w:szCs w:val="24"/>
        </w:rPr>
        <w:t>załącznika nr 1</w:t>
      </w:r>
      <w:r>
        <w:rPr>
          <w:rFonts w:cs="Times New Roman"/>
          <w:sz w:val="24"/>
          <w:szCs w:val="24"/>
        </w:rPr>
        <w:t>, pod warunkiem nieprzekroczenia wartości przedmiotu umowy określonej w § 8 ust. 1</w:t>
      </w:r>
      <w:r w:rsidR="00FA467D">
        <w:rPr>
          <w:rFonts w:cs="Times New Roman"/>
          <w:sz w:val="24"/>
          <w:szCs w:val="24"/>
        </w:rPr>
        <w:t xml:space="preserve"> umowy</w:t>
      </w:r>
      <w:r>
        <w:rPr>
          <w:rFonts w:cs="Times New Roman"/>
          <w:sz w:val="24"/>
          <w:szCs w:val="24"/>
        </w:rPr>
        <w:t xml:space="preserve">,   </w:t>
      </w:r>
    </w:p>
    <w:p w14:paraId="0834A5D8" w14:textId="77777777" w:rsidR="00897EEF" w:rsidRDefault="00897EEF">
      <w:pPr>
        <w:pStyle w:val="Standard"/>
        <w:numPr>
          <w:ilvl w:val="0"/>
          <w:numId w:val="32"/>
        </w:numPr>
        <w:spacing w:line="264" w:lineRule="auto"/>
        <w:jc w:val="both"/>
        <w:textAlignment w:val="auto"/>
      </w:pPr>
      <w:r>
        <w:rPr>
          <w:rFonts w:cs="Times New Roman"/>
          <w:sz w:val="24"/>
          <w:szCs w:val="24"/>
        </w:rPr>
        <w:t>zmniejszeniu w stosunku do ilości określonych w</w:t>
      </w:r>
      <w:r>
        <w:rPr>
          <w:rFonts w:cs="Times New Roman"/>
          <w:i/>
          <w:sz w:val="24"/>
          <w:szCs w:val="24"/>
        </w:rPr>
        <w:t xml:space="preserve"> załączniku nr 1</w:t>
      </w:r>
      <w:r>
        <w:rPr>
          <w:rFonts w:cs="Times New Roman"/>
          <w:sz w:val="24"/>
          <w:szCs w:val="24"/>
        </w:rPr>
        <w:t xml:space="preserve">, w zależności od aktualnego zapotrzebowania, z zastrzeżeniem ust. 5. </w:t>
      </w:r>
    </w:p>
    <w:p w14:paraId="66CB1167" w14:textId="77777777" w:rsidR="00897EEF" w:rsidRPr="00665524" w:rsidRDefault="00897EEF">
      <w:pPr>
        <w:pStyle w:val="Standard"/>
        <w:numPr>
          <w:ilvl w:val="0"/>
          <w:numId w:val="3"/>
        </w:numPr>
        <w:spacing w:line="264" w:lineRule="auto"/>
        <w:ind w:left="426" w:hanging="426"/>
        <w:jc w:val="both"/>
        <w:textAlignment w:val="auto"/>
      </w:pPr>
      <w:r>
        <w:rPr>
          <w:rFonts w:cs="Times New Roman"/>
          <w:sz w:val="24"/>
          <w:szCs w:val="24"/>
        </w:rPr>
        <w:t>Zmiany, o których mowa w ust. 3 nie stanowią zmiany niniejszej umowy i nie wymagają zawarcia aneksu.</w:t>
      </w:r>
    </w:p>
    <w:p w14:paraId="176796A1" w14:textId="77777777" w:rsidR="00897EEF" w:rsidRPr="00665524" w:rsidRDefault="00897EEF">
      <w:pPr>
        <w:pStyle w:val="Standard"/>
        <w:numPr>
          <w:ilvl w:val="0"/>
          <w:numId w:val="3"/>
        </w:numPr>
        <w:spacing w:line="264" w:lineRule="auto"/>
        <w:ind w:left="426" w:hanging="426"/>
        <w:jc w:val="both"/>
        <w:textAlignment w:val="auto"/>
      </w:pPr>
      <w:r w:rsidRPr="00D90256">
        <w:rPr>
          <w:rFonts w:cs="Times New Roman"/>
          <w:sz w:val="24"/>
          <w:szCs w:val="24"/>
        </w:rPr>
        <w:lastRenderedPageBreak/>
        <w:t>Zamawiający deklaruje  zakup przedmiotu umowy o wartości odpowiadającej minimum 25% wartości umowy brutto. Zmniejszenie ilości zamawianego asortymentu w stosunku do ilości wskazanych w </w:t>
      </w:r>
      <w:r w:rsidRPr="00D90256">
        <w:rPr>
          <w:rFonts w:cs="Times New Roman"/>
          <w:i/>
          <w:sz w:val="24"/>
          <w:szCs w:val="24"/>
        </w:rPr>
        <w:t>załączniku nr 1,</w:t>
      </w:r>
      <w:r w:rsidRPr="00D90256">
        <w:rPr>
          <w:rFonts w:cs="Times New Roman"/>
          <w:sz w:val="24"/>
          <w:szCs w:val="24"/>
        </w:rPr>
        <w:t xml:space="preserve"> nieprzekraczające minimalnego poziomu wartości umowy określonego w zdaniu poprzedzającym, nie spowoduje dla Zamawiającego żadnych konsekwencji </w:t>
      </w:r>
      <w:r w:rsidRPr="0014561E">
        <w:rPr>
          <w:rFonts w:cs="Times New Roman"/>
          <w:sz w:val="24"/>
          <w:szCs w:val="24"/>
        </w:rPr>
        <w:t>prawno-finansowych, natomiast Wykonawca otrzyma wynagrodzenie za zrealizowaną część umowy.</w:t>
      </w:r>
      <w:r w:rsidRPr="00665524">
        <w:rPr>
          <w:rFonts w:cs="Times New Roman"/>
          <w:sz w:val="24"/>
          <w:szCs w:val="24"/>
        </w:rPr>
        <w:t xml:space="preserve"> </w:t>
      </w:r>
    </w:p>
    <w:p w14:paraId="7C0A5BC7" w14:textId="4160DA2E" w:rsidR="00897EEF" w:rsidRPr="0014561E" w:rsidRDefault="00897EEF">
      <w:pPr>
        <w:pStyle w:val="Standard"/>
        <w:numPr>
          <w:ilvl w:val="0"/>
          <w:numId w:val="3"/>
        </w:numPr>
        <w:spacing w:line="264" w:lineRule="auto"/>
        <w:ind w:left="426" w:hanging="426"/>
        <w:jc w:val="both"/>
        <w:textAlignment w:val="auto"/>
        <w:rPr>
          <w:rFonts w:cs="Times New Roman"/>
          <w:sz w:val="24"/>
          <w:szCs w:val="24"/>
        </w:rPr>
      </w:pPr>
      <w:r w:rsidRPr="0014561E">
        <w:rPr>
          <w:rFonts w:cs="Times New Roman"/>
          <w:sz w:val="24"/>
          <w:szCs w:val="24"/>
        </w:rPr>
        <w:t xml:space="preserve">Dostawa asortymentu odbywać się będzie na podstawie zamówień składanych przez </w:t>
      </w:r>
      <w:r>
        <w:rPr>
          <w:rFonts w:cs="Times New Roman"/>
          <w:sz w:val="24"/>
          <w:szCs w:val="24"/>
          <w:shd w:val="clear" w:color="auto" w:fill="FFFFFF"/>
        </w:rPr>
        <w:t>Dział Zaopatrzenia</w:t>
      </w:r>
      <w:r w:rsidRPr="0014561E">
        <w:rPr>
          <w:rFonts w:cs="Times New Roman"/>
          <w:sz w:val="24"/>
          <w:szCs w:val="24"/>
          <w:shd w:val="clear" w:color="auto" w:fill="FFFFFF"/>
        </w:rPr>
        <w:t xml:space="preserve"> SPZOZ w Sanoku</w:t>
      </w:r>
      <w:r w:rsidRPr="0014561E">
        <w:rPr>
          <w:rFonts w:cs="Times New Roman"/>
          <w:sz w:val="24"/>
          <w:szCs w:val="24"/>
        </w:rPr>
        <w:t xml:space="preserve"> w terminie nie dłuższym niż ........ dni (max </w:t>
      </w:r>
      <w:r>
        <w:rPr>
          <w:rFonts w:cs="Times New Roman"/>
          <w:sz w:val="24"/>
          <w:szCs w:val="24"/>
        </w:rPr>
        <w:t>4 </w:t>
      </w:r>
      <w:r w:rsidRPr="0014561E">
        <w:rPr>
          <w:rFonts w:cs="Times New Roman"/>
          <w:sz w:val="24"/>
          <w:szCs w:val="24"/>
        </w:rPr>
        <w:t>dni) od daty złożenia zamówienia. W</w:t>
      </w:r>
      <w:r w:rsidR="00811680">
        <w:rPr>
          <w:rFonts w:cs="Times New Roman"/>
          <w:sz w:val="24"/>
          <w:szCs w:val="24"/>
        </w:rPr>
        <w:t> </w:t>
      </w:r>
      <w:r w:rsidRPr="0014561E">
        <w:rPr>
          <w:rFonts w:cs="Times New Roman"/>
          <w:sz w:val="24"/>
          <w:szCs w:val="24"/>
          <w:shd w:val="clear" w:color="auto" w:fill="FFFFFF"/>
        </w:rPr>
        <w:t xml:space="preserve">przypadku gdy dostawa wypada w dniu wolnym od pracy lub poza godzinami pracy </w:t>
      </w:r>
      <w:r>
        <w:rPr>
          <w:rFonts w:cs="Times New Roman"/>
          <w:sz w:val="24"/>
          <w:szCs w:val="24"/>
          <w:shd w:val="clear" w:color="auto" w:fill="FFFFFF"/>
        </w:rPr>
        <w:t>magazynu SPZOZ w Sanoku</w:t>
      </w:r>
      <w:r w:rsidRPr="0014561E">
        <w:rPr>
          <w:rFonts w:cs="Times New Roman"/>
          <w:sz w:val="24"/>
          <w:szCs w:val="24"/>
          <w:shd w:val="clear" w:color="auto" w:fill="FFFFFF"/>
        </w:rPr>
        <w:t>, dostawa nastąpi w</w:t>
      </w:r>
      <w:r>
        <w:rPr>
          <w:rFonts w:cs="Times New Roman"/>
          <w:sz w:val="24"/>
          <w:szCs w:val="24"/>
          <w:shd w:val="clear" w:color="auto" w:fill="FFFFFF"/>
        </w:rPr>
        <w:t> </w:t>
      </w:r>
      <w:r w:rsidRPr="0014561E">
        <w:rPr>
          <w:rFonts w:cs="Times New Roman"/>
          <w:sz w:val="24"/>
          <w:szCs w:val="24"/>
          <w:shd w:val="clear" w:color="auto" w:fill="FFFFFF"/>
        </w:rPr>
        <w:t>pierwszym dniu roboczym po wyznaczonym terminie</w:t>
      </w:r>
    </w:p>
    <w:p w14:paraId="346FD176" w14:textId="77777777" w:rsidR="00897EEF" w:rsidRPr="0014561E" w:rsidRDefault="00897EEF">
      <w:pPr>
        <w:pStyle w:val="Standard"/>
        <w:numPr>
          <w:ilvl w:val="0"/>
          <w:numId w:val="3"/>
        </w:numPr>
        <w:spacing w:line="264" w:lineRule="auto"/>
        <w:ind w:left="426" w:hanging="426"/>
        <w:jc w:val="both"/>
        <w:textAlignment w:val="auto"/>
      </w:pPr>
      <w:r w:rsidRPr="0014561E">
        <w:rPr>
          <w:rFonts w:cs="Times New Roman"/>
          <w:sz w:val="24"/>
          <w:szCs w:val="24"/>
          <w:shd w:val="clear" w:color="auto" w:fill="FFFFFF"/>
        </w:rPr>
        <w:t>Wykonawca zobowiązuje się na bieżąco pisemnie informować Zamawiającego o niedostępności towaru (produktu) na rynku, ewentualnie o przewidywanej niedostępności towaru na rynku.</w:t>
      </w:r>
    </w:p>
    <w:p w14:paraId="40C3728F" w14:textId="77777777" w:rsidR="00897EEF" w:rsidRDefault="00897EEF">
      <w:pPr>
        <w:pStyle w:val="Standard"/>
        <w:numPr>
          <w:ilvl w:val="0"/>
          <w:numId w:val="3"/>
        </w:numPr>
        <w:spacing w:line="264" w:lineRule="auto"/>
        <w:ind w:left="426" w:hanging="426"/>
        <w:jc w:val="both"/>
        <w:textAlignment w:val="auto"/>
      </w:pPr>
      <w:r w:rsidRPr="0014561E">
        <w:rPr>
          <w:rFonts w:cs="Times New Roman"/>
          <w:sz w:val="24"/>
          <w:szCs w:val="24"/>
          <w:shd w:val="clear" w:color="auto" w:fill="FFFFFF"/>
        </w:rPr>
        <w:t xml:space="preserve">Zakładając, że w wyjątkowych sytuacjach, gdy z przyczyn </w:t>
      </w:r>
      <w:r>
        <w:rPr>
          <w:rFonts w:cs="Times New Roman"/>
          <w:sz w:val="24"/>
          <w:szCs w:val="24"/>
          <w:shd w:val="clear" w:color="auto" w:fill="FFFFFF"/>
        </w:rPr>
        <w:t>niezależnych od Stron, dany produkt jest niedostępny na rynku, Zamawiający dopuszcza możliwość dostarczenia równoważnego produktu (tzw. zamiennika) bądź innego o zbliżonym działaniu. Warunkiem takiej zmiany umowy jest aby:</w:t>
      </w:r>
    </w:p>
    <w:p w14:paraId="250EB7DC" w14:textId="5A291248" w:rsidR="00897EEF" w:rsidRDefault="00897EEF" w:rsidP="00883F55">
      <w:pPr>
        <w:pStyle w:val="Standard"/>
        <w:tabs>
          <w:tab w:val="left" w:pos="360"/>
        </w:tabs>
        <w:spacing w:line="264" w:lineRule="auto"/>
        <w:ind w:left="851" w:hanging="425"/>
        <w:jc w:val="both"/>
      </w:pPr>
      <w:r>
        <w:rPr>
          <w:rFonts w:cs="Times New Roman"/>
          <w:sz w:val="24"/>
          <w:szCs w:val="24"/>
          <w:shd w:val="clear" w:color="auto" w:fill="FFFFFF"/>
        </w:rPr>
        <w:t xml:space="preserve">1) </w:t>
      </w:r>
      <w:r>
        <w:rPr>
          <w:rFonts w:cs="Times New Roman"/>
          <w:sz w:val="24"/>
          <w:szCs w:val="24"/>
          <w:shd w:val="clear" w:color="auto" w:fill="FFFFFF"/>
        </w:rPr>
        <w:tab/>
        <w:t>po złożeniu zamówienia przez Zamawiającego, Wykonawca niezwłocznie poinformował Zamawiającego za pośrednictwem wiadomości email o niedostępności produktu na rynku wraz z</w:t>
      </w:r>
      <w:r w:rsidR="00811680">
        <w:rPr>
          <w:rFonts w:cs="Times New Roman"/>
          <w:sz w:val="24"/>
          <w:szCs w:val="24"/>
          <w:shd w:val="clear" w:color="auto" w:fill="FFFFFF"/>
        </w:rPr>
        <w:t> </w:t>
      </w:r>
      <w:r>
        <w:rPr>
          <w:rFonts w:cs="Times New Roman"/>
          <w:sz w:val="24"/>
          <w:szCs w:val="24"/>
          <w:shd w:val="clear" w:color="auto" w:fill="FFFFFF"/>
        </w:rPr>
        <w:t>dowodem świadczącym o niedostępności produktu na rynku z przyczyn niezależnych od Stron (np. pismem od producenta produktu) oraz propozycją zamiennika, oraz</w:t>
      </w:r>
    </w:p>
    <w:p w14:paraId="40B03994" w14:textId="77777777" w:rsidR="00897EEF" w:rsidRDefault="00897EEF" w:rsidP="00883F55">
      <w:pPr>
        <w:pStyle w:val="Standard"/>
        <w:tabs>
          <w:tab w:val="left" w:pos="360"/>
        </w:tabs>
        <w:spacing w:line="264" w:lineRule="auto"/>
        <w:ind w:left="851" w:hanging="425"/>
        <w:jc w:val="both"/>
      </w:pPr>
      <w:r>
        <w:rPr>
          <w:rFonts w:cs="Times New Roman"/>
          <w:sz w:val="24"/>
          <w:szCs w:val="24"/>
          <w:shd w:val="clear" w:color="auto" w:fill="FFFFFF"/>
        </w:rPr>
        <w:t xml:space="preserve">2) </w:t>
      </w:r>
      <w:r>
        <w:rPr>
          <w:rFonts w:cs="Times New Roman"/>
          <w:sz w:val="24"/>
          <w:szCs w:val="24"/>
          <w:shd w:val="clear" w:color="auto" w:fill="FFFFFF"/>
        </w:rPr>
        <w:tab/>
        <w:t>cena zamiennika była równa bądź niższa od ceny produktu, który jest niedostępny na rynku (dotyczy także zamiennika sprowadzonego w drodze importu), oraz</w:t>
      </w:r>
    </w:p>
    <w:p w14:paraId="439DC79F" w14:textId="77777777" w:rsidR="00897EEF" w:rsidRDefault="00897EEF" w:rsidP="00883F55">
      <w:pPr>
        <w:pStyle w:val="Nagwek3"/>
        <w:tabs>
          <w:tab w:val="left" w:pos="0"/>
        </w:tabs>
        <w:spacing w:line="264" w:lineRule="auto"/>
        <w:ind w:left="851" w:hanging="425"/>
        <w:jc w:val="both"/>
        <w:rPr>
          <w:rFonts w:cs="Times New Roman"/>
          <w:sz w:val="24"/>
          <w:szCs w:val="24"/>
        </w:rPr>
      </w:pPr>
      <w:r>
        <w:rPr>
          <w:rFonts w:cs="Times New Roman"/>
          <w:sz w:val="24"/>
          <w:szCs w:val="24"/>
        </w:rPr>
        <w:t xml:space="preserve">3) </w:t>
      </w:r>
      <w:r>
        <w:rPr>
          <w:rFonts w:cs="Times New Roman"/>
          <w:sz w:val="24"/>
          <w:szCs w:val="24"/>
        </w:rPr>
        <w:tab/>
        <w:t>Zamawiający zaakceptował zamiennik.</w:t>
      </w:r>
    </w:p>
    <w:p w14:paraId="16FFE4F9" w14:textId="77777777" w:rsidR="00897EEF" w:rsidRDefault="00897EEF">
      <w:pPr>
        <w:pStyle w:val="Standard"/>
        <w:numPr>
          <w:ilvl w:val="0"/>
          <w:numId w:val="3"/>
        </w:numPr>
        <w:spacing w:line="264" w:lineRule="auto"/>
        <w:ind w:left="426" w:hanging="426"/>
        <w:jc w:val="both"/>
        <w:rPr>
          <w:rFonts w:cs="Times New Roman"/>
          <w:sz w:val="24"/>
          <w:szCs w:val="24"/>
        </w:rPr>
      </w:pPr>
      <w:r w:rsidRPr="001E73B0">
        <w:rPr>
          <w:rFonts w:cs="Times New Roman"/>
          <w:sz w:val="24"/>
          <w:szCs w:val="24"/>
        </w:rPr>
        <w:t xml:space="preserve">W razie nie posiadania przez Wykonawcę zamówionych produktów i braku akceptacji Zamawiającego na zamiennik albo braku zamiennika u Wykonawcy, Zamawiający zastrzega sobie prawo zakupu tych produktów u podmiotu trzeciego, a ewentualną różnicę cenową na niekorzyść Zamawiającego pokryje </w:t>
      </w:r>
      <w:r>
        <w:rPr>
          <w:rFonts w:cs="Times New Roman"/>
          <w:sz w:val="24"/>
          <w:szCs w:val="24"/>
        </w:rPr>
        <w:t>Wykonawca.</w:t>
      </w:r>
    </w:p>
    <w:p w14:paraId="71FFDF7F" w14:textId="77777777" w:rsidR="00897EEF" w:rsidRPr="001E73B0" w:rsidRDefault="00897EEF">
      <w:pPr>
        <w:pStyle w:val="Standard"/>
        <w:numPr>
          <w:ilvl w:val="0"/>
          <w:numId w:val="3"/>
        </w:numPr>
        <w:spacing w:line="264" w:lineRule="auto"/>
        <w:ind w:left="426" w:hanging="426"/>
        <w:jc w:val="both"/>
        <w:rPr>
          <w:rFonts w:cs="Times New Roman"/>
          <w:sz w:val="24"/>
          <w:szCs w:val="24"/>
        </w:rPr>
      </w:pPr>
      <w:r w:rsidRPr="001E73B0">
        <w:rPr>
          <w:rFonts w:cs="Times New Roman"/>
          <w:sz w:val="24"/>
          <w:szCs w:val="24"/>
          <w:shd w:val="clear" w:color="auto" w:fill="FFFFFF"/>
        </w:rPr>
        <w:t>Wykonawca zapewnia minimum 6</w:t>
      </w:r>
      <w:r>
        <w:rPr>
          <w:rFonts w:cs="Times New Roman"/>
          <w:sz w:val="24"/>
          <w:szCs w:val="24"/>
          <w:shd w:val="clear" w:color="auto" w:fill="FFFFFF"/>
        </w:rPr>
        <w:t>-</w:t>
      </w:r>
      <w:r w:rsidRPr="001E73B0">
        <w:rPr>
          <w:rFonts w:cs="Times New Roman"/>
          <w:sz w:val="24"/>
          <w:szCs w:val="24"/>
          <w:shd w:val="clear" w:color="auto" w:fill="FFFFFF"/>
        </w:rPr>
        <w:t xml:space="preserve">miesięczny termin ważności dostarczonych  </w:t>
      </w:r>
      <w:r>
        <w:rPr>
          <w:rFonts w:cs="Times New Roman"/>
          <w:sz w:val="24"/>
          <w:szCs w:val="24"/>
          <w:shd w:val="clear" w:color="auto" w:fill="FFFFFF"/>
        </w:rPr>
        <w:t>produktów</w:t>
      </w:r>
      <w:r w:rsidRPr="001E73B0">
        <w:rPr>
          <w:rFonts w:cs="Times New Roman"/>
          <w:sz w:val="24"/>
          <w:szCs w:val="24"/>
          <w:shd w:val="clear" w:color="auto" w:fill="FFFFFF"/>
        </w:rPr>
        <w:t xml:space="preserve"> do użytku licząc od daty faktycznej dostawy tychże </w:t>
      </w:r>
      <w:r>
        <w:rPr>
          <w:rFonts w:cs="Times New Roman"/>
          <w:sz w:val="24"/>
          <w:szCs w:val="24"/>
          <w:shd w:val="clear" w:color="auto" w:fill="FFFFFF"/>
        </w:rPr>
        <w:t>produktów.</w:t>
      </w:r>
      <w:r w:rsidRPr="001E73B0">
        <w:rPr>
          <w:rFonts w:cs="Times New Roman"/>
          <w:sz w:val="24"/>
          <w:szCs w:val="24"/>
          <w:shd w:val="clear" w:color="auto" w:fill="FFFFFF"/>
        </w:rPr>
        <w:t xml:space="preserve"> </w:t>
      </w:r>
    </w:p>
    <w:p w14:paraId="002E1070" w14:textId="04C3E3E8" w:rsidR="00897EEF" w:rsidRDefault="00897EEF">
      <w:pPr>
        <w:pStyle w:val="Standard"/>
        <w:numPr>
          <w:ilvl w:val="0"/>
          <w:numId w:val="3"/>
        </w:numPr>
        <w:spacing w:line="264" w:lineRule="auto"/>
        <w:ind w:left="426" w:hanging="426"/>
        <w:jc w:val="both"/>
      </w:pPr>
      <w:r w:rsidRPr="001E73B0">
        <w:rPr>
          <w:rFonts w:cs="Times New Roman"/>
          <w:color w:val="000000"/>
          <w:sz w:val="24"/>
          <w:szCs w:val="24"/>
        </w:rPr>
        <w:t>Dostawy produktów z krótszym terminem ważności mogą być dopuszczone w</w:t>
      </w:r>
      <w:r>
        <w:rPr>
          <w:rFonts w:cs="Times New Roman"/>
          <w:color w:val="000000"/>
          <w:sz w:val="24"/>
          <w:szCs w:val="24"/>
        </w:rPr>
        <w:t> </w:t>
      </w:r>
      <w:r w:rsidRPr="001E73B0">
        <w:rPr>
          <w:rFonts w:cs="Times New Roman"/>
          <w:color w:val="000000"/>
          <w:sz w:val="24"/>
          <w:szCs w:val="24"/>
        </w:rPr>
        <w:t>wyjątkowych sytuacjach i</w:t>
      </w:r>
      <w:r w:rsidR="00317963">
        <w:rPr>
          <w:rFonts w:cs="Times New Roman"/>
          <w:color w:val="000000"/>
          <w:sz w:val="24"/>
          <w:szCs w:val="24"/>
        </w:rPr>
        <w:t> </w:t>
      </w:r>
      <w:r w:rsidRPr="001E73B0">
        <w:rPr>
          <w:rFonts w:cs="Times New Roman"/>
          <w:color w:val="000000"/>
          <w:sz w:val="24"/>
          <w:szCs w:val="24"/>
        </w:rPr>
        <w:t>każdorazowo zgodę na nie musi wyrazić upoważniony przedstawiciel Zamawiającego.</w:t>
      </w:r>
    </w:p>
    <w:p w14:paraId="02395190" w14:textId="77777777" w:rsidR="00897EEF" w:rsidRDefault="00897EEF" w:rsidP="00883F55">
      <w:pPr>
        <w:pStyle w:val="Standard"/>
        <w:spacing w:line="264" w:lineRule="auto"/>
        <w:ind w:left="4956"/>
        <w:jc w:val="both"/>
        <w:rPr>
          <w:rFonts w:cs="Times New Roman"/>
          <w:b/>
          <w:sz w:val="24"/>
          <w:szCs w:val="24"/>
        </w:rPr>
      </w:pPr>
    </w:p>
    <w:p w14:paraId="6BFAAF9E" w14:textId="77777777" w:rsidR="00897EEF" w:rsidRDefault="00897EEF" w:rsidP="00883F55">
      <w:pPr>
        <w:pStyle w:val="Standard"/>
        <w:spacing w:line="264" w:lineRule="auto"/>
        <w:jc w:val="center"/>
        <w:rPr>
          <w:rFonts w:cs="Times New Roman"/>
          <w:b/>
          <w:sz w:val="24"/>
          <w:szCs w:val="24"/>
        </w:rPr>
      </w:pPr>
      <w:r>
        <w:rPr>
          <w:rFonts w:cs="Times New Roman"/>
          <w:b/>
          <w:sz w:val="24"/>
          <w:szCs w:val="24"/>
        </w:rPr>
        <w:t>§ 3</w:t>
      </w:r>
    </w:p>
    <w:p w14:paraId="0B30325B" w14:textId="092145A0" w:rsidR="00897EEF" w:rsidRPr="002B7E83" w:rsidRDefault="00897EEF">
      <w:pPr>
        <w:numPr>
          <w:ilvl w:val="0"/>
          <w:numId w:val="29"/>
        </w:numPr>
        <w:tabs>
          <w:tab w:val="left" w:pos="360"/>
          <w:tab w:val="left" w:pos="426"/>
          <w:tab w:val="left" w:pos="796"/>
        </w:tabs>
        <w:autoSpaceDE w:val="0"/>
        <w:spacing w:line="264" w:lineRule="auto"/>
        <w:ind w:left="357" w:hanging="357"/>
        <w:jc w:val="both"/>
        <w:textAlignment w:val="auto"/>
        <w:rPr>
          <w:rFonts w:ascii="Times New Roman" w:hAnsi="Times New Roman" w:cs="Times New Roman"/>
        </w:rPr>
      </w:pPr>
      <w:r w:rsidRPr="002B7E83">
        <w:rPr>
          <w:rFonts w:ascii="Times New Roman" w:hAnsi="Times New Roman" w:cs="Times New Roman"/>
        </w:rPr>
        <w:t>Wykonawca jest odpowiedzialny za dostarczanie produktów dobrej jakości, wolnych od wad fizycznych i</w:t>
      </w:r>
      <w:r w:rsidR="00517407">
        <w:rPr>
          <w:rFonts w:ascii="Times New Roman" w:hAnsi="Times New Roman" w:cs="Times New Roman"/>
        </w:rPr>
        <w:t> </w:t>
      </w:r>
      <w:r w:rsidRPr="002B7E83">
        <w:rPr>
          <w:rFonts w:ascii="Times New Roman" w:hAnsi="Times New Roman" w:cs="Times New Roman"/>
        </w:rPr>
        <w:t xml:space="preserve">prawnych, posiadających odpowiednie certyfikaty lub atesty dopuszczające do użytkowania w służbie zdrowia, spełniających wymogi określone w aktualnie obowiązujących przepisach prawa. </w:t>
      </w:r>
    </w:p>
    <w:p w14:paraId="53088B53" w14:textId="77777777" w:rsidR="00897EEF" w:rsidRPr="002B7E83" w:rsidRDefault="00897EEF">
      <w:pPr>
        <w:numPr>
          <w:ilvl w:val="0"/>
          <w:numId w:val="29"/>
        </w:numPr>
        <w:tabs>
          <w:tab w:val="left" w:pos="360"/>
          <w:tab w:val="left" w:pos="426"/>
          <w:tab w:val="left" w:pos="796"/>
        </w:tabs>
        <w:autoSpaceDE w:val="0"/>
        <w:spacing w:line="264" w:lineRule="auto"/>
        <w:ind w:left="357" w:hanging="357"/>
        <w:jc w:val="both"/>
        <w:textAlignment w:val="auto"/>
      </w:pPr>
      <w:r w:rsidRPr="002B7E83">
        <w:rPr>
          <w:rFonts w:ascii="Times New Roman" w:hAnsi="Times New Roman" w:cs="Times New Roman"/>
          <w:color w:val="000000"/>
        </w:rPr>
        <w:t>Za szkody wyrządzone dostarczeniem produktów niewłaściwej jakości, w tym niespełniających odpowiednich norm lub wymogów określonych w przepisach prawa, odpowiada Wykonawca.</w:t>
      </w:r>
    </w:p>
    <w:p w14:paraId="09D5C6D2" w14:textId="77777777" w:rsidR="00897EEF" w:rsidRPr="002B7E83" w:rsidRDefault="00897EEF">
      <w:pPr>
        <w:numPr>
          <w:ilvl w:val="0"/>
          <w:numId w:val="29"/>
        </w:numPr>
        <w:tabs>
          <w:tab w:val="left" w:pos="360"/>
          <w:tab w:val="left" w:pos="426"/>
          <w:tab w:val="left" w:pos="796"/>
        </w:tabs>
        <w:autoSpaceDE w:val="0"/>
        <w:spacing w:line="264" w:lineRule="auto"/>
        <w:ind w:left="357" w:hanging="357"/>
        <w:jc w:val="both"/>
        <w:textAlignment w:val="auto"/>
      </w:pPr>
      <w:r w:rsidRPr="002B7E83">
        <w:rPr>
          <w:rFonts w:ascii="Times New Roman" w:hAnsi="Times New Roman" w:cs="Times New Roman"/>
        </w:rPr>
        <w:t xml:space="preserve">Zamawiający wymaga od Wykonawcy aby oznaczał dostarczany towar na jego opakowaniach poprzez wskazanie co najmniej: nazwy produktu, ilości, daty ważności  oraz dostarczenia kart charakterystyki towaru i świadectwa dopuszczenia, atesty i certyfikaty lub równoważne dokumenty wymagane prawem według obowiązujących przepisów w tym zakresie. </w:t>
      </w:r>
      <w:r w:rsidRPr="002B7E83">
        <w:rPr>
          <w:rFonts w:ascii="Times New Roman" w:eastAsia="Calibri" w:hAnsi="Times New Roman" w:cs="Times New Roman"/>
        </w:rPr>
        <w:t xml:space="preserve">Wykonawca zobowiązany jest dostarczyć w/w dokumenty zaoferowanych towarów najpóźniej w dniu pierwszej dostawy. </w:t>
      </w:r>
    </w:p>
    <w:p w14:paraId="69392DB2" w14:textId="1D0A2494" w:rsidR="00897EEF" w:rsidRPr="002B7E83" w:rsidRDefault="00897EEF">
      <w:pPr>
        <w:numPr>
          <w:ilvl w:val="0"/>
          <w:numId w:val="29"/>
        </w:numPr>
        <w:tabs>
          <w:tab w:val="left" w:pos="360"/>
          <w:tab w:val="left" w:pos="426"/>
          <w:tab w:val="left" w:pos="796"/>
        </w:tabs>
        <w:autoSpaceDE w:val="0"/>
        <w:spacing w:line="264" w:lineRule="auto"/>
        <w:ind w:left="357" w:hanging="357"/>
        <w:jc w:val="both"/>
        <w:textAlignment w:val="auto"/>
        <w:rPr>
          <w:rFonts w:ascii="Times New Roman" w:hAnsi="Times New Roman" w:cs="Times New Roman"/>
        </w:rPr>
      </w:pPr>
      <w:r w:rsidRPr="002B7E83">
        <w:rPr>
          <w:rFonts w:ascii="Times New Roman" w:hAnsi="Times New Roman" w:cs="Times New Roman"/>
        </w:rPr>
        <w:t>W przypadku, gdyby dostarczony przez Wykonawcę przedmiot umowy nie posiadał dok</w:t>
      </w:r>
      <w:r w:rsidR="00517407">
        <w:rPr>
          <w:rFonts w:ascii="Times New Roman" w:hAnsi="Times New Roman" w:cs="Times New Roman"/>
        </w:rPr>
        <w:t>umentów, o których mowa w ust. 3</w:t>
      </w:r>
      <w:r w:rsidRPr="002B7E83">
        <w:rPr>
          <w:rFonts w:ascii="Times New Roman" w:hAnsi="Times New Roman" w:cs="Times New Roman"/>
        </w:rPr>
        <w:t>, a Wykonawca by ich nie przedłożył na żądanie Zamawiającego, Zamawiający ma prawo wstrzymać płatność do czasu ich przedstawienia lub ma prawo rozwiązać umowę ze skutkiem natychmiastowym. Wykonawca odpowiada w takim przypadku za powstałą z tego tytułu szkodę.</w:t>
      </w:r>
    </w:p>
    <w:p w14:paraId="519AE379" w14:textId="77777777" w:rsidR="00897EEF" w:rsidRDefault="00897EEF" w:rsidP="00883F55">
      <w:pPr>
        <w:pStyle w:val="Standard"/>
        <w:spacing w:line="264" w:lineRule="auto"/>
        <w:jc w:val="center"/>
        <w:rPr>
          <w:rFonts w:cs="Times New Roman"/>
          <w:b/>
          <w:sz w:val="24"/>
          <w:szCs w:val="24"/>
        </w:rPr>
      </w:pPr>
    </w:p>
    <w:p w14:paraId="7F6CDB6E" w14:textId="77777777" w:rsidR="00883F55" w:rsidRDefault="00883F55" w:rsidP="00883F55">
      <w:pPr>
        <w:pStyle w:val="Standard"/>
        <w:spacing w:line="264" w:lineRule="auto"/>
        <w:jc w:val="center"/>
        <w:rPr>
          <w:rFonts w:cs="Times New Roman"/>
          <w:b/>
          <w:sz w:val="24"/>
          <w:szCs w:val="24"/>
        </w:rPr>
      </w:pPr>
    </w:p>
    <w:p w14:paraId="0E2B083F" w14:textId="77777777" w:rsidR="00883F55" w:rsidRDefault="00883F55" w:rsidP="00883F55">
      <w:pPr>
        <w:pStyle w:val="Standard"/>
        <w:spacing w:line="264" w:lineRule="auto"/>
        <w:jc w:val="center"/>
        <w:rPr>
          <w:rFonts w:cs="Times New Roman"/>
          <w:b/>
          <w:sz w:val="24"/>
          <w:szCs w:val="24"/>
        </w:rPr>
      </w:pPr>
    </w:p>
    <w:p w14:paraId="3E1582AE" w14:textId="77777777" w:rsidR="00897EEF" w:rsidRDefault="00897EEF" w:rsidP="00883F55">
      <w:pPr>
        <w:pStyle w:val="Standard"/>
        <w:spacing w:line="264" w:lineRule="auto"/>
        <w:jc w:val="center"/>
      </w:pPr>
      <w:r>
        <w:rPr>
          <w:rFonts w:cs="Times New Roman"/>
          <w:b/>
          <w:sz w:val="24"/>
          <w:szCs w:val="24"/>
        </w:rPr>
        <w:t>§ 4</w:t>
      </w:r>
    </w:p>
    <w:p w14:paraId="5A43325D" w14:textId="77777777" w:rsidR="00897EEF" w:rsidRDefault="00897EEF">
      <w:pPr>
        <w:pStyle w:val="Textbody"/>
        <w:numPr>
          <w:ilvl w:val="0"/>
          <w:numId w:val="4"/>
        </w:numPr>
        <w:spacing w:line="264" w:lineRule="auto"/>
        <w:ind w:left="426" w:hanging="426"/>
        <w:jc w:val="both"/>
        <w:textAlignment w:val="auto"/>
        <w:rPr>
          <w:rFonts w:cs="Times New Roman"/>
          <w:sz w:val="24"/>
          <w:szCs w:val="24"/>
        </w:rPr>
      </w:pPr>
      <w:r>
        <w:rPr>
          <w:rFonts w:cs="Times New Roman"/>
          <w:sz w:val="24"/>
          <w:szCs w:val="24"/>
        </w:rPr>
        <w:t>Strony ustanawiają odpowiedzialność za niewykonanie lub nienależyte wykonanie zobowiązań umownych w formie kar umownych w następujących przypadkach i wysokościach:</w:t>
      </w:r>
    </w:p>
    <w:p w14:paraId="5EEFFBDD" w14:textId="77777777" w:rsidR="00897EEF" w:rsidRDefault="00897EEF">
      <w:pPr>
        <w:pStyle w:val="Standard"/>
        <w:numPr>
          <w:ilvl w:val="0"/>
          <w:numId w:val="5"/>
        </w:numPr>
        <w:tabs>
          <w:tab w:val="left" w:pos="360"/>
        </w:tabs>
        <w:spacing w:line="264" w:lineRule="auto"/>
        <w:ind w:left="851"/>
        <w:jc w:val="both"/>
        <w:textAlignment w:val="auto"/>
        <w:rPr>
          <w:rFonts w:cs="Times New Roman"/>
          <w:sz w:val="24"/>
          <w:szCs w:val="24"/>
        </w:rPr>
      </w:pPr>
      <w:r>
        <w:rPr>
          <w:rFonts w:cs="Times New Roman"/>
          <w:sz w:val="24"/>
          <w:szCs w:val="24"/>
        </w:rPr>
        <w:t>Wykonawca w razie odstąpienia od umowy z przyczyn leżących po jego stronie zapłaci Zamawiającemu karę umowną w wysokości 5% wartości niezrealizowanej części umowy,</w:t>
      </w:r>
    </w:p>
    <w:p w14:paraId="379E4492" w14:textId="77777777" w:rsidR="00897EEF" w:rsidRDefault="00897EEF">
      <w:pPr>
        <w:pStyle w:val="Standard"/>
        <w:numPr>
          <w:ilvl w:val="0"/>
          <w:numId w:val="5"/>
        </w:numPr>
        <w:tabs>
          <w:tab w:val="left" w:pos="360"/>
        </w:tabs>
        <w:spacing w:line="264" w:lineRule="auto"/>
        <w:ind w:left="851"/>
        <w:jc w:val="both"/>
        <w:textAlignment w:val="auto"/>
        <w:rPr>
          <w:rFonts w:cs="Times New Roman"/>
          <w:sz w:val="24"/>
          <w:szCs w:val="24"/>
        </w:rPr>
      </w:pPr>
      <w:r>
        <w:rPr>
          <w:rFonts w:cs="Times New Roman"/>
          <w:sz w:val="24"/>
          <w:szCs w:val="24"/>
        </w:rPr>
        <w:t xml:space="preserve">w przypadku nie dostarczenia towaru w określonym umową terminie Zamawiający naliczy karę umowną w wysokości 1% wartości towaru niedostarczonego zgodnie z zamówieniem Zamawiającego, za każdy dzień zwłoki w dostawie, </w:t>
      </w:r>
    </w:p>
    <w:p w14:paraId="4DB97579" w14:textId="77777777" w:rsidR="00897EEF" w:rsidRDefault="00897EEF">
      <w:pPr>
        <w:pStyle w:val="Standard"/>
        <w:numPr>
          <w:ilvl w:val="0"/>
          <w:numId w:val="5"/>
        </w:numPr>
        <w:tabs>
          <w:tab w:val="left" w:pos="360"/>
        </w:tabs>
        <w:spacing w:line="264" w:lineRule="auto"/>
        <w:ind w:left="851"/>
        <w:jc w:val="both"/>
        <w:textAlignment w:val="auto"/>
        <w:rPr>
          <w:rFonts w:cs="Times New Roman"/>
          <w:sz w:val="24"/>
          <w:szCs w:val="24"/>
        </w:rPr>
      </w:pPr>
      <w:r>
        <w:rPr>
          <w:rFonts w:cs="Times New Roman"/>
          <w:sz w:val="24"/>
          <w:szCs w:val="24"/>
        </w:rPr>
        <w:t>w przypadku odmowy dostawy towaru Zamawiający naliczy karę umowną w wysokości 5% wartości towaru, którego dostawy Wykonawca odmówił,</w:t>
      </w:r>
    </w:p>
    <w:p w14:paraId="5EDC7407" w14:textId="77777777" w:rsidR="00897EEF" w:rsidRDefault="00897EEF">
      <w:pPr>
        <w:pStyle w:val="Standard"/>
        <w:numPr>
          <w:ilvl w:val="0"/>
          <w:numId w:val="5"/>
        </w:numPr>
        <w:tabs>
          <w:tab w:val="left" w:pos="360"/>
        </w:tabs>
        <w:spacing w:line="264" w:lineRule="auto"/>
        <w:ind w:left="851"/>
        <w:jc w:val="both"/>
        <w:textAlignment w:val="auto"/>
        <w:rPr>
          <w:rFonts w:cs="Times New Roman"/>
          <w:sz w:val="24"/>
          <w:szCs w:val="24"/>
        </w:rPr>
      </w:pPr>
      <w:r>
        <w:rPr>
          <w:rFonts w:cs="Times New Roman"/>
          <w:sz w:val="24"/>
          <w:szCs w:val="24"/>
        </w:rPr>
        <w:t>w przypadku rozwiązania umowy w trybie określonym w ust. 7, Wykonawca zobowiązany jest do zapłaty kary umownej w wysokości 10% wartości niezrealizowanej części umowy.</w:t>
      </w:r>
    </w:p>
    <w:p w14:paraId="4A5C1EE9" w14:textId="0E34AD6F" w:rsidR="00897EEF" w:rsidRDefault="00897EEF">
      <w:pPr>
        <w:pStyle w:val="Akapitzlist1"/>
        <w:numPr>
          <w:ilvl w:val="0"/>
          <w:numId w:val="4"/>
        </w:numPr>
        <w:spacing w:line="264" w:lineRule="auto"/>
        <w:ind w:left="426" w:hanging="426"/>
        <w:jc w:val="both"/>
      </w:pPr>
      <w:r>
        <w:t xml:space="preserve">Łączna maksymalna wysokość kar umownych przewidzianych w niniejszej umowie nie może przekroczyć </w:t>
      </w:r>
      <w:r w:rsidR="0016066C">
        <w:t>30</w:t>
      </w:r>
      <w:r>
        <w:t xml:space="preserve">% wartości umowy </w:t>
      </w:r>
      <w:r w:rsidR="0016066C">
        <w:t>ne</w:t>
      </w:r>
      <w:r>
        <w:t>tto, o której mowa w § 8 ust. 1</w:t>
      </w:r>
      <w:r w:rsidR="00517407">
        <w:t xml:space="preserve"> umowy</w:t>
      </w:r>
      <w:r>
        <w:t>.</w:t>
      </w:r>
    </w:p>
    <w:p w14:paraId="4B1ABFD6" w14:textId="77777777" w:rsidR="00897EEF" w:rsidRDefault="00897EEF">
      <w:pPr>
        <w:pStyle w:val="Standard"/>
        <w:numPr>
          <w:ilvl w:val="0"/>
          <w:numId w:val="4"/>
        </w:numPr>
        <w:spacing w:line="264" w:lineRule="auto"/>
        <w:ind w:left="426" w:hanging="426"/>
        <w:jc w:val="both"/>
        <w:textAlignment w:val="auto"/>
        <w:rPr>
          <w:rFonts w:cs="Times New Roman"/>
          <w:sz w:val="24"/>
          <w:szCs w:val="24"/>
        </w:rPr>
      </w:pPr>
      <w:r>
        <w:rPr>
          <w:rFonts w:cs="Times New Roman"/>
          <w:sz w:val="24"/>
          <w:szCs w:val="24"/>
        </w:rPr>
        <w:t>W przypadku zwłoki w dostarczeniu towaru przekraczającej 2 dni, Zamawiający niezależnie od uprawnień do naliczenia kar umownych, może dokonać zakupu towaru tej samej ilości i tego samego gatunku, obciążając Wykonawcę różnicą kosztów, jak również zachowując prawo do dochodzenia odszkodowania przenoszącego wysokość zastrzeżonej kary umownej za zwłokę.</w:t>
      </w:r>
    </w:p>
    <w:p w14:paraId="5C3E63DC" w14:textId="65BAC10A" w:rsidR="00897EEF" w:rsidRDefault="00897EEF">
      <w:pPr>
        <w:pStyle w:val="Standard"/>
        <w:numPr>
          <w:ilvl w:val="0"/>
          <w:numId w:val="4"/>
        </w:numPr>
        <w:spacing w:line="264" w:lineRule="auto"/>
        <w:ind w:left="426" w:hanging="426"/>
        <w:jc w:val="both"/>
        <w:textAlignment w:val="auto"/>
        <w:rPr>
          <w:rFonts w:cs="Times New Roman"/>
          <w:sz w:val="24"/>
          <w:szCs w:val="24"/>
        </w:rPr>
      </w:pPr>
      <w:r>
        <w:rPr>
          <w:rFonts w:cs="Times New Roman"/>
          <w:sz w:val="24"/>
          <w:szCs w:val="24"/>
        </w:rPr>
        <w:t>W przypadku stwierdzenia przez Zamawiającego, iż dostarczony towar jest wadliwy, Wykonawca zobowiązuje się do jego bezpłatnej wymiany w ilościach zakwestionowanych, na towar wolny od wad w</w:t>
      </w:r>
      <w:r w:rsidR="004E18C4">
        <w:rPr>
          <w:rFonts w:cs="Times New Roman"/>
          <w:sz w:val="24"/>
          <w:szCs w:val="24"/>
        </w:rPr>
        <w:t> </w:t>
      </w:r>
      <w:r>
        <w:rPr>
          <w:rFonts w:cs="Times New Roman"/>
          <w:sz w:val="24"/>
          <w:szCs w:val="24"/>
        </w:rPr>
        <w:t>terminie 5 dni roboczych od doręczenia Wykonawcy zawiadomienia.</w:t>
      </w:r>
    </w:p>
    <w:p w14:paraId="6089D712" w14:textId="77777777" w:rsidR="00897EEF" w:rsidRDefault="00897EEF">
      <w:pPr>
        <w:pStyle w:val="Standard"/>
        <w:numPr>
          <w:ilvl w:val="0"/>
          <w:numId w:val="4"/>
        </w:numPr>
        <w:spacing w:line="264" w:lineRule="auto"/>
        <w:ind w:left="426" w:hanging="426"/>
        <w:jc w:val="both"/>
        <w:textAlignment w:val="auto"/>
        <w:rPr>
          <w:rFonts w:cs="Times New Roman"/>
          <w:sz w:val="24"/>
          <w:szCs w:val="24"/>
        </w:rPr>
      </w:pPr>
      <w:r>
        <w:rPr>
          <w:rFonts w:cs="Times New Roman"/>
          <w:sz w:val="24"/>
          <w:szCs w:val="24"/>
        </w:rPr>
        <w:t>Reklamacje ilościowe i jakościowe zostaną zgłoszone Wykonawcy w terminie 7 dni od daty odbioru towaru, za wyjątkiem wad  ukrytych tj. niemożliwych do sprawdzenia przy odbiorze, które zostaną zgłoszone Wykonawcy w terminie 7 dni od daty ich ujawnienia. Reklamacje będą zgłaszane po sporządzeniu komisyjnego protokołu.</w:t>
      </w:r>
    </w:p>
    <w:p w14:paraId="230CB9D0" w14:textId="77777777" w:rsidR="00897EEF" w:rsidRDefault="00897EEF">
      <w:pPr>
        <w:pStyle w:val="Standard"/>
        <w:numPr>
          <w:ilvl w:val="0"/>
          <w:numId w:val="4"/>
        </w:numPr>
        <w:spacing w:line="264" w:lineRule="auto"/>
        <w:ind w:left="426" w:hanging="426"/>
        <w:jc w:val="both"/>
        <w:textAlignment w:val="auto"/>
        <w:rPr>
          <w:rFonts w:cs="Times New Roman"/>
          <w:sz w:val="24"/>
          <w:szCs w:val="24"/>
        </w:rPr>
      </w:pPr>
      <w:r>
        <w:rPr>
          <w:rFonts w:cs="Times New Roman"/>
          <w:sz w:val="24"/>
          <w:szCs w:val="24"/>
        </w:rPr>
        <w:t>W przypadku bezskutecznego upływu terminu na wymianę wadliwego towaru, określonego w ust. 4, Zamawiający może dokonać zakupu towaru tej samej ilości i tego samego gatunku, obciążając Wykonawcę różnicą kosztów i zachowując roszczenie o naprawienie szkody wynikłej ze zwłoki.</w:t>
      </w:r>
    </w:p>
    <w:p w14:paraId="3A412619" w14:textId="77777777" w:rsidR="00897EEF" w:rsidRDefault="00897EEF">
      <w:pPr>
        <w:pStyle w:val="Standard"/>
        <w:numPr>
          <w:ilvl w:val="0"/>
          <w:numId w:val="4"/>
        </w:numPr>
        <w:spacing w:line="264" w:lineRule="auto"/>
        <w:ind w:left="426" w:hanging="426"/>
        <w:jc w:val="both"/>
        <w:textAlignment w:val="auto"/>
        <w:rPr>
          <w:rFonts w:cs="Times New Roman"/>
          <w:sz w:val="24"/>
          <w:szCs w:val="24"/>
        </w:rPr>
      </w:pPr>
      <w:r>
        <w:rPr>
          <w:rFonts w:cs="Times New Roman"/>
          <w:sz w:val="24"/>
          <w:szCs w:val="24"/>
        </w:rPr>
        <w:t xml:space="preserve">W przypadku udokumentowanych trzech nieterminowych dostaw zamówionego towaru lub w razie trzykrotnej odmowy dostawy zamówionego towaru, Zamawiający może rozwiązać umowę bez wypowiedzenia ze skutkiem natychmiastowym.  </w:t>
      </w:r>
    </w:p>
    <w:p w14:paraId="705F5622" w14:textId="3CEC8F0E" w:rsidR="00897EEF" w:rsidRDefault="00897EEF">
      <w:pPr>
        <w:pStyle w:val="Standard"/>
        <w:numPr>
          <w:ilvl w:val="0"/>
          <w:numId w:val="4"/>
        </w:numPr>
        <w:spacing w:line="264" w:lineRule="auto"/>
        <w:ind w:left="426" w:hanging="426"/>
        <w:jc w:val="both"/>
        <w:textAlignment w:val="auto"/>
        <w:rPr>
          <w:rFonts w:cs="Times New Roman"/>
          <w:sz w:val="24"/>
          <w:szCs w:val="24"/>
        </w:rPr>
      </w:pPr>
      <w:r>
        <w:rPr>
          <w:rFonts w:cs="Times New Roman"/>
          <w:sz w:val="24"/>
          <w:szCs w:val="24"/>
        </w:rPr>
        <w:t>Wykonawca zobowiązany jest do zapłaty kar umownych, jak również zapłaty różnicy kosz</w:t>
      </w:r>
      <w:r w:rsidR="002F1FE8">
        <w:rPr>
          <w:rFonts w:cs="Times New Roman"/>
          <w:sz w:val="24"/>
          <w:szCs w:val="24"/>
        </w:rPr>
        <w:t>tów, o których mowa w ust. 3 i 6</w:t>
      </w:r>
      <w:r>
        <w:rPr>
          <w:rFonts w:cs="Times New Roman"/>
          <w:sz w:val="24"/>
          <w:szCs w:val="24"/>
        </w:rPr>
        <w:t>, w terminie określonym w wezwaniu do zapłaty. W przypadku niedotrzymania przez Wykonawcę terminu określonego w wezwaniu do zapłaty, Zamawiający może potrącić należną kwotę wraz z odsetkami ustawowymi z bieżącej należności Wykonawcy.</w:t>
      </w:r>
    </w:p>
    <w:p w14:paraId="14785A61" w14:textId="77777777" w:rsidR="00897EEF" w:rsidRDefault="00897EEF">
      <w:pPr>
        <w:pStyle w:val="Standard"/>
        <w:numPr>
          <w:ilvl w:val="0"/>
          <w:numId w:val="4"/>
        </w:numPr>
        <w:spacing w:line="264" w:lineRule="auto"/>
        <w:ind w:left="426" w:hanging="426"/>
        <w:jc w:val="both"/>
        <w:textAlignment w:val="auto"/>
        <w:rPr>
          <w:rFonts w:cs="Times New Roman"/>
          <w:sz w:val="24"/>
          <w:szCs w:val="24"/>
        </w:rPr>
      </w:pPr>
      <w:r>
        <w:rPr>
          <w:rFonts w:cs="Times New Roman"/>
          <w:sz w:val="24"/>
          <w:szCs w:val="24"/>
        </w:rPr>
        <w:t xml:space="preserve">Wykonawca może naliczyć Zamawiającemu ustawowe odsetki za nieopłacanie faktur w terminie. Wykonawca może na pisemny wniosek Zamawiającego odstąpić od naliczania odsetek. </w:t>
      </w:r>
    </w:p>
    <w:p w14:paraId="682FF0CF" w14:textId="77777777" w:rsidR="00897EEF" w:rsidRPr="00972EA6" w:rsidRDefault="00897EEF">
      <w:pPr>
        <w:pStyle w:val="Standard"/>
        <w:numPr>
          <w:ilvl w:val="0"/>
          <w:numId w:val="4"/>
        </w:numPr>
        <w:spacing w:line="264" w:lineRule="auto"/>
        <w:ind w:left="426" w:hanging="426"/>
        <w:jc w:val="both"/>
        <w:textAlignment w:val="auto"/>
        <w:rPr>
          <w:rFonts w:cs="Times New Roman"/>
          <w:sz w:val="24"/>
          <w:szCs w:val="24"/>
        </w:rPr>
      </w:pPr>
      <w:r w:rsidRPr="00972EA6">
        <w:rPr>
          <w:rFonts w:cs="Times New Roman"/>
          <w:sz w:val="24"/>
          <w:szCs w:val="24"/>
        </w:rPr>
        <w:t>Za szkody wynikłe z niewykonania lub nienależytego wykonania innych zobowiązań umownych oraz za szkody których wartość przekracza wysokość kar umownych, Wykonawca ponosi odpowiedzialność na zasadach ogólnych wynikających z Kodeksu cywilnego.</w:t>
      </w:r>
    </w:p>
    <w:p w14:paraId="12363089" w14:textId="77777777" w:rsidR="00897EEF" w:rsidRDefault="00897EEF" w:rsidP="00883F55">
      <w:pPr>
        <w:pStyle w:val="Standard"/>
        <w:tabs>
          <w:tab w:val="left" w:pos="360"/>
        </w:tabs>
        <w:spacing w:line="264" w:lineRule="auto"/>
        <w:jc w:val="both"/>
        <w:rPr>
          <w:rFonts w:cs="Times New Roman"/>
          <w:sz w:val="24"/>
          <w:szCs w:val="24"/>
        </w:rPr>
      </w:pPr>
    </w:p>
    <w:p w14:paraId="2684D9CE" w14:textId="3033779B" w:rsidR="008923D8" w:rsidRPr="008923D8" w:rsidRDefault="00897EEF" w:rsidP="00883F55">
      <w:pPr>
        <w:pStyle w:val="Standard"/>
        <w:spacing w:line="264" w:lineRule="auto"/>
        <w:jc w:val="center"/>
      </w:pPr>
      <w:r>
        <w:rPr>
          <w:rFonts w:cs="Times New Roman"/>
          <w:b/>
          <w:sz w:val="24"/>
          <w:szCs w:val="24"/>
        </w:rPr>
        <w:t>§ 5</w:t>
      </w:r>
    </w:p>
    <w:p w14:paraId="09CB8764" w14:textId="77777777" w:rsidR="008923D8" w:rsidRPr="002F1FE8" w:rsidRDefault="008923D8">
      <w:pPr>
        <w:widowControl/>
        <w:numPr>
          <w:ilvl w:val="0"/>
          <w:numId w:val="27"/>
        </w:numPr>
        <w:spacing w:line="264" w:lineRule="auto"/>
        <w:ind w:hanging="357"/>
        <w:jc w:val="both"/>
        <w:textAlignment w:val="auto"/>
        <w:rPr>
          <w:rFonts w:ascii="Times New Roman" w:hAnsi="Times New Roman" w:cs="Times New Roman"/>
        </w:rPr>
      </w:pPr>
      <w:r w:rsidRPr="002F1FE8">
        <w:rPr>
          <w:rFonts w:ascii="Times New Roman" w:hAnsi="Times New Roman" w:cs="Times New Roman"/>
        </w:rPr>
        <w:t>Zamawiający może odstąpić od niniejszej umowy, jeżeli:</w:t>
      </w:r>
    </w:p>
    <w:p w14:paraId="6015D075" w14:textId="2CF1A1E6" w:rsidR="008923D8" w:rsidRPr="002F1FE8" w:rsidRDefault="008923D8">
      <w:pPr>
        <w:widowControl/>
        <w:numPr>
          <w:ilvl w:val="0"/>
          <w:numId w:val="28"/>
        </w:numPr>
        <w:spacing w:line="264" w:lineRule="auto"/>
        <w:ind w:left="709" w:hanging="283"/>
        <w:jc w:val="both"/>
        <w:textAlignment w:val="auto"/>
        <w:rPr>
          <w:rFonts w:ascii="Times New Roman" w:hAnsi="Times New Roman" w:cs="Times New Roman"/>
        </w:rPr>
      </w:pPr>
      <w:r w:rsidRPr="002F1FE8">
        <w:rPr>
          <w:rFonts w:ascii="Times New Roman" w:hAnsi="Times New Roman" w:cs="Times New Roman"/>
        </w:rPr>
        <w:lastRenderedPageBreak/>
        <w:t>Wykonawca swoje prawa i obowiązki przeniósł na osobę trzecią, nie uzyskawszy na to zgody Zamawiającego udzielonej w formie pisemnej,</w:t>
      </w:r>
    </w:p>
    <w:p w14:paraId="3FEAFD22" w14:textId="77777777" w:rsidR="008923D8" w:rsidRPr="002F1FE8" w:rsidRDefault="008923D8">
      <w:pPr>
        <w:widowControl/>
        <w:numPr>
          <w:ilvl w:val="0"/>
          <w:numId w:val="28"/>
        </w:numPr>
        <w:spacing w:line="264" w:lineRule="auto"/>
        <w:ind w:left="709" w:hanging="283"/>
        <w:jc w:val="both"/>
        <w:textAlignment w:val="auto"/>
        <w:rPr>
          <w:rFonts w:ascii="Times New Roman" w:hAnsi="Times New Roman" w:cs="Times New Roman"/>
        </w:rPr>
      </w:pPr>
      <w:r w:rsidRPr="002F1FE8">
        <w:rPr>
          <w:rFonts w:ascii="Times New Roman" w:hAnsi="Times New Roman" w:cs="Times New Roman"/>
        </w:rPr>
        <w:t>nastąpiła utrata przez Wykonawcę koniecznych uprawnień do realizacji umowy na rzecz Zamawiającego,</w:t>
      </w:r>
    </w:p>
    <w:p w14:paraId="34FDD905" w14:textId="77777777" w:rsidR="008923D8" w:rsidRPr="002F1FE8" w:rsidRDefault="008923D8">
      <w:pPr>
        <w:widowControl/>
        <w:numPr>
          <w:ilvl w:val="0"/>
          <w:numId w:val="28"/>
        </w:numPr>
        <w:spacing w:line="264" w:lineRule="auto"/>
        <w:ind w:left="709" w:hanging="283"/>
        <w:jc w:val="both"/>
        <w:textAlignment w:val="auto"/>
        <w:rPr>
          <w:rFonts w:ascii="Times New Roman" w:hAnsi="Times New Roman" w:cs="Times New Roman"/>
        </w:rPr>
      </w:pPr>
      <w:r w:rsidRPr="002F1FE8">
        <w:rPr>
          <w:rFonts w:ascii="Times New Roman" w:hAnsi="Times New Roman" w:cs="Times New Roman"/>
        </w:rPr>
        <w:t>zostanie ogłoszona upadłość lub likwidacja Wykonawcy, bądź Wykonawca zawiesi albo zakończy działalność,</w:t>
      </w:r>
    </w:p>
    <w:p w14:paraId="097B5C3A" w14:textId="77777777" w:rsidR="008923D8" w:rsidRPr="002F1FE8" w:rsidRDefault="008923D8">
      <w:pPr>
        <w:widowControl/>
        <w:numPr>
          <w:ilvl w:val="0"/>
          <w:numId w:val="28"/>
        </w:numPr>
        <w:spacing w:line="264" w:lineRule="auto"/>
        <w:ind w:left="709" w:hanging="283"/>
        <w:jc w:val="both"/>
        <w:textAlignment w:val="auto"/>
        <w:rPr>
          <w:rFonts w:ascii="Times New Roman" w:hAnsi="Times New Roman" w:cs="Times New Roman"/>
        </w:rPr>
      </w:pPr>
      <w:r w:rsidRPr="002F1FE8">
        <w:rPr>
          <w:rFonts w:ascii="Times New Roman" w:hAnsi="Times New Roman" w:cs="Times New Roman"/>
        </w:rPr>
        <w:t>zostanie wydany nakaz zajęcia majątku lub istotnej części tego majątku mający wpływ na realizowaną umowę.</w:t>
      </w:r>
    </w:p>
    <w:p w14:paraId="5C8DD484" w14:textId="30655B90" w:rsidR="008923D8" w:rsidRPr="002F1FE8" w:rsidRDefault="008923D8">
      <w:pPr>
        <w:widowControl/>
        <w:numPr>
          <w:ilvl w:val="0"/>
          <w:numId w:val="27"/>
        </w:numPr>
        <w:spacing w:line="264" w:lineRule="auto"/>
        <w:ind w:hanging="357"/>
        <w:jc w:val="both"/>
        <w:textAlignment w:val="auto"/>
        <w:rPr>
          <w:rFonts w:ascii="Times New Roman" w:hAnsi="Times New Roman" w:cs="Times New Roman"/>
        </w:rPr>
      </w:pPr>
      <w:r w:rsidRPr="002F1FE8">
        <w:rPr>
          <w:rFonts w:ascii="Times New Roman" w:hAnsi="Times New Roman" w:cs="Times New Roman"/>
        </w:rPr>
        <w:t>Czynność odstąpienia od umowy wraz z uzasadnieniem winna nastąpić w formie pisemnej, pod rygorem nieważności w terminie 30 dni od dnia powzięcia wiadomości o zaistnieniu okoliczności stanowiących podstawę do odstąpienia od umowy.</w:t>
      </w:r>
    </w:p>
    <w:p w14:paraId="2F8E8686" w14:textId="041A51C2" w:rsidR="008923D8" w:rsidRPr="002F1FE8" w:rsidRDefault="008923D8">
      <w:pPr>
        <w:widowControl/>
        <w:numPr>
          <w:ilvl w:val="0"/>
          <w:numId w:val="27"/>
        </w:numPr>
        <w:spacing w:line="264" w:lineRule="auto"/>
        <w:ind w:hanging="357"/>
        <w:jc w:val="both"/>
        <w:textAlignment w:val="auto"/>
        <w:rPr>
          <w:rFonts w:ascii="Times New Roman" w:hAnsi="Times New Roman" w:cs="Times New Roman"/>
        </w:rPr>
      </w:pPr>
      <w:r w:rsidRPr="002F1FE8">
        <w:rPr>
          <w:rFonts w:ascii="Times New Roman" w:hAnsi="Times New Roman" w:cs="Times New Roman"/>
        </w:rPr>
        <w:t xml:space="preserve">Zamawiający dopuszcza również możliwość odstąpienia od umowy w trybie i na zasadach określonych w art. 456 ustawy </w:t>
      </w:r>
      <w:proofErr w:type="spellStart"/>
      <w:r w:rsidRPr="002F1FE8">
        <w:rPr>
          <w:rFonts w:ascii="Times New Roman" w:hAnsi="Times New Roman" w:cs="Times New Roman"/>
        </w:rPr>
        <w:t>Pzp</w:t>
      </w:r>
      <w:proofErr w:type="spellEnd"/>
      <w:r w:rsidRPr="002F1FE8">
        <w:rPr>
          <w:rFonts w:ascii="Times New Roman" w:hAnsi="Times New Roman" w:cs="Times New Roman"/>
        </w:rPr>
        <w:t>.</w:t>
      </w:r>
    </w:p>
    <w:p w14:paraId="14324197" w14:textId="77777777" w:rsidR="00897EEF" w:rsidRPr="002F1FE8" w:rsidRDefault="00897EEF" w:rsidP="00883F55">
      <w:pPr>
        <w:pStyle w:val="Standard"/>
        <w:spacing w:line="264" w:lineRule="auto"/>
        <w:ind w:left="4956"/>
        <w:jc w:val="both"/>
        <w:rPr>
          <w:rFonts w:cs="Times New Roman"/>
          <w:b/>
          <w:sz w:val="24"/>
          <w:szCs w:val="24"/>
        </w:rPr>
      </w:pPr>
    </w:p>
    <w:p w14:paraId="670AFB08" w14:textId="77777777" w:rsidR="00897EEF" w:rsidRPr="002F1FE8" w:rsidRDefault="00897EEF" w:rsidP="00883F55">
      <w:pPr>
        <w:pStyle w:val="Standard"/>
        <w:spacing w:line="264" w:lineRule="auto"/>
        <w:jc w:val="center"/>
        <w:rPr>
          <w:sz w:val="24"/>
          <w:szCs w:val="24"/>
        </w:rPr>
      </w:pPr>
      <w:r w:rsidRPr="002F1FE8">
        <w:rPr>
          <w:rFonts w:cs="Times New Roman"/>
          <w:b/>
          <w:sz w:val="24"/>
          <w:szCs w:val="24"/>
        </w:rPr>
        <w:t>§ 6</w:t>
      </w:r>
    </w:p>
    <w:p w14:paraId="2642EBE1" w14:textId="77777777" w:rsidR="00295D0B" w:rsidRPr="002F1FE8" w:rsidRDefault="00295D0B">
      <w:pPr>
        <w:pStyle w:val="Textbody"/>
        <w:numPr>
          <w:ilvl w:val="0"/>
          <w:numId w:val="20"/>
        </w:numPr>
        <w:spacing w:line="264" w:lineRule="auto"/>
        <w:ind w:left="426" w:hanging="426"/>
        <w:jc w:val="both"/>
        <w:textAlignment w:val="auto"/>
        <w:rPr>
          <w:rFonts w:cs="Times New Roman"/>
          <w:sz w:val="24"/>
          <w:szCs w:val="24"/>
        </w:rPr>
      </w:pPr>
      <w:bookmarkStart w:id="3" w:name="_Hlk193709781"/>
      <w:bookmarkStart w:id="4" w:name="_Hlk127953781"/>
      <w:r w:rsidRPr="002F1FE8">
        <w:rPr>
          <w:rFonts w:cs="Times New Roman"/>
          <w:sz w:val="24"/>
          <w:szCs w:val="24"/>
        </w:rPr>
        <w:t>Strony przewidują możliwość dokonania zmiany postanowień umowy w szczególności gdy:</w:t>
      </w:r>
    </w:p>
    <w:p w14:paraId="705FEF00" w14:textId="77777777" w:rsidR="00295D0B" w:rsidRPr="002F1FE8" w:rsidRDefault="00295D0B">
      <w:pPr>
        <w:pStyle w:val="Textbody"/>
        <w:numPr>
          <w:ilvl w:val="0"/>
          <w:numId w:val="23"/>
        </w:numPr>
        <w:spacing w:line="264" w:lineRule="auto"/>
        <w:ind w:left="709" w:hanging="283"/>
        <w:jc w:val="both"/>
        <w:rPr>
          <w:rFonts w:cs="Times New Roman"/>
          <w:sz w:val="24"/>
          <w:szCs w:val="24"/>
        </w:rPr>
      </w:pPr>
      <w:r w:rsidRPr="002F1FE8">
        <w:rPr>
          <w:rFonts w:cs="Times New Roman"/>
          <w:sz w:val="24"/>
          <w:szCs w:val="24"/>
        </w:rPr>
        <w:t>są korzystne dla Zamawiającego, w tym przewidują niższą cenę udzielonego zamówienia niż wynikająca z treści oferty bądź szerszy zakres zobowiązania Wykonawcy lub kształtujące w sposób korzystniejszy niż wynikający z treści oferty sposób zapłaty za udzielone zamówienie, w szczególności w ratach zamiast jednorazowej płatności lub w większej ich liczbie, bądź przewidujące dłuższy termin zapłaty,</w:t>
      </w:r>
    </w:p>
    <w:p w14:paraId="2B60D228" w14:textId="77777777" w:rsidR="00295D0B" w:rsidRPr="002F1FE8" w:rsidRDefault="00295D0B">
      <w:pPr>
        <w:pStyle w:val="Textbody"/>
        <w:numPr>
          <w:ilvl w:val="0"/>
          <w:numId w:val="23"/>
        </w:numPr>
        <w:spacing w:line="264" w:lineRule="auto"/>
        <w:ind w:left="709" w:hanging="283"/>
        <w:jc w:val="both"/>
        <w:rPr>
          <w:rFonts w:cs="Times New Roman"/>
          <w:sz w:val="24"/>
          <w:szCs w:val="24"/>
        </w:rPr>
      </w:pPr>
      <w:r w:rsidRPr="002F1FE8">
        <w:rPr>
          <w:rFonts w:cs="Times New Roman"/>
          <w:sz w:val="24"/>
          <w:szCs w:val="24"/>
        </w:rPr>
        <w:t>przewidują produkty równoważne lub nowszej i lepszej technologicznie ich wersji lub o wyższych parametrach bądź te same produkty w innym opakowaniu – jeżeli w żadnym z tych przypadków nie prowadzi to do zwiększenia ceny.</w:t>
      </w:r>
    </w:p>
    <w:p w14:paraId="3C6B0573" w14:textId="77777777" w:rsidR="00295D0B" w:rsidRPr="002F1FE8" w:rsidRDefault="00295D0B">
      <w:pPr>
        <w:pStyle w:val="Textbody"/>
        <w:numPr>
          <w:ilvl w:val="0"/>
          <w:numId w:val="21"/>
        </w:numPr>
        <w:spacing w:line="264" w:lineRule="auto"/>
        <w:ind w:left="426" w:hanging="426"/>
        <w:jc w:val="both"/>
        <w:rPr>
          <w:rFonts w:cs="Times New Roman"/>
          <w:sz w:val="24"/>
          <w:szCs w:val="24"/>
        </w:rPr>
      </w:pPr>
      <w:r w:rsidRPr="002F1FE8">
        <w:rPr>
          <w:rFonts w:cs="Times New Roman"/>
          <w:sz w:val="24"/>
          <w:szCs w:val="24"/>
        </w:rPr>
        <w:t>Dopuszczalne są również zmiany postanowień niniejszej umowy:</w:t>
      </w:r>
    </w:p>
    <w:p w14:paraId="70BCDA1A" w14:textId="77777777" w:rsidR="00295D0B" w:rsidRPr="002F1FE8" w:rsidRDefault="00295D0B">
      <w:pPr>
        <w:pStyle w:val="Textbody"/>
        <w:numPr>
          <w:ilvl w:val="0"/>
          <w:numId w:val="22"/>
        </w:numPr>
        <w:spacing w:line="264" w:lineRule="auto"/>
        <w:ind w:left="709" w:hanging="283"/>
        <w:jc w:val="both"/>
        <w:rPr>
          <w:rFonts w:cs="Times New Roman"/>
          <w:sz w:val="24"/>
          <w:szCs w:val="24"/>
        </w:rPr>
      </w:pPr>
      <w:r w:rsidRPr="002F1FE8">
        <w:rPr>
          <w:rFonts w:cs="Times New Roman"/>
          <w:sz w:val="24"/>
          <w:szCs w:val="24"/>
        </w:rPr>
        <w:t xml:space="preserve">w przypadku przekształceń własnościowych, zmian organizacyjno-technicznych, zmiany adresu, zmiany banku obsługującego Wykonawcę, </w:t>
      </w:r>
    </w:p>
    <w:p w14:paraId="180802AC" w14:textId="77777777" w:rsidR="00295D0B" w:rsidRPr="002F1FE8" w:rsidRDefault="00295D0B">
      <w:pPr>
        <w:pStyle w:val="Textbody"/>
        <w:numPr>
          <w:ilvl w:val="0"/>
          <w:numId w:val="22"/>
        </w:numPr>
        <w:spacing w:line="264" w:lineRule="auto"/>
        <w:ind w:left="709" w:hanging="283"/>
        <w:jc w:val="both"/>
        <w:rPr>
          <w:rFonts w:cs="Times New Roman"/>
          <w:sz w:val="24"/>
          <w:szCs w:val="24"/>
        </w:rPr>
      </w:pPr>
      <w:r w:rsidRPr="002F1FE8">
        <w:rPr>
          <w:rFonts w:cs="Times New Roman"/>
          <w:sz w:val="24"/>
          <w:szCs w:val="24"/>
        </w:rPr>
        <w:t>wynikające z wystąpienia okoliczności, których Strony umowy nie były w stanie przewidzieć, pomimo zachowania należytej staranności,</w:t>
      </w:r>
    </w:p>
    <w:p w14:paraId="065B3144" w14:textId="77777777" w:rsidR="00295D0B" w:rsidRPr="002F1FE8" w:rsidRDefault="00295D0B">
      <w:pPr>
        <w:pStyle w:val="Textbody"/>
        <w:numPr>
          <w:ilvl w:val="0"/>
          <w:numId w:val="22"/>
        </w:numPr>
        <w:spacing w:line="264" w:lineRule="auto"/>
        <w:ind w:left="709" w:hanging="283"/>
        <w:jc w:val="both"/>
        <w:rPr>
          <w:rFonts w:cs="Times New Roman"/>
          <w:sz w:val="24"/>
          <w:szCs w:val="24"/>
        </w:rPr>
      </w:pPr>
      <w:r w:rsidRPr="002F1FE8">
        <w:rPr>
          <w:rFonts w:cs="Times New Roman"/>
          <w:sz w:val="24"/>
          <w:szCs w:val="24"/>
        </w:rPr>
        <w:t>wynikające ze zmiany przepisów prawa mających wpływ na realizację umowy,</w:t>
      </w:r>
    </w:p>
    <w:p w14:paraId="737DBAB1" w14:textId="49928B06" w:rsidR="00295D0B" w:rsidRPr="002F1FE8" w:rsidRDefault="00295D0B">
      <w:pPr>
        <w:pStyle w:val="Textbody"/>
        <w:numPr>
          <w:ilvl w:val="0"/>
          <w:numId w:val="22"/>
        </w:numPr>
        <w:spacing w:line="264" w:lineRule="auto"/>
        <w:ind w:left="709" w:hanging="283"/>
        <w:jc w:val="both"/>
        <w:rPr>
          <w:rFonts w:cs="Times New Roman"/>
          <w:sz w:val="24"/>
          <w:szCs w:val="24"/>
        </w:rPr>
      </w:pPr>
      <w:r w:rsidRPr="002F1FE8">
        <w:rPr>
          <w:rFonts w:cs="Times New Roman"/>
          <w:sz w:val="24"/>
          <w:szCs w:val="24"/>
        </w:rPr>
        <w:t>które zostały przewidziane w ustawie Prawo zamówień publicznych, a szczególnie w art. 455 tej ustawy, jak rów</w:t>
      </w:r>
      <w:r w:rsidR="00E56043">
        <w:rPr>
          <w:rFonts w:cs="Times New Roman"/>
          <w:sz w:val="24"/>
          <w:szCs w:val="24"/>
        </w:rPr>
        <w:t>nież zmian, o których mowa w § 8</w:t>
      </w:r>
      <w:r w:rsidRPr="002F1FE8">
        <w:rPr>
          <w:rFonts w:cs="Times New Roman"/>
          <w:sz w:val="24"/>
          <w:szCs w:val="24"/>
        </w:rPr>
        <w:t xml:space="preserve"> umowy oraz w ogłoszeniu o zamówieniu i Specyfikacji Warunków Zamówienia w przeprowadzonym postępowaniu przetargowym w wyniku którego zawarto niniejszą umowę.</w:t>
      </w:r>
    </w:p>
    <w:p w14:paraId="46927CFB" w14:textId="397012F6" w:rsidR="00897EEF" w:rsidRPr="002F1FE8" w:rsidRDefault="00295D0B">
      <w:pPr>
        <w:pStyle w:val="Textbody"/>
        <w:numPr>
          <w:ilvl w:val="0"/>
          <w:numId w:val="6"/>
        </w:numPr>
        <w:spacing w:line="264" w:lineRule="auto"/>
        <w:ind w:left="426" w:hanging="426"/>
        <w:jc w:val="both"/>
        <w:textAlignment w:val="auto"/>
        <w:rPr>
          <w:rFonts w:cs="Times New Roman"/>
          <w:sz w:val="24"/>
          <w:szCs w:val="24"/>
        </w:rPr>
      </w:pPr>
      <w:r w:rsidRPr="002F1FE8">
        <w:rPr>
          <w:rFonts w:cs="Times New Roman"/>
          <w:sz w:val="24"/>
          <w:szCs w:val="24"/>
        </w:rPr>
        <w:t>Zmiany umowy wymagają zachowania formy pisemnej lub formy elektronicznej w rozumieniu art. 78</w:t>
      </w:r>
      <w:r w:rsidRPr="002F1FE8">
        <w:rPr>
          <w:rFonts w:cs="Times New Roman"/>
          <w:sz w:val="24"/>
          <w:szCs w:val="24"/>
          <w:vertAlign w:val="superscript"/>
        </w:rPr>
        <w:t>1</w:t>
      </w:r>
      <w:r w:rsidRPr="002F1FE8">
        <w:rPr>
          <w:rFonts w:cs="Times New Roman"/>
          <w:sz w:val="24"/>
          <w:szCs w:val="24"/>
        </w:rPr>
        <w:t xml:space="preserve"> Kodeksu cywilnego, w postaci aneksu pod rygorem bezskuteczności – chyba że postanowienia umowy stanowią inaczej</w:t>
      </w:r>
      <w:bookmarkEnd w:id="3"/>
      <w:r w:rsidRPr="002F1FE8">
        <w:rPr>
          <w:rFonts w:cs="Times New Roman"/>
          <w:sz w:val="24"/>
          <w:szCs w:val="24"/>
        </w:rPr>
        <w:t>.</w:t>
      </w:r>
    </w:p>
    <w:bookmarkEnd w:id="4"/>
    <w:p w14:paraId="7CD171DC" w14:textId="77777777" w:rsidR="00897EEF" w:rsidRDefault="00897EEF" w:rsidP="00883F55">
      <w:pPr>
        <w:pStyle w:val="Textbody"/>
        <w:spacing w:line="264" w:lineRule="auto"/>
        <w:ind w:left="426"/>
        <w:jc w:val="both"/>
        <w:rPr>
          <w:rFonts w:cs="Times New Roman"/>
          <w:sz w:val="24"/>
          <w:szCs w:val="24"/>
        </w:rPr>
      </w:pPr>
    </w:p>
    <w:p w14:paraId="0A0A0C79" w14:textId="77777777" w:rsidR="00897EEF" w:rsidRDefault="00897EEF" w:rsidP="00883F55">
      <w:pPr>
        <w:pStyle w:val="Standard"/>
        <w:spacing w:line="264" w:lineRule="auto"/>
        <w:jc w:val="center"/>
      </w:pPr>
      <w:r>
        <w:rPr>
          <w:rFonts w:cs="Times New Roman"/>
          <w:b/>
          <w:sz w:val="24"/>
          <w:szCs w:val="24"/>
        </w:rPr>
        <w:t>§ 7</w:t>
      </w:r>
    </w:p>
    <w:p w14:paraId="3E8D21B3" w14:textId="77777777" w:rsidR="00897EEF" w:rsidRDefault="00897EEF">
      <w:pPr>
        <w:pStyle w:val="Standard"/>
        <w:numPr>
          <w:ilvl w:val="0"/>
          <w:numId w:val="7"/>
        </w:numPr>
        <w:spacing w:line="264" w:lineRule="auto"/>
        <w:ind w:left="426" w:hanging="426"/>
        <w:jc w:val="both"/>
        <w:textAlignment w:val="auto"/>
        <w:rPr>
          <w:rFonts w:cs="Times New Roman"/>
          <w:sz w:val="24"/>
          <w:szCs w:val="24"/>
        </w:rPr>
      </w:pPr>
      <w:r>
        <w:rPr>
          <w:rFonts w:cs="Times New Roman"/>
          <w:sz w:val="24"/>
          <w:szCs w:val="24"/>
        </w:rPr>
        <w:t>Wykonawca zobowiązuje się dostarczyć Zamawiającemu towar na swój koszt i ryzyko.</w:t>
      </w:r>
    </w:p>
    <w:p w14:paraId="47529C28" w14:textId="23AA8F72" w:rsidR="00897EEF" w:rsidRPr="00E56043" w:rsidRDefault="00897EEF">
      <w:pPr>
        <w:pStyle w:val="Standard"/>
        <w:numPr>
          <w:ilvl w:val="0"/>
          <w:numId w:val="7"/>
        </w:numPr>
        <w:spacing w:line="264" w:lineRule="auto"/>
        <w:ind w:left="426" w:hanging="426"/>
        <w:jc w:val="both"/>
        <w:textAlignment w:val="auto"/>
        <w:rPr>
          <w:rFonts w:cs="Times New Roman"/>
          <w:sz w:val="24"/>
          <w:szCs w:val="24"/>
        </w:rPr>
      </w:pPr>
      <w:r>
        <w:rPr>
          <w:rFonts w:cs="Times New Roman"/>
          <w:sz w:val="24"/>
          <w:szCs w:val="24"/>
        </w:rPr>
        <w:t xml:space="preserve">Wydawanie towaru </w:t>
      </w:r>
      <w:r w:rsidRPr="00E56043">
        <w:rPr>
          <w:rFonts w:cs="Times New Roman"/>
          <w:sz w:val="24"/>
          <w:szCs w:val="24"/>
        </w:rPr>
        <w:t>następuje w siedzibie Zamawiającego – Magazyn  SP</w:t>
      </w:r>
      <w:r w:rsidR="00E56043">
        <w:rPr>
          <w:rFonts w:cs="Times New Roman"/>
          <w:sz w:val="24"/>
          <w:szCs w:val="24"/>
        </w:rPr>
        <w:t xml:space="preserve">ZOZ w Sanoku, ul. 800-lecia 26 </w:t>
      </w:r>
      <w:r w:rsidRPr="00E56043">
        <w:rPr>
          <w:rFonts w:cs="Times New Roman"/>
          <w:sz w:val="24"/>
          <w:szCs w:val="24"/>
        </w:rPr>
        <w:t>w godz. 8.00-14.00.</w:t>
      </w:r>
    </w:p>
    <w:p w14:paraId="473D72FD" w14:textId="77777777" w:rsidR="00897EEF" w:rsidRDefault="00897EEF">
      <w:pPr>
        <w:pStyle w:val="Standard"/>
        <w:numPr>
          <w:ilvl w:val="0"/>
          <w:numId w:val="7"/>
        </w:numPr>
        <w:spacing w:line="264" w:lineRule="auto"/>
        <w:ind w:left="426" w:hanging="426"/>
        <w:jc w:val="both"/>
        <w:textAlignment w:val="auto"/>
        <w:rPr>
          <w:rFonts w:cs="Times New Roman"/>
          <w:sz w:val="24"/>
          <w:szCs w:val="24"/>
        </w:rPr>
      </w:pPr>
      <w:r>
        <w:rPr>
          <w:rFonts w:cs="Times New Roman"/>
          <w:sz w:val="24"/>
          <w:szCs w:val="24"/>
        </w:rPr>
        <w:t xml:space="preserve">Wykonawca będzie oznaczał dostarczany towar na jego opakowaniach poprzez wskazanie co najmniej: nazwy produktu, ilości, daty ważności. </w:t>
      </w:r>
    </w:p>
    <w:p w14:paraId="1B712031" w14:textId="77777777" w:rsidR="00897EEF" w:rsidRDefault="00897EEF">
      <w:pPr>
        <w:pStyle w:val="Akapitzlist"/>
        <w:numPr>
          <w:ilvl w:val="0"/>
          <w:numId w:val="7"/>
        </w:numPr>
        <w:spacing w:line="264" w:lineRule="auto"/>
        <w:ind w:left="426" w:hanging="426"/>
        <w:jc w:val="both"/>
        <w:textAlignment w:val="auto"/>
      </w:pPr>
      <w:r>
        <w:rPr>
          <w:rFonts w:ascii="Times New Roman" w:eastAsia="Times New Roman" w:hAnsi="Times New Roman"/>
          <w:color w:val="000000"/>
          <w:kern w:val="0"/>
        </w:rPr>
        <w:t>Strony wyznaczają przedstawicieli upoważnionych do kontaktów w związku z realizacją niniejszej umowy:</w:t>
      </w:r>
    </w:p>
    <w:p w14:paraId="5DECA7D4" w14:textId="77777777" w:rsidR="00897EEF" w:rsidRDefault="00897EEF" w:rsidP="00883F55">
      <w:pPr>
        <w:pStyle w:val="Akapitzlist"/>
        <w:spacing w:line="264" w:lineRule="auto"/>
        <w:ind w:left="426"/>
        <w:jc w:val="both"/>
      </w:pPr>
      <w:r>
        <w:rPr>
          <w:rFonts w:ascii="Times New Roman" w:eastAsia="Times New Roman" w:hAnsi="Times New Roman"/>
          <w:color w:val="000000"/>
          <w:kern w:val="0"/>
        </w:rPr>
        <w:lastRenderedPageBreak/>
        <w:t xml:space="preserve">1) ze strony Zamawiającego: </w:t>
      </w:r>
      <w:r>
        <w:rPr>
          <w:rFonts w:ascii="Times New Roman" w:eastAsia="Times New Roman" w:hAnsi="Times New Roman"/>
          <w:bCs/>
          <w:color w:val="000000"/>
          <w:kern w:val="0"/>
        </w:rPr>
        <w:t>……………………….., tel. ……………………….., email: ………………………..,</w:t>
      </w:r>
    </w:p>
    <w:p w14:paraId="5AEF5A6A" w14:textId="77777777" w:rsidR="00897EEF" w:rsidRPr="00E56043" w:rsidRDefault="00897EEF" w:rsidP="00883F55">
      <w:pPr>
        <w:pStyle w:val="Akapitzlist"/>
        <w:spacing w:line="264" w:lineRule="auto"/>
        <w:ind w:left="426"/>
        <w:jc w:val="both"/>
        <w:rPr>
          <w:rFonts w:ascii="Times New Roman" w:eastAsia="Times New Roman" w:hAnsi="Times New Roman"/>
          <w:bCs/>
          <w:color w:val="000000"/>
          <w:kern w:val="0"/>
        </w:rPr>
      </w:pPr>
      <w:r>
        <w:rPr>
          <w:rFonts w:ascii="Times New Roman" w:eastAsia="Times New Roman" w:hAnsi="Times New Roman"/>
          <w:color w:val="000000"/>
          <w:kern w:val="0"/>
        </w:rPr>
        <w:t xml:space="preserve">2) ze strony Wykonawcy:  </w:t>
      </w:r>
      <w:r>
        <w:rPr>
          <w:rFonts w:ascii="Times New Roman" w:eastAsia="Times New Roman" w:hAnsi="Times New Roman"/>
          <w:bCs/>
          <w:color w:val="000000"/>
          <w:kern w:val="0"/>
        </w:rPr>
        <w:t xml:space="preserve">……………………….., tel. ……………………….., email: </w:t>
      </w:r>
      <w:r w:rsidRPr="00E56043">
        <w:rPr>
          <w:rFonts w:ascii="Times New Roman" w:eastAsia="Times New Roman" w:hAnsi="Times New Roman"/>
          <w:bCs/>
          <w:color w:val="000000"/>
          <w:kern w:val="0"/>
        </w:rPr>
        <w:t>………………………… .</w:t>
      </w:r>
    </w:p>
    <w:p w14:paraId="495429FD" w14:textId="77777777" w:rsidR="00E56043" w:rsidRPr="00E56043" w:rsidRDefault="00E56043">
      <w:pPr>
        <w:pStyle w:val="Akapitzlist"/>
        <w:numPr>
          <w:ilvl w:val="0"/>
          <w:numId w:val="7"/>
        </w:numPr>
        <w:spacing w:line="264" w:lineRule="auto"/>
        <w:ind w:left="426" w:hanging="426"/>
        <w:jc w:val="both"/>
        <w:rPr>
          <w:rFonts w:ascii="Times New Roman" w:hAnsi="Times New Roman"/>
        </w:rPr>
      </w:pPr>
      <w:r w:rsidRPr="00E56043">
        <w:rPr>
          <w:rFonts w:ascii="Times New Roman" w:hAnsi="Times New Roman"/>
        </w:rPr>
        <w:t>Zmiana osób lub danych wskazanych w ust. 4 następuje poprzez zgłoszenie drugiej Stronie w formie pisemnej lub dokumentowej (za pośrednictwem poczty email) i nie wymaga zmiany umowy.</w:t>
      </w:r>
    </w:p>
    <w:p w14:paraId="796AA2A8" w14:textId="77777777" w:rsidR="00897EEF" w:rsidRPr="005D4B29" w:rsidRDefault="00897EEF" w:rsidP="00883F55">
      <w:pPr>
        <w:pStyle w:val="Akapitzlist"/>
        <w:spacing w:line="264" w:lineRule="auto"/>
        <w:ind w:left="426"/>
        <w:jc w:val="both"/>
        <w:rPr>
          <w:rFonts w:ascii="Times New Roman" w:eastAsia="Times New Roman" w:hAnsi="Times New Roman"/>
          <w:bCs/>
          <w:color w:val="000000"/>
          <w:kern w:val="0"/>
        </w:rPr>
      </w:pPr>
    </w:p>
    <w:p w14:paraId="0AEF01B1" w14:textId="77777777" w:rsidR="00897EEF" w:rsidRDefault="00897EEF" w:rsidP="00883F55">
      <w:pPr>
        <w:pStyle w:val="Standard"/>
        <w:spacing w:line="264" w:lineRule="auto"/>
        <w:jc w:val="center"/>
      </w:pPr>
      <w:r>
        <w:rPr>
          <w:rFonts w:cs="Times New Roman"/>
          <w:b/>
          <w:sz w:val="24"/>
          <w:szCs w:val="24"/>
        </w:rPr>
        <w:t>§ 8</w:t>
      </w:r>
    </w:p>
    <w:p w14:paraId="0E20A41E" w14:textId="77777777" w:rsidR="00897EEF" w:rsidRDefault="00897EEF">
      <w:pPr>
        <w:widowControl/>
        <w:numPr>
          <w:ilvl w:val="0"/>
          <w:numId w:val="8"/>
        </w:numPr>
        <w:suppressAutoHyphens w:val="0"/>
        <w:spacing w:line="264" w:lineRule="auto"/>
        <w:ind w:left="426" w:hanging="426"/>
        <w:jc w:val="both"/>
        <w:textAlignment w:val="auto"/>
        <w:rPr>
          <w:rFonts w:ascii="Times New Roman" w:hAnsi="Times New Roman" w:cs="Times New Roman"/>
        </w:rPr>
      </w:pPr>
      <w:r>
        <w:rPr>
          <w:rFonts w:ascii="Times New Roman" w:hAnsi="Times New Roman" w:cs="Times New Roman"/>
        </w:rPr>
        <w:t xml:space="preserve">Wartość umowy wynosi ............................ zł brutto (słownie: ...................................... złotych …./100), tj. ............................ zł netto plus podatek VAT w należnej wysokości. </w:t>
      </w:r>
    </w:p>
    <w:p w14:paraId="0B2A7AA9" w14:textId="3CDB9CC3" w:rsidR="00897EEF" w:rsidRDefault="00897EEF">
      <w:pPr>
        <w:widowControl/>
        <w:numPr>
          <w:ilvl w:val="0"/>
          <w:numId w:val="8"/>
        </w:numPr>
        <w:suppressAutoHyphens w:val="0"/>
        <w:spacing w:line="264" w:lineRule="auto"/>
        <w:ind w:left="426" w:hanging="426"/>
        <w:jc w:val="both"/>
        <w:textAlignment w:val="auto"/>
      </w:pPr>
      <w:r>
        <w:rPr>
          <w:rFonts w:ascii="Times New Roman" w:eastAsia="Calibri" w:hAnsi="Times New Roman" w:cs="Times New Roman"/>
          <w:bCs/>
          <w:color w:val="000000"/>
          <w:kern w:val="0"/>
          <w:lang w:eastAsia="en-US"/>
        </w:rPr>
        <w:t>Zamawiający zastrzega sobie możliwość zmiany umowy na podstawie art. 455 ust. 2</w:t>
      </w:r>
      <w:r w:rsidR="00E56043">
        <w:rPr>
          <w:rFonts w:ascii="Times New Roman" w:eastAsia="Calibri" w:hAnsi="Times New Roman" w:cs="Times New Roman"/>
          <w:bCs/>
          <w:color w:val="000000"/>
          <w:kern w:val="0"/>
          <w:lang w:eastAsia="en-US"/>
        </w:rPr>
        <w:t xml:space="preserve"> ustawy</w:t>
      </w:r>
      <w:r>
        <w:rPr>
          <w:rFonts w:ascii="Times New Roman" w:eastAsia="Calibri" w:hAnsi="Times New Roman" w:cs="Times New Roman"/>
          <w:bCs/>
          <w:color w:val="000000"/>
          <w:kern w:val="0"/>
          <w:lang w:eastAsia="en-US"/>
        </w:rPr>
        <w:t xml:space="preserve"> </w:t>
      </w:r>
      <w:proofErr w:type="spellStart"/>
      <w:r>
        <w:rPr>
          <w:rFonts w:ascii="Times New Roman" w:eastAsia="Calibri" w:hAnsi="Times New Roman" w:cs="Times New Roman"/>
          <w:bCs/>
          <w:color w:val="000000"/>
          <w:kern w:val="0"/>
          <w:lang w:eastAsia="en-US"/>
        </w:rPr>
        <w:t>Pzp</w:t>
      </w:r>
      <w:proofErr w:type="spellEnd"/>
      <w:r>
        <w:rPr>
          <w:rFonts w:ascii="Times New Roman" w:eastAsia="Calibri" w:hAnsi="Times New Roman" w:cs="Times New Roman"/>
          <w:bCs/>
          <w:color w:val="000000"/>
          <w:kern w:val="0"/>
          <w:lang w:eastAsia="en-US"/>
        </w:rPr>
        <w:t>, tj. zwiększenia wartości um</w:t>
      </w:r>
      <w:r w:rsidRPr="008917FF">
        <w:rPr>
          <w:rFonts w:ascii="Times New Roman" w:eastAsia="Calibri" w:hAnsi="Times New Roman" w:cs="Times New Roman"/>
          <w:bCs/>
          <w:color w:val="000000"/>
          <w:kern w:val="0"/>
          <w:lang w:eastAsia="en-US"/>
        </w:rPr>
        <w:t>owy do wartości nie większej niż 10% wartości zamówienia określonego pierwotnie w umowie, poprz</w:t>
      </w:r>
      <w:r w:rsidRPr="008917FF">
        <w:rPr>
          <w:rFonts w:ascii="Times New Roman" w:eastAsia="Calibri" w:hAnsi="Times New Roman" w:cs="Times New Roman"/>
          <w:bCs/>
          <w:kern w:val="0"/>
          <w:lang w:eastAsia="en-US"/>
        </w:rPr>
        <w:t>ez dokupienie produktów objętych niniejszą umową.</w:t>
      </w:r>
    </w:p>
    <w:p w14:paraId="77B06994" w14:textId="77777777" w:rsidR="00897EEF" w:rsidRDefault="00897EEF">
      <w:pPr>
        <w:widowControl/>
        <w:numPr>
          <w:ilvl w:val="0"/>
          <w:numId w:val="8"/>
        </w:numPr>
        <w:suppressAutoHyphens w:val="0"/>
        <w:spacing w:line="264" w:lineRule="auto"/>
        <w:ind w:left="426" w:hanging="426"/>
        <w:jc w:val="both"/>
        <w:textAlignment w:val="auto"/>
      </w:pPr>
      <w:r>
        <w:rPr>
          <w:rFonts w:ascii="Times New Roman" w:hAnsi="Times New Roman" w:cs="Times New Roman"/>
        </w:rPr>
        <w:t xml:space="preserve">Wartość określona w ust. 1 jest zgodna z </w:t>
      </w:r>
      <w:r>
        <w:rPr>
          <w:rFonts w:ascii="Times New Roman" w:hAnsi="Times New Roman" w:cs="Times New Roman"/>
          <w:i/>
        </w:rPr>
        <w:t>załącznikiem nr 1</w:t>
      </w:r>
      <w:r>
        <w:rPr>
          <w:rFonts w:ascii="Times New Roman" w:hAnsi="Times New Roman" w:cs="Times New Roman"/>
        </w:rPr>
        <w:t xml:space="preserve"> (formularzem cenowym), stanowiącym integralną część niniejszej umowy, gdzie określono ceny jednostkowe brutto.</w:t>
      </w:r>
    </w:p>
    <w:p w14:paraId="45CF37D8" w14:textId="77777777" w:rsidR="00897EEF" w:rsidRDefault="00897EEF">
      <w:pPr>
        <w:widowControl/>
        <w:numPr>
          <w:ilvl w:val="0"/>
          <w:numId w:val="8"/>
        </w:numPr>
        <w:suppressAutoHyphens w:val="0"/>
        <w:spacing w:line="264" w:lineRule="auto"/>
        <w:ind w:left="426" w:hanging="426"/>
        <w:jc w:val="both"/>
        <w:textAlignment w:val="auto"/>
        <w:rPr>
          <w:rFonts w:ascii="Times New Roman" w:hAnsi="Times New Roman" w:cs="Times New Roman"/>
        </w:rPr>
      </w:pPr>
      <w:r>
        <w:rPr>
          <w:rFonts w:ascii="Times New Roman" w:hAnsi="Times New Roman" w:cs="Times New Roman"/>
        </w:rPr>
        <w:t>Okres niezmienności ceny jednostkowej brutto obowiązuje w okresie trwania umowy, z zastrzeżeniem ust. 5 i 8.</w:t>
      </w:r>
    </w:p>
    <w:p w14:paraId="399E34A8" w14:textId="77777777" w:rsidR="00897EEF" w:rsidRDefault="00897EEF">
      <w:pPr>
        <w:widowControl/>
        <w:numPr>
          <w:ilvl w:val="0"/>
          <w:numId w:val="8"/>
        </w:numPr>
        <w:suppressAutoHyphens w:val="0"/>
        <w:spacing w:line="264" w:lineRule="auto"/>
        <w:ind w:left="426" w:hanging="426"/>
        <w:jc w:val="both"/>
        <w:textAlignment w:val="auto"/>
        <w:rPr>
          <w:rFonts w:ascii="Times New Roman" w:hAnsi="Times New Roman" w:cs="Times New Roman"/>
        </w:rPr>
      </w:pPr>
      <w:bookmarkStart w:id="5" w:name="_Hlk126746026"/>
      <w:r>
        <w:rPr>
          <w:rFonts w:ascii="Times New Roman" w:hAnsi="Times New Roman" w:cs="Times New Roman"/>
        </w:rPr>
        <w:t>Ceny jednostkowe w okresie trwania umowy mogą ulec zmianie w następujących przypadkach:</w:t>
      </w:r>
    </w:p>
    <w:p w14:paraId="0556ED0C" w14:textId="77777777" w:rsidR="00897EEF" w:rsidRDefault="00897EEF" w:rsidP="00883F55">
      <w:pPr>
        <w:pStyle w:val="Standard"/>
        <w:spacing w:line="264" w:lineRule="auto"/>
        <w:ind w:left="993" w:hanging="426"/>
        <w:jc w:val="both"/>
        <w:rPr>
          <w:rFonts w:cs="Times New Roman"/>
          <w:sz w:val="24"/>
          <w:szCs w:val="24"/>
        </w:rPr>
      </w:pPr>
      <w:bookmarkStart w:id="6" w:name="_Hlk127953198"/>
      <w:r>
        <w:rPr>
          <w:rFonts w:cs="Times New Roman"/>
          <w:sz w:val="24"/>
          <w:szCs w:val="24"/>
        </w:rPr>
        <w:t xml:space="preserve">1)  </w:t>
      </w:r>
      <w:r>
        <w:rPr>
          <w:rFonts w:cs="Times New Roman"/>
          <w:sz w:val="24"/>
          <w:szCs w:val="24"/>
        </w:rPr>
        <w:tab/>
        <w:t>obniżenia cen jednostkowych produktów stanowiących przedmiot umowy,</w:t>
      </w:r>
    </w:p>
    <w:p w14:paraId="72D09AEE" w14:textId="77777777" w:rsidR="00897EEF" w:rsidRDefault="00897EEF" w:rsidP="00883F55">
      <w:pPr>
        <w:pStyle w:val="Standard"/>
        <w:spacing w:line="264" w:lineRule="auto"/>
        <w:ind w:left="993" w:hanging="426"/>
        <w:jc w:val="both"/>
        <w:rPr>
          <w:rFonts w:cs="Times New Roman"/>
          <w:sz w:val="24"/>
          <w:szCs w:val="24"/>
        </w:rPr>
      </w:pPr>
      <w:r>
        <w:rPr>
          <w:rFonts w:cs="Times New Roman"/>
          <w:sz w:val="24"/>
          <w:szCs w:val="24"/>
        </w:rPr>
        <w:t xml:space="preserve">2) </w:t>
      </w:r>
      <w:r>
        <w:rPr>
          <w:rFonts w:cs="Times New Roman"/>
          <w:sz w:val="24"/>
          <w:szCs w:val="24"/>
        </w:rPr>
        <w:tab/>
        <w:t>zmiany cen jednostkowych przedmiotu umowy w przypadku zmiany wielkości opakowania wprowadzonej przez producenta z zachowaniem zasady proporcjonalności w stosunku do ceny objętej umową,</w:t>
      </w:r>
    </w:p>
    <w:p w14:paraId="47D497CB" w14:textId="77777777" w:rsidR="00897EEF" w:rsidRDefault="00897EEF" w:rsidP="00883F55">
      <w:pPr>
        <w:pStyle w:val="Standard"/>
        <w:spacing w:line="264" w:lineRule="auto"/>
        <w:ind w:left="993" w:hanging="426"/>
        <w:jc w:val="both"/>
        <w:rPr>
          <w:rFonts w:cs="Times New Roman"/>
          <w:sz w:val="24"/>
          <w:szCs w:val="24"/>
        </w:rPr>
      </w:pPr>
      <w:r>
        <w:rPr>
          <w:rFonts w:cs="Times New Roman"/>
          <w:sz w:val="24"/>
          <w:szCs w:val="24"/>
        </w:rPr>
        <w:t xml:space="preserve">3) </w:t>
      </w:r>
      <w:r>
        <w:rPr>
          <w:rFonts w:cs="Times New Roman"/>
          <w:sz w:val="24"/>
          <w:szCs w:val="24"/>
        </w:rPr>
        <w:tab/>
        <w:t>zmiany stawki podatku od towarów i usług, przy czym zmianie ulega wyłącznie cena brutto, cena netto pozostaje bez zmian,</w:t>
      </w:r>
    </w:p>
    <w:p w14:paraId="41D01FFC" w14:textId="77777777" w:rsidR="00897EEF" w:rsidRDefault="00897EEF" w:rsidP="00883F55">
      <w:pPr>
        <w:spacing w:line="264" w:lineRule="auto"/>
        <w:ind w:left="993" w:hanging="426"/>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t>zmiany wysokości minimalnego wynagrodzenia za pracę albo wysokości minimalnej stawki godzinowej, ustalonych na podstawie ustawy z dnia 10 października 2002 r. o minimalnym wynagrodzeniu za pracę - Wykonawca przedłoży Zamawiającemu wykaz zatrudnionych do realizacji umowy pracowników, dla których ma zastosowanie zmiana wraz z kalkulacją kosztów wynikającą z przedmiotowej zmiany,</w:t>
      </w:r>
    </w:p>
    <w:p w14:paraId="6867ED32" w14:textId="77777777" w:rsidR="00897EEF" w:rsidRDefault="00897EEF" w:rsidP="00883F55">
      <w:pPr>
        <w:pStyle w:val="Standard"/>
        <w:spacing w:line="264" w:lineRule="auto"/>
        <w:ind w:left="993" w:hanging="426"/>
        <w:jc w:val="both"/>
        <w:rPr>
          <w:rFonts w:cs="Times New Roman"/>
          <w:sz w:val="24"/>
          <w:szCs w:val="24"/>
        </w:rPr>
      </w:pPr>
      <w:r>
        <w:rPr>
          <w:rFonts w:cs="Times New Roman"/>
          <w:sz w:val="24"/>
          <w:szCs w:val="24"/>
        </w:rPr>
        <w:t>5)</w:t>
      </w:r>
      <w:r>
        <w:rPr>
          <w:rFonts w:cs="Times New Roman"/>
          <w:sz w:val="24"/>
          <w:szCs w:val="24"/>
        </w:rPr>
        <w:tab/>
        <w:t>zmiany zasad podlegania ubezpieczeniom społecznym lub ubezpieczeniu zdrowotnemu lub wysokości stawki składki na ubezpieczenia społeczne lub zdrowotne - Wykonawca przedłoży Zamawiającemu wykaz zatrudnionych do realizacji umowy pracowników, dla których ma zastosowanie zmiana wraz z kalkulacją kosztów wynikającą z przedmiotowej zmiany,</w:t>
      </w:r>
    </w:p>
    <w:p w14:paraId="76039185" w14:textId="77777777" w:rsidR="00897EEF" w:rsidRPr="000D6E4F" w:rsidRDefault="00897EEF" w:rsidP="00883F55">
      <w:pPr>
        <w:pStyle w:val="Standard"/>
        <w:spacing w:line="264" w:lineRule="auto"/>
        <w:ind w:left="993" w:hanging="426"/>
        <w:jc w:val="both"/>
        <w:rPr>
          <w:rFonts w:cs="Times New Roman"/>
          <w:sz w:val="24"/>
          <w:szCs w:val="24"/>
        </w:rPr>
      </w:pPr>
      <w:r>
        <w:rPr>
          <w:rFonts w:cs="Times New Roman"/>
          <w:sz w:val="24"/>
          <w:szCs w:val="24"/>
        </w:rPr>
        <w:t>6)</w:t>
      </w:r>
      <w:r>
        <w:rPr>
          <w:rFonts w:cs="Times New Roman"/>
          <w:sz w:val="24"/>
          <w:szCs w:val="24"/>
        </w:rPr>
        <w:tab/>
        <w:t>zmiany zasad gromadzenia i wysokości wpłat do pracowniczych planów kapitałowych, o których mowa w ustawie z dnia 4 października 2018 r. o pracowniczych planach kapitałowych - Wykonawca udowodni Zamawiającemu, że zmiana w/w przepisów będzie miała wpływ na koszty wykonania zamówienia, jak również wykaże, jaką część cen stanowią koszty pracy ponoszone przez Wykonawcę w trakcie realizacji zamówienia oraz jak zmiana przepisów wpłynie na wysokość tych kosztów,</w:t>
      </w:r>
    </w:p>
    <w:p w14:paraId="01F28CE9" w14:textId="77777777" w:rsidR="00897EEF" w:rsidRDefault="00897EEF" w:rsidP="00883F55">
      <w:pPr>
        <w:pStyle w:val="Standard"/>
        <w:widowControl w:val="0"/>
        <w:tabs>
          <w:tab w:val="left" w:pos="-9796"/>
        </w:tabs>
        <w:spacing w:line="264" w:lineRule="auto"/>
        <w:ind w:left="567"/>
        <w:jc w:val="both"/>
        <w:rPr>
          <w:rFonts w:cs="Times New Roman"/>
          <w:sz w:val="24"/>
          <w:szCs w:val="24"/>
        </w:rPr>
      </w:pPr>
      <w:r>
        <w:rPr>
          <w:rFonts w:cs="Times New Roman"/>
          <w:sz w:val="24"/>
          <w:szCs w:val="24"/>
        </w:rPr>
        <w:t>- przy czym pkt. 4-6 mają zastosowanie w przypadku gdy niniejsza umowa została zawarta na okres przekraczający 12 miesięcy.</w:t>
      </w:r>
    </w:p>
    <w:p w14:paraId="33B4B3E3" w14:textId="6E0A2AC6" w:rsidR="00AE6321" w:rsidRDefault="00897EEF" w:rsidP="00883F55">
      <w:pPr>
        <w:spacing w:line="264" w:lineRule="auto"/>
        <w:ind w:left="426" w:hanging="426"/>
        <w:jc w:val="both"/>
        <w:rPr>
          <w:rFonts w:ascii="Times New Roman" w:hAnsi="Times New Roman"/>
          <w:sz w:val="22"/>
          <w:szCs w:val="22"/>
        </w:rPr>
      </w:pPr>
      <w:r>
        <w:rPr>
          <w:rFonts w:ascii="Times New Roman" w:hAnsi="Times New Roman" w:cs="Times New Roman"/>
        </w:rPr>
        <w:t xml:space="preserve">6. </w:t>
      </w:r>
      <w:r>
        <w:rPr>
          <w:rFonts w:ascii="Times New Roman" w:hAnsi="Times New Roman" w:cs="Times New Roman"/>
        </w:rPr>
        <w:tab/>
      </w:r>
      <w:r w:rsidR="000A5A18">
        <w:rPr>
          <w:rFonts w:ascii="Times New Roman" w:hAnsi="Times New Roman"/>
        </w:rPr>
        <w:t>Zmiany, o których mowa w ust. 5,</w:t>
      </w:r>
      <w:r w:rsidR="00AE6321" w:rsidRPr="00AE6321">
        <w:rPr>
          <w:rFonts w:ascii="Times New Roman" w:hAnsi="Times New Roman"/>
        </w:rPr>
        <w:t xml:space="preserve"> będą wprowadzane w drodze aneksu do umowy, na uzasadniony i</w:t>
      </w:r>
      <w:r w:rsidR="000A5A18">
        <w:rPr>
          <w:rFonts w:ascii="Times New Roman" w:hAnsi="Times New Roman"/>
        </w:rPr>
        <w:t> </w:t>
      </w:r>
      <w:r w:rsidR="00AE6321" w:rsidRPr="00AE6321">
        <w:rPr>
          <w:rFonts w:ascii="Times New Roman" w:hAnsi="Times New Roman"/>
        </w:rPr>
        <w:t>należycie udokumentowany wniosek Wykonawcy sporządzony w formie pisemnej lub elektronicznej w</w:t>
      </w:r>
      <w:r w:rsidR="000A5A18">
        <w:rPr>
          <w:rFonts w:ascii="Times New Roman" w:hAnsi="Times New Roman"/>
        </w:rPr>
        <w:t> </w:t>
      </w:r>
      <w:r w:rsidR="00AE6321" w:rsidRPr="00AE6321">
        <w:rPr>
          <w:rFonts w:ascii="Times New Roman" w:hAnsi="Times New Roman"/>
        </w:rPr>
        <w:t>rozumieniu art. 78</w:t>
      </w:r>
      <w:r w:rsidR="00AE6321" w:rsidRPr="00AE6321">
        <w:rPr>
          <w:rFonts w:ascii="Times New Roman" w:hAnsi="Times New Roman"/>
          <w:vertAlign w:val="superscript"/>
        </w:rPr>
        <w:t>1</w:t>
      </w:r>
      <w:r w:rsidR="00AE6321" w:rsidRPr="00AE6321">
        <w:rPr>
          <w:rFonts w:ascii="Times New Roman" w:hAnsi="Times New Roman"/>
        </w:rPr>
        <w:t xml:space="preserve"> Kodeksu cywilnego. Wykonawca zobowiąza</w:t>
      </w:r>
      <w:r w:rsidR="000A5A18">
        <w:rPr>
          <w:rFonts w:ascii="Times New Roman" w:hAnsi="Times New Roman"/>
        </w:rPr>
        <w:t>ny jest wykazać</w:t>
      </w:r>
      <w:r w:rsidR="00AE6321" w:rsidRPr="00AE6321">
        <w:rPr>
          <w:rFonts w:ascii="Times New Roman" w:hAnsi="Times New Roman"/>
        </w:rPr>
        <w:t xml:space="preserve"> Zamawiającemu wpływ zmian na wysokość cen, a w przypadkach określonych w ust. 5 pkt. 4-6 przedłożyć również kalkulację kosztów. Wniosek wraz z załączonymi dokumentami będzie podlegał weryfikacji </w:t>
      </w:r>
      <w:r w:rsidR="00AE6321" w:rsidRPr="00AE6321">
        <w:rPr>
          <w:rFonts w:ascii="Times New Roman" w:hAnsi="Times New Roman"/>
        </w:rPr>
        <w:lastRenderedPageBreak/>
        <w:t>Zamawiającego, który zastrzega sobie prawo odmowy dokonania zmiany wysokości wynagrodzenia w przypadku, gdy wniosek Wykonawcy nie będzie spełniał warunków opisanych w</w:t>
      </w:r>
      <w:r w:rsidR="000A5A18">
        <w:rPr>
          <w:rFonts w:ascii="Times New Roman" w:hAnsi="Times New Roman"/>
        </w:rPr>
        <w:t> </w:t>
      </w:r>
      <w:r w:rsidR="00AE6321" w:rsidRPr="00AE6321">
        <w:rPr>
          <w:rFonts w:ascii="Times New Roman" w:hAnsi="Times New Roman"/>
        </w:rPr>
        <w:t>postanowieniach niniejszego paragrafu.</w:t>
      </w:r>
      <w:r w:rsidR="00AE6321" w:rsidRPr="00CE1EDE">
        <w:rPr>
          <w:rFonts w:ascii="Times New Roman" w:hAnsi="Times New Roman"/>
          <w:sz w:val="22"/>
          <w:szCs w:val="22"/>
        </w:rPr>
        <w:t xml:space="preserve"> </w:t>
      </w:r>
    </w:p>
    <w:p w14:paraId="1BBA30A0" w14:textId="1559DE60" w:rsidR="00897EEF" w:rsidRDefault="00897EEF" w:rsidP="00883F55">
      <w:pPr>
        <w:spacing w:line="264" w:lineRule="auto"/>
        <w:ind w:left="426" w:hanging="426"/>
        <w:jc w:val="both"/>
        <w:rPr>
          <w:rFonts w:ascii="Times New Roman" w:hAnsi="Times New Roman" w:cs="Times New Roman"/>
        </w:rPr>
      </w:pPr>
      <w:r>
        <w:rPr>
          <w:rFonts w:ascii="Times New Roman" w:hAnsi="Times New Roman" w:cs="Times New Roman"/>
        </w:rPr>
        <w:t>7.</w:t>
      </w:r>
      <w:r>
        <w:rPr>
          <w:rFonts w:ascii="Times New Roman" w:hAnsi="Times New Roman" w:cs="Times New Roman"/>
        </w:rPr>
        <w:tab/>
        <w:t>Wykonawca zobowiązany jest przedstawić na każde żądanie Zamawiającego wszelkie informacje, dane, wyliczenia oraz stosowne dowody potwierdzające zasadność żądania Wykonawcy.</w:t>
      </w:r>
    </w:p>
    <w:p w14:paraId="50E82CA9" w14:textId="1717D569" w:rsidR="00897EEF" w:rsidRDefault="00897EEF" w:rsidP="00883F55">
      <w:pPr>
        <w:pStyle w:val="Default"/>
        <w:spacing w:line="264" w:lineRule="auto"/>
        <w:ind w:left="426" w:hanging="426"/>
        <w:jc w:val="both"/>
      </w:pPr>
      <w:r w:rsidRPr="002D5079">
        <w:rPr>
          <w:rFonts w:ascii="Times New Roman" w:hAnsi="Times New Roman" w:cs="Times New Roman"/>
        </w:rPr>
        <w:t>8.</w:t>
      </w:r>
      <w:r>
        <w:rPr>
          <w:rFonts w:cs="Times New Roman"/>
        </w:rPr>
        <w:t xml:space="preserve"> </w:t>
      </w:r>
      <w:r>
        <w:rPr>
          <w:rFonts w:cs="Times New Roman"/>
        </w:rPr>
        <w:tab/>
      </w:r>
      <w:r>
        <w:rPr>
          <w:rFonts w:ascii="Times New Roman" w:hAnsi="Times New Roman" w:cs="Times New Roman"/>
        </w:rPr>
        <w:t xml:space="preserve">Zamawiający zgodnie z art. 439 </w:t>
      </w:r>
      <w:r w:rsidR="000A5A18">
        <w:rPr>
          <w:rFonts w:ascii="Times New Roman" w:hAnsi="Times New Roman" w:cs="Times New Roman"/>
        </w:rPr>
        <w:t xml:space="preserve">ustawy </w:t>
      </w:r>
      <w:proofErr w:type="spellStart"/>
      <w:r>
        <w:rPr>
          <w:rFonts w:ascii="Times New Roman" w:hAnsi="Times New Roman" w:cs="Times New Roman"/>
        </w:rPr>
        <w:t>Pzp</w:t>
      </w:r>
      <w:proofErr w:type="spellEnd"/>
      <w:r>
        <w:rPr>
          <w:rFonts w:ascii="Times New Roman" w:hAnsi="Times New Roman" w:cs="Times New Roman"/>
        </w:rPr>
        <w:t xml:space="preserve"> ustala sposób wprowadzania zmian wysokości wynagrodzenia (cen jednostkowych) należnego Wykonawcy w przypadku zmiany ceny materiałów lub kosztów związanych z realizacją zamówienia (waloryzacja wynagrodzenia) na poniższych zasadach: </w:t>
      </w:r>
    </w:p>
    <w:p w14:paraId="7606349F" w14:textId="77777777" w:rsidR="00897EEF" w:rsidRPr="002D5079" w:rsidRDefault="00897EEF" w:rsidP="00883F55">
      <w:pPr>
        <w:pStyle w:val="Default"/>
        <w:spacing w:line="264" w:lineRule="auto"/>
        <w:ind w:left="993" w:hanging="426"/>
        <w:jc w:val="both"/>
        <w:rPr>
          <w:rFonts w:ascii="Times New Roman" w:hAnsi="Times New Roman" w:cs="Times New Roman"/>
        </w:rPr>
      </w:pPr>
      <w:r w:rsidRPr="002D5079">
        <w:rPr>
          <w:rFonts w:ascii="Times New Roman" w:hAnsi="Times New Roman" w:cs="Times New Roman"/>
        </w:rPr>
        <w:t xml:space="preserve">1) </w:t>
      </w:r>
      <w:r w:rsidRPr="002D5079">
        <w:rPr>
          <w:rFonts w:ascii="Times New Roman" w:hAnsi="Times New Roman" w:cs="Times New Roman"/>
        </w:rPr>
        <w:tab/>
        <w:t xml:space="preserve">przez „zmiany wysokości cen materiałów lub kosztów związanych z realizacją zamówienia” rozumie się zarówno wzrost cen lub kosztów jak i ich obniżenie, względem ceny lub kosztu przyjętych w celu ustalenia wynagrodzenia Wykonawcy zawartego w ofercie; </w:t>
      </w:r>
    </w:p>
    <w:p w14:paraId="671DA0CF" w14:textId="77777777" w:rsidR="00897EEF" w:rsidRPr="002D5079" w:rsidRDefault="00897EEF" w:rsidP="00883F55">
      <w:pPr>
        <w:pStyle w:val="Default"/>
        <w:spacing w:line="264" w:lineRule="auto"/>
        <w:ind w:left="993" w:hanging="426"/>
        <w:jc w:val="both"/>
      </w:pPr>
      <w:r w:rsidRPr="002D5079">
        <w:rPr>
          <w:rFonts w:ascii="Times New Roman" w:hAnsi="Times New Roman" w:cs="Times New Roman"/>
        </w:rPr>
        <w:t xml:space="preserve">2) </w:t>
      </w:r>
      <w:r w:rsidRPr="002D5079">
        <w:rPr>
          <w:rFonts w:ascii="Times New Roman" w:hAnsi="Times New Roman" w:cs="Times New Roman"/>
        </w:rPr>
        <w:tab/>
        <w:t xml:space="preserve">ceny materiałów lub kosztów muszą ulec zmianie </w:t>
      </w:r>
      <w:r w:rsidRPr="002D5079">
        <w:rPr>
          <w:rFonts w:ascii="Times New Roman" w:hAnsi="Times New Roman" w:cs="Times New Roman"/>
          <w:color w:val="auto"/>
        </w:rPr>
        <w:t xml:space="preserve">o co najmniej </w:t>
      </w:r>
      <w:r w:rsidRPr="00EB1FD0">
        <w:rPr>
          <w:rFonts w:ascii="Times New Roman" w:hAnsi="Times New Roman" w:cs="Times New Roman"/>
          <w:color w:val="auto"/>
        </w:rPr>
        <w:t>15%</w:t>
      </w:r>
      <w:r w:rsidRPr="002D5079">
        <w:rPr>
          <w:rFonts w:ascii="Times New Roman" w:hAnsi="Times New Roman" w:cs="Times New Roman"/>
          <w:color w:val="auto"/>
        </w:rPr>
        <w:t xml:space="preserve"> </w:t>
      </w:r>
      <w:r w:rsidRPr="002D5079">
        <w:rPr>
          <w:rFonts w:ascii="Times New Roman" w:hAnsi="Times New Roman" w:cs="Times New Roman"/>
        </w:rPr>
        <w:t xml:space="preserve">względem cen z dnia zawarcia umowy, aby zmiana mogła zostać wprowadzona (w przypadku kolejnych zmian liczone są ceny według stanu na dzień poprzedniej zmiany wynagrodzenia); </w:t>
      </w:r>
    </w:p>
    <w:p w14:paraId="76AF1883" w14:textId="77777777" w:rsidR="00897EEF" w:rsidRPr="002D5079" w:rsidRDefault="00897EEF" w:rsidP="00883F55">
      <w:pPr>
        <w:pStyle w:val="Default"/>
        <w:spacing w:line="264" w:lineRule="auto"/>
        <w:ind w:left="993" w:hanging="426"/>
        <w:jc w:val="both"/>
      </w:pPr>
      <w:r w:rsidRPr="002D5079">
        <w:rPr>
          <w:rFonts w:ascii="Times New Roman" w:hAnsi="Times New Roman" w:cs="Times New Roman"/>
        </w:rPr>
        <w:t xml:space="preserve">3) </w:t>
      </w:r>
      <w:r w:rsidRPr="002D5079">
        <w:rPr>
          <w:rFonts w:ascii="Times New Roman" w:hAnsi="Times New Roman" w:cs="Times New Roman"/>
        </w:rPr>
        <w:tab/>
        <w:t>w</w:t>
      </w:r>
      <w:r w:rsidRPr="002D5079">
        <w:rPr>
          <w:rFonts w:ascii="Times New Roman" w:hAnsi="Times New Roman"/>
        </w:rPr>
        <w:t>ysokość zmiany wynagrodzenia będzie ustalona w oparciu o wskaźnik cen towarów i usług ogłaszany w komunikacie Prezesa Głównego Urzędu Statystycznego za kwartał poprzedzający kwartał w którym Wykonawca złożył wniosek o zmianę wynagrodzenia;</w:t>
      </w:r>
    </w:p>
    <w:p w14:paraId="364C4856" w14:textId="77777777" w:rsidR="00897EEF" w:rsidRPr="002D5079" w:rsidRDefault="00897EEF" w:rsidP="00883F55">
      <w:pPr>
        <w:pStyle w:val="Default"/>
        <w:spacing w:line="264" w:lineRule="auto"/>
        <w:ind w:left="993" w:hanging="426"/>
        <w:jc w:val="both"/>
        <w:rPr>
          <w:rFonts w:ascii="Times New Roman" w:hAnsi="Times New Roman" w:cs="Times New Roman"/>
        </w:rPr>
      </w:pPr>
      <w:r w:rsidRPr="002D5079">
        <w:rPr>
          <w:rFonts w:ascii="Times New Roman" w:hAnsi="Times New Roman" w:cs="Times New Roman"/>
        </w:rPr>
        <w:t>4)</w:t>
      </w:r>
      <w:r w:rsidRPr="002D5079">
        <w:rPr>
          <w:rFonts w:ascii="Times New Roman" w:hAnsi="Times New Roman" w:cs="Times New Roman"/>
        </w:rPr>
        <w:tab/>
        <w:t xml:space="preserve">Wykonawca wnioskując o zmianę wynagrodzenia zobowiązany jest do: </w:t>
      </w:r>
    </w:p>
    <w:p w14:paraId="277FD0B4" w14:textId="77777777" w:rsidR="00897EEF" w:rsidRPr="002D5079" w:rsidRDefault="00897EEF" w:rsidP="00883F55">
      <w:pPr>
        <w:pStyle w:val="Default"/>
        <w:spacing w:line="264" w:lineRule="auto"/>
        <w:ind w:left="1418" w:hanging="425"/>
        <w:jc w:val="both"/>
        <w:rPr>
          <w:rFonts w:ascii="Times New Roman" w:hAnsi="Times New Roman" w:cs="Times New Roman"/>
        </w:rPr>
      </w:pPr>
      <w:r w:rsidRPr="002D5079">
        <w:rPr>
          <w:rFonts w:ascii="Times New Roman" w:hAnsi="Times New Roman" w:cs="Times New Roman"/>
        </w:rPr>
        <w:t xml:space="preserve">a) </w:t>
      </w:r>
      <w:r w:rsidRPr="002D5079">
        <w:rPr>
          <w:rFonts w:ascii="Times New Roman" w:hAnsi="Times New Roman" w:cs="Times New Roman"/>
        </w:rPr>
        <w:tab/>
        <w:t xml:space="preserve">przedstawienia szczegółowego wykazu materiałów lub kosztów związanych z realizacją zamówienia, których zmiana ceny uzasadnia żądanie zmiany wynagrodzenia, </w:t>
      </w:r>
    </w:p>
    <w:p w14:paraId="6D764B7A" w14:textId="77777777" w:rsidR="00897EEF" w:rsidRPr="002D5079" w:rsidRDefault="00897EEF" w:rsidP="00883F55">
      <w:pPr>
        <w:pStyle w:val="Default"/>
        <w:spacing w:line="264" w:lineRule="auto"/>
        <w:ind w:left="1418" w:hanging="425"/>
        <w:jc w:val="both"/>
        <w:rPr>
          <w:rFonts w:ascii="Times New Roman" w:hAnsi="Times New Roman" w:cs="Times New Roman"/>
        </w:rPr>
      </w:pPr>
      <w:r w:rsidRPr="002D5079">
        <w:rPr>
          <w:rFonts w:ascii="Times New Roman" w:hAnsi="Times New Roman" w:cs="Times New Roman"/>
        </w:rPr>
        <w:t xml:space="preserve">b) </w:t>
      </w:r>
      <w:r>
        <w:rPr>
          <w:rFonts w:ascii="Times New Roman" w:hAnsi="Times New Roman" w:cs="Times New Roman"/>
        </w:rPr>
        <w:tab/>
      </w:r>
      <w:r w:rsidRPr="002D5079">
        <w:rPr>
          <w:rFonts w:ascii="Times New Roman" w:hAnsi="Times New Roman" w:cs="Times New Roman"/>
        </w:rPr>
        <w:t xml:space="preserve">podania wskaźnika zmiany ceny materiałów lub kosztów, o którym mowa w pkt. 3 powyżej; </w:t>
      </w:r>
    </w:p>
    <w:p w14:paraId="6E3A6919" w14:textId="77777777" w:rsidR="00897EEF" w:rsidRDefault="00897EEF" w:rsidP="00883F55">
      <w:pPr>
        <w:pStyle w:val="Default"/>
        <w:spacing w:line="264" w:lineRule="auto"/>
        <w:ind w:left="1418" w:hanging="425"/>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t xml:space="preserve">wykazania wpływu zmiany ceny materiałów lub kosztów na koszt wykonania zamówienia; </w:t>
      </w:r>
    </w:p>
    <w:p w14:paraId="51DEE5EF" w14:textId="77777777" w:rsidR="00897EEF" w:rsidRDefault="00897EEF" w:rsidP="00883F55">
      <w:pPr>
        <w:pStyle w:val="Default"/>
        <w:spacing w:line="264" w:lineRule="auto"/>
        <w:ind w:left="993" w:hanging="426"/>
        <w:jc w:val="both"/>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t xml:space="preserve">za początkowy termin ustalenia zmiany ceny wynagrodzenia Wykonawcy uznaje się dzień zawarcia umowy; </w:t>
      </w:r>
    </w:p>
    <w:p w14:paraId="6F27D36B" w14:textId="77777777" w:rsidR="00897EEF" w:rsidRDefault="00897EEF" w:rsidP="00883F55">
      <w:pPr>
        <w:pStyle w:val="Default"/>
        <w:spacing w:line="264" w:lineRule="auto"/>
        <w:ind w:left="993" w:hanging="426"/>
        <w:jc w:val="both"/>
        <w:rPr>
          <w:rFonts w:ascii="Times New Roman" w:hAnsi="Times New Roman" w:cs="Times New Roman"/>
        </w:rPr>
      </w:pPr>
      <w:r>
        <w:rPr>
          <w:rFonts w:ascii="Times New Roman" w:hAnsi="Times New Roman" w:cs="Times New Roman"/>
        </w:rPr>
        <w:t xml:space="preserve">6) </w:t>
      </w:r>
      <w:r>
        <w:rPr>
          <w:rFonts w:ascii="Times New Roman" w:hAnsi="Times New Roman" w:cs="Times New Roman"/>
        </w:rPr>
        <w:tab/>
        <w:t xml:space="preserve">każda kolejna zmiana wynagrodzenia może zostać dokonana nie częściej niż po upływie 6 miesięcy od daty dokonania poprzedniej zmiany, a w przypadku pierwszej zmiany nie wcześniej niż po upływie 6 miesięcy od daty zawarcia umowy; </w:t>
      </w:r>
    </w:p>
    <w:p w14:paraId="65E6A8A7" w14:textId="77777777" w:rsidR="00897EEF" w:rsidRDefault="00897EEF" w:rsidP="00883F55">
      <w:pPr>
        <w:pStyle w:val="Default"/>
        <w:spacing w:line="264" w:lineRule="auto"/>
        <w:ind w:left="993" w:hanging="426"/>
        <w:jc w:val="both"/>
      </w:pPr>
      <w:r>
        <w:rPr>
          <w:rFonts w:ascii="Times New Roman" w:hAnsi="Times New Roman" w:cs="Times New Roman"/>
        </w:rPr>
        <w:t xml:space="preserve">7) </w:t>
      </w:r>
      <w:r>
        <w:rPr>
          <w:rFonts w:ascii="Times New Roman" w:hAnsi="Times New Roman" w:cs="Times New Roman"/>
        </w:rPr>
        <w:tab/>
        <w:t xml:space="preserve">maksymalna łączna wartość zmian wynagrodzenia, jaką dopuszcza Zamawiający w efekcie zastosowania postanowień o zasadach wprowadzania zmian wysokości wynagrodzenia wynosi </w:t>
      </w:r>
      <w:r w:rsidRPr="00EB1FD0">
        <w:rPr>
          <w:rFonts w:ascii="Times New Roman" w:hAnsi="Times New Roman" w:cs="Times New Roman"/>
          <w:color w:val="auto"/>
        </w:rPr>
        <w:t>25%</w:t>
      </w:r>
      <w:r w:rsidRPr="005D4B29">
        <w:rPr>
          <w:rFonts w:ascii="Times New Roman" w:hAnsi="Times New Roman" w:cs="Times New Roman"/>
          <w:color w:val="ED7D31" w:themeColor="accent2"/>
        </w:rPr>
        <w:t xml:space="preserve"> </w:t>
      </w:r>
      <w:r>
        <w:rPr>
          <w:rFonts w:ascii="Times New Roman" w:hAnsi="Times New Roman" w:cs="Times New Roman"/>
        </w:rPr>
        <w:t xml:space="preserve">pierwotnej wartości umowy brutto; </w:t>
      </w:r>
    </w:p>
    <w:p w14:paraId="5CE10760" w14:textId="77777777" w:rsidR="00897EEF" w:rsidRDefault="00897EEF" w:rsidP="00883F55">
      <w:pPr>
        <w:pStyle w:val="Default"/>
        <w:spacing w:line="264" w:lineRule="auto"/>
        <w:ind w:left="993" w:hanging="426"/>
        <w:jc w:val="both"/>
      </w:pPr>
      <w:r>
        <w:rPr>
          <w:rFonts w:ascii="Times New Roman" w:hAnsi="Times New Roman" w:cs="Times New Roman"/>
        </w:rPr>
        <w:t xml:space="preserve">8) </w:t>
      </w:r>
      <w:r>
        <w:rPr>
          <w:rFonts w:ascii="Times New Roman" w:hAnsi="Times New Roman" w:cs="Times New Roman"/>
        </w:rPr>
        <w:tab/>
      </w:r>
      <w:r>
        <w:rPr>
          <w:rFonts w:ascii="Times New Roman" w:hAnsi="Times New Roman" w:cs="Times New Roman"/>
          <w:color w:val="auto"/>
        </w:rPr>
        <w:t>zmiana wynagrodzenia na podstawie niniejszego ustępu będzie się odnosiła wyłącznie do części przedmiotu umowy realizowanego od dnia, od którego zmianie uległ bądź ulegnie koszt realizacji przedmiotu umowy, nie wcześniej jednak niż od pierwszego dnia miesiąca, w której Strona złożyła wniosek o dokonanie zmiany wynagrodzenia;</w:t>
      </w:r>
    </w:p>
    <w:p w14:paraId="3FE4DF9E" w14:textId="77777777" w:rsidR="00897EEF" w:rsidRDefault="00897EEF" w:rsidP="00883F55">
      <w:pPr>
        <w:pStyle w:val="Default"/>
        <w:spacing w:line="264" w:lineRule="auto"/>
        <w:ind w:left="993" w:hanging="426"/>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t xml:space="preserve">Wykonawca, którego wynagrodzenie zostało zmienione zobowiązany jest do zmiany wynagrodzenia przysługującego podwykonawcy, z którym zawarł umowę, w zakresie odpowiadającym zmianom cen materiałów lub kosztów dotyczących zobowiązania podwykonawcy, jeżeli łącznie pełnione zostały warunki, o których mowa w art. 439 ust. 5 pkt 1 i 2 ustawy </w:t>
      </w:r>
      <w:proofErr w:type="spellStart"/>
      <w:r>
        <w:rPr>
          <w:rFonts w:ascii="Times New Roman" w:hAnsi="Times New Roman" w:cs="Times New Roman"/>
          <w:color w:val="auto"/>
        </w:rPr>
        <w:t>Pzp</w:t>
      </w:r>
      <w:proofErr w:type="spellEnd"/>
      <w:r>
        <w:rPr>
          <w:rFonts w:ascii="Times New Roman" w:hAnsi="Times New Roman" w:cs="Times New Roman"/>
          <w:color w:val="auto"/>
        </w:rPr>
        <w:t>;</w:t>
      </w:r>
    </w:p>
    <w:p w14:paraId="4A637FE6" w14:textId="77777777" w:rsidR="00897EEF" w:rsidRDefault="00897EEF" w:rsidP="00883F55">
      <w:pPr>
        <w:pStyle w:val="Default"/>
        <w:spacing w:line="264" w:lineRule="auto"/>
        <w:ind w:left="993" w:hanging="426"/>
        <w:jc w:val="both"/>
        <w:rPr>
          <w:rFonts w:ascii="Times New Roman" w:hAnsi="Times New Roman" w:cs="Times New Roman"/>
          <w:color w:val="auto"/>
        </w:rPr>
      </w:pPr>
      <w:r>
        <w:rPr>
          <w:rFonts w:ascii="Times New Roman" w:hAnsi="Times New Roman" w:cs="Times New Roman"/>
          <w:color w:val="auto"/>
        </w:rPr>
        <w:t>10)</w:t>
      </w:r>
      <w:r>
        <w:rPr>
          <w:rFonts w:ascii="Times New Roman" w:hAnsi="Times New Roman" w:cs="Times New Roman"/>
          <w:color w:val="auto"/>
        </w:rPr>
        <w:tab/>
        <w:t xml:space="preserve">w razie naruszenia przez Wykonawcę zobowiązania, o którym mowa w pkt 9, Zamawiający może żądać od Wykonawcy zapłaty kary umownej w wysokości 1.000,00 zł (jeden tysiąc złotych), za stwierdzony przypadek naruszenia. </w:t>
      </w:r>
    </w:p>
    <w:p w14:paraId="662E69AD" w14:textId="5019B41D" w:rsidR="00897EEF" w:rsidRPr="00344A6C" w:rsidRDefault="00897EEF" w:rsidP="00883F55">
      <w:pPr>
        <w:pStyle w:val="Standard"/>
        <w:spacing w:line="264" w:lineRule="auto"/>
        <w:ind w:left="426" w:hanging="426"/>
        <w:jc w:val="both"/>
      </w:pPr>
      <w:r>
        <w:rPr>
          <w:rFonts w:cs="Times New Roman"/>
          <w:sz w:val="24"/>
          <w:szCs w:val="24"/>
        </w:rPr>
        <w:t xml:space="preserve">9.    </w:t>
      </w:r>
      <w:r>
        <w:rPr>
          <w:sz w:val="24"/>
          <w:szCs w:val="24"/>
        </w:rPr>
        <w:t>W przypadku obniżenia cen produktów</w:t>
      </w:r>
      <w:r w:rsidR="00E56043">
        <w:rPr>
          <w:sz w:val="24"/>
          <w:szCs w:val="24"/>
        </w:rPr>
        <w:t>,</w:t>
      </w:r>
      <w:r>
        <w:rPr>
          <w:sz w:val="24"/>
          <w:szCs w:val="24"/>
        </w:rPr>
        <w:t xml:space="preserve">  Strony dopuszczają zwiększenie ilości opakowań  produktów do kwoty nie wyższej niż wartość umowy brutto.</w:t>
      </w:r>
    </w:p>
    <w:p w14:paraId="1D990ADC" w14:textId="77777777" w:rsidR="00897EEF" w:rsidRDefault="00897EEF" w:rsidP="00883F55">
      <w:pPr>
        <w:pStyle w:val="Standard"/>
        <w:spacing w:line="264" w:lineRule="auto"/>
        <w:ind w:left="426" w:hanging="426"/>
        <w:jc w:val="both"/>
        <w:rPr>
          <w:sz w:val="24"/>
          <w:szCs w:val="24"/>
        </w:rPr>
      </w:pPr>
    </w:p>
    <w:bookmarkEnd w:id="6"/>
    <w:p w14:paraId="4F73A5A3" w14:textId="77777777" w:rsidR="00B24086" w:rsidRDefault="00B24086" w:rsidP="00883F55">
      <w:pPr>
        <w:pStyle w:val="Standard"/>
        <w:spacing w:line="264" w:lineRule="auto"/>
        <w:jc w:val="center"/>
        <w:rPr>
          <w:rFonts w:cs="Times New Roman"/>
          <w:b/>
          <w:sz w:val="24"/>
          <w:szCs w:val="24"/>
        </w:rPr>
      </w:pPr>
    </w:p>
    <w:p w14:paraId="5DDB2198" w14:textId="77777777" w:rsidR="00B24086" w:rsidRDefault="00B24086" w:rsidP="00883F55">
      <w:pPr>
        <w:pStyle w:val="Standard"/>
        <w:spacing w:line="264" w:lineRule="auto"/>
        <w:jc w:val="center"/>
        <w:rPr>
          <w:rFonts w:cs="Times New Roman"/>
          <w:b/>
          <w:sz w:val="24"/>
          <w:szCs w:val="24"/>
        </w:rPr>
      </w:pPr>
    </w:p>
    <w:p w14:paraId="13425AD0" w14:textId="22A638BB" w:rsidR="00897EEF" w:rsidRDefault="00897EEF" w:rsidP="00883F55">
      <w:pPr>
        <w:pStyle w:val="Standard"/>
        <w:spacing w:line="264" w:lineRule="auto"/>
        <w:jc w:val="center"/>
        <w:rPr>
          <w:rFonts w:cs="Times New Roman"/>
          <w:b/>
          <w:sz w:val="24"/>
          <w:szCs w:val="24"/>
        </w:rPr>
      </w:pPr>
      <w:r>
        <w:rPr>
          <w:rFonts w:cs="Times New Roman"/>
          <w:b/>
          <w:sz w:val="24"/>
          <w:szCs w:val="24"/>
        </w:rPr>
        <w:lastRenderedPageBreak/>
        <w:t>§ 9</w:t>
      </w:r>
    </w:p>
    <w:bookmarkEnd w:id="5"/>
    <w:p w14:paraId="73A29C93" w14:textId="0862CAC8" w:rsidR="00897EEF" w:rsidRPr="003D1C14" w:rsidRDefault="00897EEF">
      <w:pPr>
        <w:pStyle w:val="Standard"/>
        <w:numPr>
          <w:ilvl w:val="0"/>
          <w:numId w:val="9"/>
        </w:numPr>
        <w:spacing w:line="264" w:lineRule="auto"/>
        <w:ind w:left="426" w:hanging="426"/>
        <w:jc w:val="both"/>
        <w:textAlignment w:val="auto"/>
        <w:rPr>
          <w:rFonts w:cs="Times New Roman"/>
          <w:sz w:val="24"/>
          <w:szCs w:val="24"/>
        </w:rPr>
      </w:pPr>
      <w:r>
        <w:rPr>
          <w:rFonts w:cs="Times New Roman"/>
          <w:sz w:val="24"/>
          <w:szCs w:val="24"/>
        </w:rPr>
        <w:t xml:space="preserve">Zapłata należności za dostarczony towar będący przedmiotem umowy nastąpi w oparciu o wystawioną fakturę VAT, przelewem na wskazane konto nr …............................................................................................ w terminie </w:t>
      </w:r>
      <w:r w:rsidR="000A5A18">
        <w:rPr>
          <w:rFonts w:cs="Times New Roman"/>
          <w:sz w:val="24"/>
          <w:szCs w:val="24"/>
        </w:rPr>
        <w:t xml:space="preserve">do </w:t>
      </w:r>
      <w:r>
        <w:rPr>
          <w:rFonts w:cs="Times New Roman"/>
          <w:sz w:val="24"/>
          <w:szCs w:val="24"/>
        </w:rPr>
        <w:t>60 dni od daty doręczenia prawidłowo wystawionej faktury. Podstawą do wystawienia faktury przez Wykonawcę  jest dokonanie dostawy zamawianego towaru do siedziby Zamawiającego. Faktura winna być wystawiona w języku polskim, sygnowana numerem umowy.</w:t>
      </w:r>
    </w:p>
    <w:p w14:paraId="405DAA64" w14:textId="77777777" w:rsidR="00897EEF" w:rsidRDefault="00897EEF">
      <w:pPr>
        <w:pStyle w:val="Standard"/>
        <w:numPr>
          <w:ilvl w:val="0"/>
          <w:numId w:val="9"/>
        </w:numPr>
        <w:spacing w:line="264" w:lineRule="auto"/>
        <w:ind w:left="426" w:hanging="426"/>
        <w:jc w:val="both"/>
        <w:textAlignment w:val="auto"/>
        <w:rPr>
          <w:rFonts w:cs="Times New Roman"/>
          <w:sz w:val="24"/>
          <w:szCs w:val="24"/>
        </w:rPr>
      </w:pPr>
      <w:r>
        <w:rPr>
          <w:rFonts w:cs="Times New Roman"/>
          <w:sz w:val="24"/>
          <w:szCs w:val="24"/>
        </w:rPr>
        <w:t>Za datę dokonania zapłaty uważa się datę obciążenia rachunku bankowego Zamawiającego.</w:t>
      </w:r>
    </w:p>
    <w:p w14:paraId="645E82E3" w14:textId="079C793F" w:rsidR="00897EEF" w:rsidRPr="009379F7" w:rsidRDefault="00897EEF">
      <w:pPr>
        <w:pStyle w:val="Standard"/>
        <w:numPr>
          <w:ilvl w:val="0"/>
          <w:numId w:val="9"/>
        </w:numPr>
        <w:spacing w:line="264" w:lineRule="auto"/>
        <w:ind w:left="426" w:hanging="426"/>
        <w:jc w:val="both"/>
        <w:textAlignment w:val="auto"/>
        <w:rPr>
          <w:rFonts w:cs="Times New Roman"/>
          <w:sz w:val="24"/>
          <w:szCs w:val="24"/>
        </w:rPr>
      </w:pPr>
      <w:r>
        <w:rPr>
          <w:rFonts w:cs="Times New Roman"/>
          <w:sz w:val="24"/>
          <w:szCs w:val="24"/>
        </w:rPr>
        <w:t>W przypadku przejściowego braku środków na koncie Zamawiającego, Wykonawca może na pisemny wniosek Zamawiającego wydłużyć termin zapłaty (nie naliczając odsetek) w stosunku do określonego w</w:t>
      </w:r>
      <w:r w:rsidR="000A5A18">
        <w:rPr>
          <w:rFonts w:cs="Times New Roman"/>
          <w:sz w:val="24"/>
          <w:szCs w:val="24"/>
        </w:rPr>
        <w:t> </w:t>
      </w:r>
      <w:r>
        <w:rPr>
          <w:rFonts w:cs="Times New Roman"/>
          <w:sz w:val="24"/>
          <w:szCs w:val="24"/>
        </w:rPr>
        <w:t>ust. 1 terminu płatności, jeżeli zwłoka nie będzie dłuższa niż 30 dni kalendarzowych licząc od daty wymagalności zapłaty.</w:t>
      </w:r>
    </w:p>
    <w:p w14:paraId="18D02006" w14:textId="77777777" w:rsidR="00897EEF" w:rsidRDefault="00897EEF" w:rsidP="00883F55">
      <w:pPr>
        <w:pStyle w:val="Standard"/>
        <w:spacing w:line="264" w:lineRule="auto"/>
        <w:jc w:val="center"/>
        <w:rPr>
          <w:rFonts w:cs="Times New Roman"/>
          <w:b/>
          <w:sz w:val="24"/>
          <w:szCs w:val="24"/>
        </w:rPr>
      </w:pPr>
    </w:p>
    <w:p w14:paraId="03694CB1" w14:textId="77777777" w:rsidR="00897EEF" w:rsidRPr="000A5A18" w:rsidRDefault="00897EEF" w:rsidP="00883F55">
      <w:pPr>
        <w:pStyle w:val="Standard"/>
        <w:spacing w:line="264" w:lineRule="auto"/>
        <w:jc w:val="center"/>
        <w:rPr>
          <w:sz w:val="24"/>
          <w:szCs w:val="24"/>
        </w:rPr>
      </w:pPr>
      <w:r w:rsidRPr="000A5A18">
        <w:rPr>
          <w:rFonts w:cs="Times New Roman"/>
          <w:b/>
          <w:sz w:val="24"/>
          <w:szCs w:val="24"/>
        </w:rPr>
        <w:t>§ 10</w:t>
      </w:r>
    </w:p>
    <w:p w14:paraId="0FEA4B9C" w14:textId="77777777" w:rsidR="00DC1BAC" w:rsidRPr="000A5A18" w:rsidRDefault="00DC1BAC">
      <w:pPr>
        <w:pStyle w:val="Standard"/>
        <w:numPr>
          <w:ilvl w:val="3"/>
          <w:numId w:val="9"/>
        </w:numPr>
        <w:spacing w:line="264" w:lineRule="auto"/>
        <w:ind w:left="426" w:hanging="426"/>
        <w:jc w:val="both"/>
        <w:textAlignment w:val="auto"/>
        <w:rPr>
          <w:rFonts w:cs="Times New Roman"/>
          <w:sz w:val="24"/>
          <w:szCs w:val="24"/>
        </w:rPr>
      </w:pPr>
      <w:r w:rsidRPr="000A5A18">
        <w:rPr>
          <w:rFonts w:cs="Times New Roman"/>
          <w:sz w:val="24"/>
          <w:szCs w:val="24"/>
        </w:rPr>
        <w:t>Umowa zostaje zawarta na okres 24 miesięcy,  tj. od dnia ...............do dnia........................</w:t>
      </w:r>
    </w:p>
    <w:p w14:paraId="680A81A9" w14:textId="3C2E0B83" w:rsidR="00897EEF" w:rsidRPr="000A5A18" w:rsidRDefault="00DC1BAC">
      <w:pPr>
        <w:pStyle w:val="Standard"/>
        <w:numPr>
          <w:ilvl w:val="3"/>
          <w:numId w:val="9"/>
        </w:numPr>
        <w:spacing w:line="264" w:lineRule="auto"/>
        <w:ind w:left="426" w:hanging="426"/>
        <w:jc w:val="both"/>
        <w:textAlignment w:val="auto"/>
        <w:rPr>
          <w:rFonts w:cs="Times New Roman"/>
          <w:sz w:val="24"/>
          <w:szCs w:val="24"/>
        </w:rPr>
      </w:pPr>
      <w:r w:rsidRPr="000A5A18">
        <w:rPr>
          <w:rFonts w:cs="Times New Roman"/>
          <w:sz w:val="24"/>
          <w:szCs w:val="24"/>
        </w:rPr>
        <w:t xml:space="preserve">Zamawiający przewiduje możliwość przedłużenia okresu trwania umowy do czasu wyczerpania jej wartości, nie dłużej jednak niż do 6 miesięcy, w przypadku gdy przed upływem jej obowiązywania nie zostanie wyczerpana wartościowo. Przedłużenie wymaga zgody obu Stron i zawarcia aneksu w formie pisemnej </w:t>
      </w:r>
      <w:r w:rsidR="00D533BD">
        <w:rPr>
          <w:rFonts w:cs="Times New Roman"/>
          <w:sz w:val="24"/>
          <w:szCs w:val="24"/>
        </w:rPr>
        <w:t>lub elektronicznej w rozumieniu art. 78</w:t>
      </w:r>
      <w:r w:rsidR="00D533BD">
        <w:rPr>
          <w:rFonts w:cs="Times New Roman"/>
          <w:sz w:val="24"/>
          <w:szCs w:val="24"/>
          <w:vertAlign w:val="superscript"/>
        </w:rPr>
        <w:t>1</w:t>
      </w:r>
      <w:r w:rsidR="00D533BD">
        <w:rPr>
          <w:rFonts w:cs="Times New Roman"/>
          <w:sz w:val="24"/>
          <w:szCs w:val="24"/>
        </w:rPr>
        <w:t xml:space="preserve"> Kodeksu cywilnego</w:t>
      </w:r>
      <w:r w:rsidR="005A7167">
        <w:rPr>
          <w:rFonts w:cs="Times New Roman"/>
          <w:sz w:val="24"/>
          <w:szCs w:val="24"/>
        </w:rPr>
        <w:t xml:space="preserve"> -</w:t>
      </w:r>
      <w:r w:rsidR="00D533BD">
        <w:rPr>
          <w:rFonts w:cs="Times New Roman"/>
          <w:sz w:val="24"/>
          <w:szCs w:val="24"/>
        </w:rPr>
        <w:t xml:space="preserve"> </w:t>
      </w:r>
      <w:r w:rsidRPr="000A5A18">
        <w:rPr>
          <w:rFonts w:cs="Times New Roman"/>
          <w:sz w:val="24"/>
          <w:szCs w:val="24"/>
        </w:rPr>
        <w:t xml:space="preserve">pod rygorem </w:t>
      </w:r>
      <w:r w:rsidR="00240D8A">
        <w:rPr>
          <w:rFonts w:cs="Times New Roman"/>
          <w:sz w:val="24"/>
          <w:szCs w:val="24"/>
        </w:rPr>
        <w:t>bezskuteczności</w:t>
      </w:r>
      <w:r w:rsidRPr="000A5A18">
        <w:rPr>
          <w:rFonts w:cs="Times New Roman"/>
          <w:sz w:val="24"/>
          <w:szCs w:val="24"/>
        </w:rPr>
        <w:t>. W</w:t>
      </w:r>
      <w:r w:rsidR="0075356D">
        <w:rPr>
          <w:rFonts w:cs="Times New Roman"/>
          <w:sz w:val="24"/>
          <w:szCs w:val="24"/>
        </w:rPr>
        <w:t> </w:t>
      </w:r>
      <w:r w:rsidRPr="000A5A18">
        <w:rPr>
          <w:rFonts w:cs="Times New Roman"/>
          <w:sz w:val="24"/>
          <w:szCs w:val="24"/>
        </w:rPr>
        <w:t>razie odmowy zawarcia aneksu przez Wykonawcę, Wykonawca zwalnia Zamawiającego z odpowiedzialności z tytułu zmniejszenia zamówienia</w:t>
      </w:r>
      <w:r w:rsidR="00901280">
        <w:rPr>
          <w:rFonts w:cs="Times New Roman"/>
          <w:sz w:val="24"/>
          <w:szCs w:val="24"/>
        </w:rPr>
        <w:t>, z zastrzeżeniem § 2 ust. 5 umowy</w:t>
      </w:r>
      <w:r w:rsidRPr="000A5A18">
        <w:rPr>
          <w:rFonts w:cs="Times New Roman"/>
          <w:sz w:val="24"/>
          <w:szCs w:val="24"/>
        </w:rPr>
        <w:t>.</w:t>
      </w:r>
    </w:p>
    <w:p w14:paraId="2970041A" w14:textId="77777777" w:rsidR="00D77141" w:rsidRPr="000A5A18" w:rsidRDefault="00D77141" w:rsidP="00883F55">
      <w:pPr>
        <w:pStyle w:val="Textbody"/>
        <w:spacing w:line="264" w:lineRule="auto"/>
        <w:jc w:val="both"/>
        <w:textAlignment w:val="auto"/>
        <w:rPr>
          <w:rFonts w:cs="Times New Roman"/>
          <w:sz w:val="24"/>
          <w:szCs w:val="24"/>
        </w:rPr>
      </w:pPr>
    </w:p>
    <w:p w14:paraId="33D80AB6" w14:textId="350C8F57" w:rsidR="00897EEF" w:rsidRPr="000A5A18" w:rsidRDefault="00897EEF" w:rsidP="00883F55">
      <w:pPr>
        <w:pStyle w:val="Standard"/>
        <w:spacing w:line="264" w:lineRule="auto"/>
        <w:ind w:firstLine="5"/>
        <w:jc w:val="center"/>
        <w:rPr>
          <w:rFonts w:cs="Times New Roman"/>
          <w:b/>
          <w:sz w:val="24"/>
          <w:szCs w:val="24"/>
        </w:rPr>
      </w:pPr>
      <w:r w:rsidRPr="000A5A18">
        <w:rPr>
          <w:rFonts w:cs="Times New Roman"/>
          <w:b/>
          <w:sz w:val="24"/>
          <w:szCs w:val="24"/>
        </w:rPr>
        <w:t>§ 1</w:t>
      </w:r>
      <w:r w:rsidR="00896C41" w:rsidRPr="000A5A18">
        <w:rPr>
          <w:rFonts w:cs="Times New Roman"/>
          <w:b/>
          <w:sz w:val="24"/>
          <w:szCs w:val="24"/>
        </w:rPr>
        <w:t>1</w:t>
      </w:r>
    </w:p>
    <w:p w14:paraId="16A7CB3F" w14:textId="77777777" w:rsidR="00956098" w:rsidRPr="000A5A18" w:rsidRDefault="00956098">
      <w:pPr>
        <w:pStyle w:val="Akapitzlist"/>
        <w:numPr>
          <w:ilvl w:val="3"/>
          <w:numId w:val="11"/>
        </w:numPr>
        <w:spacing w:line="264" w:lineRule="auto"/>
        <w:ind w:left="426" w:hanging="426"/>
        <w:jc w:val="both"/>
        <w:rPr>
          <w:rFonts w:ascii="Times New Roman" w:hAnsi="Times New Roman"/>
        </w:rPr>
      </w:pPr>
      <w:r w:rsidRPr="000A5A18">
        <w:rPr>
          <w:rFonts w:ascii="Times New Roman" w:hAnsi="Times New Roman"/>
        </w:rPr>
        <w:t xml:space="preserve">Wykonawca oświadcza, że bez pisemnej zgody Zamawiającego nie dokona przeniesienia wierzytelności pieniężnych związanych z realizacją niniejszej umowy na rzecz osób trzecich oraz nie dokona żadnych innych czynności w wyniku, których doszłoby do zmiany Stron umowy. </w:t>
      </w:r>
    </w:p>
    <w:p w14:paraId="021FBC7E" w14:textId="1793A4C2" w:rsidR="00956098" w:rsidRPr="000A5A18" w:rsidRDefault="00956098">
      <w:pPr>
        <w:pStyle w:val="Akapitzlist"/>
        <w:numPr>
          <w:ilvl w:val="3"/>
          <w:numId w:val="11"/>
        </w:numPr>
        <w:spacing w:line="264" w:lineRule="auto"/>
        <w:ind w:left="426" w:hanging="426"/>
        <w:jc w:val="both"/>
        <w:rPr>
          <w:rFonts w:ascii="Times New Roman" w:hAnsi="Times New Roman"/>
        </w:rPr>
      </w:pPr>
      <w:r w:rsidRPr="000A5A18">
        <w:rPr>
          <w:rFonts w:ascii="Times New Roman" w:hAnsi="Times New Roman"/>
        </w:rPr>
        <w:t>Wykonawca oświadcza</w:t>
      </w:r>
      <w:r w:rsidR="00CA1476">
        <w:rPr>
          <w:rFonts w:ascii="Times New Roman" w:hAnsi="Times New Roman"/>
        </w:rPr>
        <w:t>,</w:t>
      </w:r>
      <w:r w:rsidRPr="000A5A18">
        <w:rPr>
          <w:rFonts w:ascii="Times New Roman" w:hAnsi="Times New Roman"/>
        </w:rPr>
        <w:t xml:space="preserve"> że jest mu znany stan majątkowy Zamawiającego w rozumieniu dyspozycji z</w:t>
      </w:r>
      <w:r w:rsidR="00BA2454">
        <w:rPr>
          <w:rFonts w:ascii="Times New Roman" w:hAnsi="Times New Roman"/>
        </w:rPr>
        <w:t> </w:t>
      </w:r>
      <w:r w:rsidRPr="000A5A18">
        <w:rPr>
          <w:rFonts w:ascii="Times New Roman" w:hAnsi="Times New Roman"/>
        </w:rPr>
        <w:t>art.</w:t>
      </w:r>
      <w:r w:rsidR="00BA2454">
        <w:rPr>
          <w:rFonts w:ascii="Times New Roman" w:hAnsi="Times New Roman"/>
        </w:rPr>
        <w:t> </w:t>
      </w:r>
      <w:r w:rsidRPr="000A5A18">
        <w:rPr>
          <w:rFonts w:ascii="Times New Roman" w:hAnsi="Times New Roman"/>
        </w:rPr>
        <w:t>490 § 2 Kodeksu cywilnego.</w:t>
      </w:r>
    </w:p>
    <w:p w14:paraId="7FAC8538" w14:textId="77777777" w:rsidR="00897EEF" w:rsidRPr="000A5A18" w:rsidRDefault="00897EEF" w:rsidP="00883F55">
      <w:pPr>
        <w:pStyle w:val="Standard"/>
        <w:spacing w:line="264" w:lineRule="auto"/>
        <w:jc w:val="center"/>
        <w:rPr>
          <w:rFonts w:cs="Times New Roman"/>
          <w:b/>
          <w:sz w:val="24"/>
          <w:szCs w:val="24"/>
        </w:rPr>
      </w:pPr>
    </w:p>
    <w:p w14:paraId="187FA597" w14:textId="69BA98AB" w:rsidR="00897EEF" w:rsidRPr="000A5A18" w:rsidRDefault="00897EEF" w:rsidP="00883F55">
      <w:pPr>
        <w:pStyle w:val="Standard"/>
        <w:spacing w:line="264" w:lineRule="auto"/>
        <w:jc w:val="center"/>
        <w:rPr>
          <w:rFonts w:cs="Times New Roman"/>
          <w:b/>
          <w:sz w:val="24"/>
          <w:szCs w:val="24"/>
        </w:rPr>
      </w:pPr>
      <w:r w:rsidRPr="000A5A18">
        <w:rPr>
          <w:rFonts w:cs="Times New Roman"/>
          <w:b/>
          <w:sz w:val="24"/>
          <w:szCs w:val="24"/>
        </w:rPr>
        <w:t>§ 1</w:t>
      </w:r>
      <w:r w:rsidR="00896C41" w:rsidRPr="000A5A18">
        <w:rPr>
          <w:rFonts w:cs="Times New Roman"/>
          <w:b/>
          <w:sz w:val="24"/>
          <w:szCs w:val="24"/>
        </w:rPr>
        <w:t>2</w:t>
      </w:r>
    </w:p>
    <w:p w14:paraId="392DE8D7" w14:textId="77777777" w:rsidR="00956098" w:rsidRPr="000A5A18" w:rsidRDefault="00956098">
      <w:pPr>
        <w:pStyle w:val="NormalnyWeb"/>
        <w:numPr>
          <w:ilvl w:val="0"/>
          <w:numId w:val="15"/>
        </w:numPr>
        <w:autoSpaceDN/>
        <w:spacing w:line="264" w:lineRule="auto"/>
        <w:ind w:left="426" w:hanging="426"/>
        <w:jc w:val="both"/>
        <w:textAlignment w:val="auto"/>
      </w:pPr>
      <w:r w:rsidRPr="000A5A18">
        <w:rPr>
          <w:rFonts w:eastAsia="Corbel"/>
        </w:rPr>
        <w:t>Strony zgodnie potwierdzają, iż będą przestrzegać obowiązujących przepisów w zakresie ochrony danych osobowych,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w odniesieniu do wszystkich danych osobowych udostępnionych w ramach realizacji niniejszej umowy.</w:t>
      </w:r>
    </w:p>
    <w:p w14:paraId="314A60C4" w14:textId="77777777" w:rsidR="00956098" w:rsidRPr="000A5A18" w:rsidRDefault="00956098">
      <w:pPr>
        <w:pStyle w:val="NormalnyWeb"/>
        <w:numPr>
          <w:ilvl w:val="0"/>
          <w:numId w:val="15"/>
        </w:numPr>
        <w:autoSpaceDN/>
        <w:spacing w:line="264" w:lineRule="auto"/>
        <w:ind w:left="426" w:hanging="426"/>
        <w:jc w:val="both"/>
        <w:textAlignment w:val="auto"/>
      </w:pPr>
      <w:r w:rsidRPr="000A5A18">
        <w:t xml:space="preserve">Zgodnie z art. 13 ust. 1 RODO, Zamawiający informuje, że: </w:t>
      </w:r>
    </w:p>
    <w:p w14:paraId="0D6EFED2" w14:textId="77777777" w:rsidR="00956098" w:rsidRPr="000A5A18" w:rsidRDefault="00956098">
      <w:pPr>
        <w:numPr>
          <w:ilvl w:val="0"/>
          <w:numId w:val="13"/>
        </w:numPr>
        <w:autoSpaceDN/>
        <w:spacing w:line="264" w:lineRule="auto"/>
        <w:ind w:left="709" w:hanging="283"/>
        <w:jc w:val="both"/>
        <w:textAlignment w:val="auto"/>
        <w:rPr>
          <w:rFonts w:ascii="Times New Roman" w:hAnsi="Times New Roman" w:cs="Times New Roman"/>
        </w:rPr>
      </w:pPr>
      <w:r w:rsidRPr="000A5A18">
        <w:rPr>
          <w:rFonts w:ascii="Times New Roman" w:hAnsi="Times New Roman" w:cs="Times New Roman"/>
        </w:rPr>
        <w:t>administratorem danych osobowych Wykonawcy jest Samodzielny Publiczny Zespół Opieki Zdrowotnej w Sanoku, ul. 800-lecia 26, 38-500 Sanok,</w:t>
      </w:r>
    </w:p>
    <w:p w14:paraId="763279EE" w14:textId="77777777" w:rsidR="00956098" w:rsidRPr="000A5A18" w:rsidRDefault="00956098">
      <w:pPr>
        <w:numPr>
          <w:ilvl w:val="0"/>
          <w:numId w:val="13"/>
        </w:numPr>
        <w:autoSpaceDN/>
        <w:spacing w:line="264" w:lineRule="auto"/>
        <w:ind w:left="709" w:hanging="283"/>
        <w:jc w:val="both"/>
        <w:textAlignment w:val="auto"/>
        <w:rPr>
          <w:rFonts w:ascii="Times New Roman" w:hAnsi="Times New Roman" w:cs="Times New Roman"/>
        </w:rPr>
      </w:pPr>
      <w:r w:rsidRPr="000A5A18">
        <w:rPr>
          <w:rFonts w:ascii="Times New Roman" w:hAnsi="Times New Roman" w:cs="Times New Roman"/>
        </w:rPr>
        <w:t xml:space="preserve">administrator wyznaczył Inspektora Ochrony Danych, z którym można się kontaktować w sprawach przetwarzania danych osobowych za pośrednictwem poczty elektronicznej: </w:t>
      </w:r>
      <w:hyperlink r:id="rId7" w:history="1">
        <w:r w:rsidRPr="000A5A18">
          <w:rPr>
            <w:rStyle w:val="Hipercze"/>
            <w:rFonts w:ascii="Times New Roman" w:hAnsi="Times New Roman"/>
          </w:rPr>
          <w:t>rodo@zozsanok.pl</w:t>
        </w:r>
      </w:hyperlink>
      <w:r w:rsidRPr="000A5A18">
        <w:rPr>
          <w:rFonts w:ascii="Times New Roman" w:hAnsi="Times New Roman" w:cs="Times New Roman"/>
        </w:rPr>
        <w:t>;</w:t>
      </w:r>
    </w:p>
    <w:p w14:paraId="097C8FC8" w14:textId="77777777" w:rsidR="00956098" w:rsidRPr="000A5A18" w:rsidRDefault="00956098">
      <w:pPr>
        <w:numPr>
          <w:ilvl w:val="0"/>
          <w:numId w:val="13"/>
        </w:numPr>
        <w:autoSpaceDN/>
        <w:spacing w:line="264" w:lineRule="auto"/>
        <w:ind w:left="709" w:hanging="283"/>
        <w:jc w:val="both"/>
        <w:textAlignment w:val="auto"/>
        <w:rPr>
          <w:rFonts w:ascii="Times New Roman" w:hAnsi="Times New Roman" w:cs="Times New Roman"/>
        </w:rPr>
      </w:pPr>
      <w:r w:rsidRPr="000A5A18">
        <w:rPr>
          <w:rFonts w:ascii="Times New Roman" w:hAnsi="Times New Roman" w:cs="Times New Roman"/>
        </w:rPr>
        <w:t xml:space="preserve">administrator będzie przetwarzał dane osobowe Wykonawcy na podstawie: </w:t>
      </w:r>
    </w:p>
    <w:p w14:paraId="0AA4A9ED" w14:textId="77777777" w:rsidR="00956098" w:rsidRPr="000A5A18" w:rsidRDefault="00956098">
      <w:pPr>
        <w:numPr>
          <w:ilvl w:val="0"/>
          <w:numId w:val="12"/>
        </w:numPr>
        <w:autoSpaceDN/>
        <w:spacing w:line="264" w:lineRule="auto"/>
        <w:jc w:val="both"/>
        <w:textAlignment w:val="auto"/>
        <w:rPr>
          <w:rFonts w:ascii="Times New Roman" w:hAnsi="Times New Roman" w:cs="Times New Roman"/>
        </w:rPr>
      </w:pPr>
      <w:r w:rsidRPr="000A5A18">
        <w:rPr>
          <w:rFonts w:ascii="Times New Roman" w:hAnsi="Times New Roman" w:cs="Times New Roman"/>
        </w:rPr>
        <w:t xml:space="preserve">art. 6 ust. 1 lit. b RODO – w celu związanym z realizacją niniejszej umowy, </w:t>
      </w:r>
    </w:p>
    <w:p w14:paraId="6A179A66" w14:textId="77777777" w:rsidR="00956098" w:rsidRPr="000A5A18" w:rsidRDefault="00956098">
      <w:pPr>
        <w:numPr>
          <w:ilvl w:val="0"/>
          <w:numId w:val="12"/>
        </w:numPr>
        <w:autoSpaceDN/>
        <w:spacing w:line="264" w:lineRule="auto"/>
        <w:jc w:val="both"/>
        <w:textAlignment w:val="auto"/>
        <w:rPr>
          <w:rFonts w:ascii="Times New Roman" w:hAnsi="Times New Roman" w:cs="Times New Roman"/>
        </w:rPr>
      </w:pPr>
      <w:r w:rsidRPr="000A5A18">
        <w:rPr>
          <w:rFonts w:ascii="Times New Roman" w:hAnsi="Times New Roman" w:cs="Times New Roman"/>
        </w:rPr>
        <w:t xml:space="preserve">art. 6 ust. 1 lit. c RODO – w celu spełnienia obowiązków ciążących na administratorze, w szczególności w związku z prowadzonym postępowaniem o udzielenie zamówienia publicznego oraz w zakresie archiwizacji niniejszej umowy, </w:t>
      </w:r>
    </w:p>
    <w:p w14:paraId="268B28D4" w14:textId="7FFA9A31" w:rsidR="00956098" w:rsidRPr="000A5A18" w:rsidRDefault="00956098">
      <w:pPr>
        <w:numPr>
          <w:ilvl w:val="0"/>
          <w:numId w:val="12"/>
        </w:numPr>
        <w:autoSpaceDN/>
        <w:spacing w:line="264" w:lineRule="auto"/>
        <w:jc w:val="both"/>
        <w:textAlignment w:val="auto"/>
        <w:rPr>
          <w:rFonts w:ascii="Times New Roman" w:hAnsi="Times New Roman" w:cs="Times New Roman"/>
        </w:rPr>
      </w:pPr>
      <w:r w:rsidRPr="000A5A18">
        <w:rPr>
          <w:rFonts w:ascii="Times New Roman" w:hAnsi="Times New Roman" w:cs="Times New Roman"/>
        </w:rPr>
        <w:lastRenderedPageBreak/>
        <w:t xml:space="preserve">art. 6 ust. 1 lit. f RODO – do celów wynikających z prawnie uzasadnionych interesów realizowanych przez administratora, w tym dochodzenia roszczeń przez </w:t>
      </w:r>
      <w:r w:rsidR="00733427">
        <w:rPr>
          <w:rFonts w:ascii="Times New Roman" w:hAnsi="Times New Roman" w:cs="Times New Roman"/>
        </w:rPr>
        <w:t>Zamawiającego</w:t>
      </w:r>
      <w:r w:rsidRPr="000A5A18">
        <w:rPr>
          <w:rFonts w:ascii="Times New Roman" w:hAnsi="Times New Roman" w:cs="Times New Roman"/>
        </w:rPr>
        <w:t>;</w:t>
      </w:r>
    </w:p>
    <w:p w14:paraId="43AA0476" w14:textId="77777777" w:rsidR="00956098" w:rsidRPr="000A5A18" w:rsidRDefault="00956098">
      <w:pPr>
        <w:numPr>
          <w:ilvl w:val="0"/>
          <w:numId w:val="13"/>
        </w:numPr>
        <w:autoSpaceDN/>
        <w:spacing w:line="264" w:lineRule="auto"/>
        <w:ind w:left="709" w:hanging="283"/>
        <w:jc w:val="both"/>
        <w:textAlignment w:val="auto"/>
        <w:rPr>
          <w:rFonts w:ascii="Times New Roman" w:hAnsi="Times New Roman" w:cs="Times New Roman"/>
        </w:rPr>
      </w:pPr>
      <w:r w:rsidRPr="000A5A18">
        <w:rPr>
          <w:rFonts w:ascii="Times New Roman" w:hAnsi="Times New Roman" w:cs="Times New Roman"/>
        </w:rPr>
        <w:t>dane osobowe mogą być udostępnione innym uprawnionym podmiotom, na podstawie przepisów prawa, a także podmiotom, z którymi administrator zawarł umowę w związku z realizacją usług na rzecz administratora (np. kancelarią prawną, dostawcą oprogramowania, zewnętrznym audytorem, zleceniobiorcą świadczącym usługę z zakresu ochrony danych osobowych);</w:t>
      </w:r>
    </w:p>
    <w:p w14:paraId="6C7A0C97" w14:textId="77777777" w:rsidR="00956098" w:rsidRPr="000A5A18" w:rsidRDefault="00956098">
      <w:pPr>
        <w:numPr>
          <w:ilvl w:val="0"/>
          <w:numId w:val="13"/>
        </w:numPr>
        <w:autoSpaceDN/>
        <w:spacing w:line="264" w:lineRule="auto"/>
        <w:ind w:left="709" w:hanging="283"/>
        <w:jc w:val="both"/>
        <w:textAlignment w:val="auto"/>
        <w:rPr>
          <w:rFonts w:ascii="Times New Roman" w:hAnsi="Times New Roman" w:cs="Times New Roman"/>
        </w:rPr>
      </w:pPr>
      <w:r w:rsidRPr="000A5A18">
        <w:rPr>
          <w:rFonts w:ascii="Times New Roman" w:hAnsi="Times New Roman" w:cs="Times New Roman"/>
        </w:rPr>
        <w:t>administrator nie zamierza przekazywać danych osobowych Wykonawcy do państwa trzeciego lub organizacji międzynarodowej;</w:t>
      </w:r>
    </w:p>
    <w:p w14:paraId="2141E203" w14:textId="77777777" w:rsidR="00956098" w:rsidRPr="000A5A18" w:rsidRDefault="00956098">
      <w:pPr>
        <w:numPr>
          <w:ilvl w:val="0"/>
          <w:numId w:val="13"/>
        </w:numPr>
        <w:autoSpaceDN/>
        <w:spacing w:line="264" w:lineRule="auto"/>
        <w:ind w:left="709" w:hanging="283"/>
        <w:jc w:val="both"/>
        <w:textAlignment w:val="auto"/>
        <w:rPr>
          <w:rFonts w:ascii="Times New Roman" w:hAnsi="Times New Roman" w:cs="Times New Roman"/>
        </w:rPr>
      </w:pPr>
      <w:r w:rsidRPr="000A5A18">
        <w:rPr>
          <w:rFonts w:ascii="Times New Roman" w:hAnsi="Times New Roman" w:cs="Times New Roman"/>
        </w:rPr>
        <w:t>Wykonawca ma prawo uzyskać kopię swoich danych osobowych w siedzibie administratora.</w:t>
      </w:r>
    </w:p>
    <w:p w14:paraId="778848F4" w14:textId="77777777" w:rsidR="00956098" w:rsidRPr="000A5A18" w:rsidRDefault="00956098">
      <w:pPr>
        <w:numPr>
          <w:ilvl w:val="0"/>
          <w:numId w:val="15"/>
        </w:numPr>
        <w:autoSpaceDN/>
        <w:spacing w:line="264" w:lineRule="auto"/>
        <w:ind w:left="426" w:hanging="426"/>
        <w:jc w:val="both"/>
        <w:textAlignment w:val="auto"/>
        <w:rPr>
          <w:rFonts w:ascii="Times New Roman" w:hAnsi="Times New Roman" w:cs="Times New Roman"/>
        </w:rPr>
      </w:pPr>
      <w:r w:rsidRPr="000A5A18">
        <w:rPr>
          <w:rFonts w:ascii="Times New Roman" w:hAnsi="Times New Roman" w:cs="Times New Roman"/>
        </w:rPr>
        <w:t>Dodatkowo zgodnie z art. 13 ust. 2 RODO Zamawiający informuje, że:</w:t>
      </w:r>
    </w:p>
    <w:p w14:paraId="4263BDDD" w14:textId="77777777" w:rsidR="00956098" w:rsidRPr="000A5A18" w:rsidRDefault="00956098">
      <w:pPr>
        <w:numPr>
          <w:ilvl w:val="0"/>
          <w:numId w:val="14"/>
        </w:numPr>
        <w:autoSpaceDN/>
        <w:spacing w:line="264" w:lineRule="auto"/>
        <w:ind w:left="709" w:hanging="283"/>
        <w:jc w:val="both"/>
        <w:textAlignment w:val="auto"/>
        <w:rPr>
          <w:rFonts w:ascii="Times New Roman" w:hAnsi="Times New Roman" w:cs="Times New Roman"/>
        </w:rPr>
      </w:pPr>
      <w:r w:rsidRPr="000A5A18">
        <w:rPr>
          <w:rFonts w:ascii="Times New Roman" w:hAnsi="Times New Roman" w:cs="Times New Roman"/>
        </w:rPr>
        <w:t xml:space="preserve">okres przetwarzania danych osobowych Wykonawcy będzie uzależniony od podstawy prawnej ich przetwarzania - dane będą przetwarzane przez okres wymagany przepisami prawa (np. w celu prowadzenia sprawozdawczości finansowej i podatkowej oraz archiwizacji umowy) lub okres przedawnienia roszczeń; </w:t>
      </w:r>
    </w:p>
    <w:p w14:paraId="07779FA1" w14:textId="77777777" w:rsidR="00956098" w:rsidRPr="000A5A18" w:rsidRDefault="00956098">
      <w:pPr>
        <w:numPr>
          <w:ilvl w:val="0"/>
          <w:numId w:val="14"/>
        </w:numPr>
        <w:autoSpaceDN/>
        <w:spacing w:line="264" w:lineRule="auto"/>
        <w:ind w:left="709" w:hanging="283"/>
        <w:jc w:val="both"/>
        <w:textAlignment w:val="auto"/>
        <w:rPr>
          <w:rFonts w:ascii="Times New Roman" w:hAnsi="Times New Roman" w:cs="Times New Roman"/>
        </w:rPr>
      </w:pPr>
      <w:r w:rsidRPr="000A5A18">
        <w:rPr>
          <w:rFonts w:ascii="Times New Roman" w:hAnsi="Times New Roman" w:cs="Times New Roman"/>
        </w:rPr>
        <w:t>Wykonawcy przysługuje prawo dostępu do treści swoich danych, ich sprostowania lub ograniczenia przetwarzania, a także prawo do wniesienia skargi do organu nadzorczego;</w:t>
      </w:r>
    </w:p>
    <w:p w14:paraId="13339CE3" w14:textId="77777777" w:rsidR="00956098" w:rsidRPr="000A5A18" w:rsidRDefault="00956098">
      <w:pPr>
        <w:numPr>
          <w:ilvl w:val="0"/>
          <w:numId w:val="14"/>
        </w:numPr>
        <w:autoSpaceDN/>
        <w:spacing w:line="264" w:lineRule="auto"/>
        <w:ind w:left="709" w:hanging="283"/>
        <w:jc w:val="both"/>
        <w:textAlignment w:val="auto"/>
        <w:rPr>
          <w:rFonts w:ascii="Times New Roman" w:hAnsi="Times New Roman" w:cs="Times New Roman"/>
        </w:rPr>
      </w:pPr>
      <w:r w:rsidRPr="000A5A18">
        <w:rPr>
          <w:rFonts w:ascii="Times New Roman" w:hAnsi="Times New Roman" w:cs="Times New Roman"/>
        </w:rPr>
        <w:t>podanie danych osobowych jest dobrowolne, jednakże niezbędne do realizacji ww. celów. Niepodanie danych uniemożliwia zawarcie umowy;</w:t>
      </w:r>
    </w:p>
    <w:p w14:paraId="3E166930" w14:textId="77777777" w:rsidR="00956098" w:rsidRPr="000A5A18" w:rsidRDefault="00956098">
      <w:pPr>
        <w:numPr>
          <w:ilvl w:val="0"/>
          <w:numId w:val="14"/>
        </w:numPr>
        <w:autoSpaceDN/>
        <w:spacing w:line="264" w:lineRule="auto"/>
        <w:ind w:left="709" w:hanging="283"/>
        <w:jc w:val="both"/>
        <w:textAlignment w:val="auto"/>
        <w:rPr>
          <w:rFonts w:ascii="Times New Roman" w:eastAsia="Corbel" w:hAnsi="Times New Roman" w:cs="Times New Roman"/>
        </w:rPr>
      </w:pPr>
      <w:r w:rsidRPr="000A5A18">
        <w:rPr>
          <w:rFonts w:ascii="Times New Roman" w:hAnsi="Times New Roman" w:cs="Times New Roman"/>
        </w:rPr>
        <w:t>administrator nie podejmuje decyzji w sposób zautomatyzowany w oparciu o dane osobowe Wykonawcy.</w:t>
      </w:r>
    </w:p>
    <w:p w14:paraId="7CCE1D2B" w14:textId="792D4AE3" w:rsidR="00956098" w:rsidRPr="000A5A18" w:rsidRDefault="00956098">
      <w:pPr>
        <w:pStyle w:val="NormalnyWeb"/>
        <w:numPr>
          <w:ilvl w:val="0"/>
          <w:numId w:val="15"/>
        </w:numPr>
        <w:autoSpaceDN/>
        <w:spacing w:line="264" w:lineRule="auto"/>
        <w:ind w:left="426" w:hanging="426"/>
        <w:jc w:val="both"/>
        <w:textAlignment w:val="auto"/>
        <w:rPr>
          <w:rFonts w:eastAsia="Corbel"/>
        </w:rPr>
      </w:pPr>
      <w:r w:rsidRPr="000A5A18">
        <w:rPr>
          <w:rFonts w:eastAsia="Corbel"/>
        </w:rPr>
        <w:t>Strony zgodnie potwierdzają, że dane osobowe osób fizycznych reprezentujących,</w:t>
      </w:r>
      <w:r w:rsidR="006F31D3">
        <w:rPr>
          <w:rFonts w:eastAsia="Corbel"/>
        </w:rPr>
        <w:t xml:space="preserve"> osób upoważnionych </w:t>
      </w:r>
      <w:r w:rsidRPr="000A5A18">
        <w:rPr>
          <w:rFonts w:eastAsia="Corbel"/>
        </w:rPr>
        <w:t>do określonych czynności w związku z wykonywaniem niniejszej umowy lub osób wyznaczonych do kontaktów związanych z wykonywaniem niniejszej umowy będą przetwarzały jako dane niezbędne do celów wynikających z ich prawnie uzasadnionych interesów jako administratorów, związanych z odpowiednim wykonywaniem niniejszej umowy oraz że są upoważnione do udostępnienia tych danych drugiej Stronie umowy w oparciu o stosowną przesłankę wynikającą z RODO.</w:t>
      </w:r>
    </w:p>
    <w:p w14:paraId="473A6C56" w14:textId="77777777" w:rsidR="00306FAA" w:rsidRDefault="00956098">
      <w:pPr>
        <w:pStyle w:val="NormalnyWeb"/>
        <w:numPr>
          <w:ilvl w:val="0"/>
          <w:numId w:val="15"/>
        </w:numPr>
        <w:autoSpaceDN/>
        <w:spacing w:line="264" w:lineRule="auto"/>
        <w:ind w:left="426" w:hanging="426"/>
        <w:jc w:val="both"/>
        <w:textAlignment w:val="auto"/>
        <w:rPr>
          <w:rFonts w:eastAsia="Corbel"/>
        </w:rPr>
      </w:pPr>
      <w:r w:rsidRPr="000A5A18">
        <w:rPr>
          <w:rFonts w:eastAsia="Corbel"/>
        </w:rPr>
        <w:t>Strony zobowiązane są do poinformowania osób, o których mowa w ust. 4, o tym że druga Strona niniejszej umowy będzie administratorem ich danych osobowych i będzie te dane przetwarzać w celach o których mowa w ust. 4 powyżej, tak aby druga Strona mogła powołać się na art. 14 ust. 5 lit. a) RODO.</w:t>
      </w:r>
    </w:p>
    <w:p w14:paraId="7C27F515" w14:textId="5B2ADA91" w:rsidR="00897EEF" w:rsidRPr="00306FAA" w:rsidRDefault="00956098">
      <w:pPr>
        <w:pStyle w:val="NormalnyWeb"/>
        <w:numPr>
          <w:ilvl w:val="0"/>
          <w:numId w:val="15"/>
        </w:numPr>
        <w:autoSpaceDN/>
        <w:spacing w:line="264" w:lineRule="auto"/>
        <w:ind w:left="426" w:hanging="426"/>
        <w:jc w:val="both"/>
        <w:textAlignment w:val="auto"/>
        <w:rPr>
          <w:rFonts w:eastAsia="Corbel"/>
        </w:rPr>
      </w:pPr>
      <w:r w:rsidRPr="00306FAA">
        <w:rPr>
          <w:rFonts w:eastAsia="Corbel"/>
        </w:rPr>
        <w:t xml:space="preserve">Informacja Zamawiającego dotycząca przetwarzania danych osobowych w związku z realizacją niniejszej umowy stanowi załącznik Nr </w:t>
      </w:r>
      <w:r w:rsidR="00A44275" w:rsidRPr="00306FAA">
        <w:rPr>
          <w:rFonts w:eastAsia="Corbel"/>
        </w:rPr>
        <w:t>2</w:t>
      </w:r>
      <w:r w:rsidRPr="00306FAA">
        <w:rPr>
          <w:rFonts w:eastAsia="Corbel"/>
        </w:rPr>
        <w:t xml:space="preserve"> do umowy.</w:t>
      </w:r>
      <w:r w:rsidR="00170AFD">
        <w:rPr>
          <w:rFonts w:eastAsia="Corbel"/>
        </w:rPr>
        <w:t xml:space="preserve"> W przypadku gdy informację tego typu po </w:t>
      </w:r>
      <w:r w:rsidR="000D2688">
        <w:rPr>
          <w:rFonts w:eastAsia="Corbel"/>
        </w:rPr>
        <w:t>wyborze oferty</w:t>
      </w:r>
      <w:r w:rsidR="00897EEF" w:rsidRPr="000A5A18">
        <w:tab/>
      </w:r>
    </w:p>
    <w:p w14:paraId="6440B7DA" w14:textId="5FBD8F4A" w:rsidR="00DF6861" w:rsidRPr="000A5A18" w:rsidRDefault="00897EEF" w:rsidP="00883F55">
      <w:pPr>
        <w:pStyle w:val="Standard"/>
        <w:spacing w:line="264" w:lineRule="auto"/>
        <w:ind w:firstLine="5"/>
        <w:jc w:val="center"/>
        <w:rPr>
          <w:rFonts w:cs="Times New Roman"/>
          <w:b/>
          <w:sz w:val="24"/>
          <w:szCs w:val="24"/>
        </w:rPr>
      </w:pPr>
      <w:r w:rsidRPr="000A5A18">
        <w:rPr>
          <w:rFonts w:cs="Times New Roman"/>
          <w:b/>
          <w:sz w:val="24"/>
          <w:szCs w:val="24"/>
        </w:rPr>
        <w:t>§ 1</w:t>
      </w:r>
      <w:r w:rsidR="00896C41" w:rsidRPr="000A5A18">
        <w:rPr>
          <w:rFonts w:cs="Times New Roman"/>
          <w:b/>
          <w:sz w:val="24"/>
          <w:szCs w:val="24"/>
        </w:rPr>
        <w:t>3</w:t>
      </w:r>
    </w:p>
    <w:p w14:paraId="5C382076" w14:textId="77777777" w:rsidR="00DF6861" w:rsidRPr="000A5A18" w:rsidRDefault="00DF6861">
      <w:pPr>
        <w:pStyle w:val="Textbody"/>
        <w:widowControl w:val="0"/>
        <w:numPr>
          <w:ilvl w:val="0"/>
          <w:numId w:val="16"/>
        </w:numPr>
        <w:spacing w:line="264" w:lineRule="auto"/>
        <w:ind w:left="426" w:hanging="426"/>
        <w:jc w:val="both"/>
        <w:rPr>
          <w:rFonts w:cs="Times New Roman"/>
          <w:sz w:val="24"/>
          <w:szCs w:val="24"/>
        </w:rPr>
      </w:pPr>
      <w:r w:rsidRPr="000A5A18">
        <w:rPr>
          <w:rFonts w:cs="Times New Roman"/>
          <w:sz w:val="24"/>
          <w:szCs w:val="24"/>
        </w:rPr>
        <w:t>Spory mogące wyniknąć w związku z niniejszą umową, strony poddają rozstrzygnięciu sądom właściwym ze względu na siedzibę Zamawiającego.</w:t>
      </w:r>
    </w:p>
    <w:p w14:paraId="7042360A" w14:textId="77777777" w:rsidR="00DF6861" w:rsidRPr="000A5A18" w:rsidRDefault="00DF6861">
      <w:pPr>
        <w:pStyle w:val="Textbody"/>
        <w:widowControl w:val="0"/>
        <w:numPr>
          <w:ilvl w:val="0"/>
          <w:numId w:val="16"/>
        </w:numPr>
        <w:spacing w:line="264" w:lineRule="auto"/>
        <w:ind w:left="426" w:hanging="426"/>
        <w:jc w:val="both"/>
        <w:rPr>
          <w:rFonts w:cs="Times New Roman"/>
          <w:sz w:val="24"/>
          <w:szCs w:val="24"/>
        </w:rPr>
      </w:pPr>
      <w:r w:rsidRPr="000A5A18">
        <w:rPr>
          <w:rFonts w:cs="Times New Roman"/>
          <w:sz w:val="24"/>
          <w:szCs w:val="24"/>
        </w:rPr>
        <w:t>Integralną część umowy stanowi Specyfikacja Warunków Zamówienia (SWZ) oraz oferta złożona przez Wykonawcę w toku postępowania o udzielenie zamówienia publicznego, jak również załączniki do umowy tj.:</w:t>
      </w:r>
    </w:p>
    <w:p w14:paraId="37202268" w14:textId="77777777" w:rsidR="00DF6861" w:rsidRPr="000A5A18" w:rsidRDefault="00DF6861">
      <w:pPr>
        <w:pStyle w:val="Textbody"/>
        <w:widowControl w:val="0"/>
        <w:numPr>
          <w:ilvl w:val="0"/>
          <w:numId w:val="17"/>
        </w:numPr>
        <w:spacing w:line="264" w:lineRule="auto"/>
        <w:jc w:val="both"/>
        <w:rPr>
          <w:rFonts w:cs="Times New Roman"/>
          <w:sz w:val="24"/>
          <w:szCs w:val="24"/>
        </w:rPr>
      </w:pPr>
      <w:r w:rsidRPr="000A5A18">
        <w:rPr>
          <w:rFonts w:cs="Times New Roman"/>
          <w:sz w:val="24"/>
          <w:szCs w:val="24"/>
        </w:rPr>
        <w:t>załącznik Nr 1 – Szczegółowa specyfikacja przedmiotu umowy - formularz cenowy,</w:t>
      </w:r>
    </w:p>
    <w:p w14:paraId="66D4C486" w14:textId="0C1FAD10" w:rsidR="00DF6861" w:rsidRPr="000A5A18" w:rsidRDefault="00DF6861">
      <w:pPr>
        <w:pStyle w:val="Textbody"/>
        <w:widowControl w:val="0"/>
        <w:numPr>
          <w:ilvl w:val="0"/>
          <w:numId w:val="17"/>
        </w:numPr>
        <w:spacing w:line="264" w:lineRule="auto"/>
        <w:jc w:val="both"/>
        <w:rPr>
          <w:rFonts w:cs="Times New Roman"/>
          <w:sz w:val="24"/>
          <w:szCs w:val="24"/>
        </w:rPr>
      </w:pPr>
      <w:r w:rsidRPr="000A5A18">
        <w:rPr>
          <w:rFonts w:cs="Times New Roman"/>
          <w:sz w:val="24"/>
          <w:szCs w:val="24"/>
        </w:rPr>
        <w:t>załącznik Nr 2 –</w:t>
      </w:r>
      <w:r w:rsidR="00A44275" w:rsidRPr="000A5A18">
        <w:rPr>
          <w:rFonts w:cs="Times New Roman"/>
          <w:sz w:val="24"/>
          <w:szCs w:val="24"/>
        </w:rPr>
        <w:t xml:space="preserve"> Klauzula informacyjna Zamawiającego</w:t>
      </w:r>
      <w:r w:rsidRPr="000A5A18">
        <w:rPr>
          <w:rFonts w:cs="Times New Roman"/>
          <w:sz w:val="24"/>
          <w:szCs w:val="24"/>
        </w:rPr>
        <w:t>,</w:t>
      </w:r>
    </w:p>
    <w:p w14:paraId="0B84333B" w14:textId="193C0662" w:rsidR="00DF6861" w:rsidRPr="000E1140" w:rsidRDefault="00DF6861">
      <w:pPr>
        <w:pStyle w:val="Textbody"/>
        <w:widowControl w:val="0"/>
        <w:numPr>
          <w:ilvl w:val="0"/>
          <w:numId w:val="17"/>
        </w:numPr>
        <w:spacing w:line="264" w:lineRule="auto"/>
        <w:jc w:val="both"/>
        <w:rPr>
          <w:rFonts w:cs="Times New Roman"/>
          <w:sz w:val="24"/>
          <w:szCs w:val="24"/>
        </w:rPr>
      </w:pPr>
      <w:r w:rsidRPr="000A5A18">
        <w:rPr>
          <w:rFonts w:cs="Times New Roman"/>
          <w:sz w:val="24"/>
          <w:szCs w:val="24"/>
        </w:rPr>
        <w:t>załącznik Nr 3 –</w:t>
      </w:r>
      <w:r w:rsidR="00A44275" w:rsidRPr="000A5A18">
        <w:rPr>
          <w:rFonts w:eastAsia="Times New Roman CE" w:cs="Times New Roman CE"/>
          <w:b/>
          <w:bCs/>
          <w:sz w:val="24"/>
          <w:szCs w:val="24"/>
        </w:rPr>
        <w:t xml:space="preserve"> </w:t>
      </w:r>
      <w:r w:rsidR="00F35827">
        <w:rPr>
          <w:rFonts w:eastAsia="Times New Roman CE" w:cs="Times New Roman CE"/>
          <w:sz w:val="24"/>
          <w:szCs w:val="24"/>
        </w:rPr>
        <w:t>Zasady utworzenia „magazynu-</w:t>
      </w:r>
      <w:r w:rsidR="00A44275" w:rsidRPr="000A5A18">
        <w:rPr>
          <w:rFonts w:eastAsia="Times New Roman CE" w:cs="Times New Roman CE"/>
          <w:sz w:val="24"/>
          <w:szCs w:val="24"/>
        </w:rPr>
        <w:t>komisu</w:t>
      </w:r>
      <w:r w:rsidR="000A5A18">
        <w:rPr>
          <w:rFonts w:eastAsia="Times New Roman CE" w:cs="Times New Roman CE"/>
          <w:sz w:val="24"/>
          <w:szCs w:val="24"/>
        </w:rPr>
        <w:t xml:space="preserve">” </w:t>
      </w:r>
      <w:r w:rsidR="000A5A18" w:rsidRPr="000A5A18">
        <w:rPr>
          <w:rFonts w:eastAsia="Times New Roman CE" w:cs="Times New Roman CE"/>
          <w:i/>
          <w:sz w:val="24"/>
          <w:szCs w:val="24"/>
        </w:rPr>
        <w:t>(</w:t>
      </w:r>
      <w:r w:rsidR="000A5A18" w:rsidRPr="000A5A18">
        <w:rPr>
          <w:rFonts w:cs="Times New Roman"/>
          <w:i/>
          <w:sz w:val="24"/>
          <w:szCs w:val="24"/>
        </w:rPr>
        <w:t>dotyczy pak</w:t>
      </w:r>
      <w:r w:rsidR="006C689C">
        <w:rPr>
          <w:rFonts w:cs="Times New Roman"/>
          <w:i/>
          <w:sz w:val="24"/>
          <w:szCs w:val="24"/>
        </w:rPr>
        <w:t>ietów</w:t>
      </w:r>
      <w:r w:rsidR="000A5A18" w:rsidRPr="000A5A18">
        <w:rPr>
          <w:rFonts w:cs="Times New Roman"/>
          <w:i/>
          <w:sz w:val="24"/>
          <w:szCs w:val="24"/>
        </w:rPr>
        <w:t xml:space="preserve"> Nr 37, 38)</w:t>
      </w:r>
    </w:p>
    <w:p w14:paraId="03B23203" w14:textId="7652961F" w:rsidR="00897EEF" w:rsidRPr="000A5A18" w:rsidRDefault="00DF6861">
      <w:pPr>
        <w:pStyle w:val="Standard"/>
        <w:numPr>
          <w:ilvl w:val="0"/>
          <w:numId w:val="16"/>
        </w:numPr>
        <w:spacing w:line="264" w:lineRule="auto"/>
        <w:ind w:left="426" w:hanging="426"/>
        <w:jc w:val="both"/>
        <w:rPr>
          <w:rFonts w:cs="Times New Roman"/>
          <w:sz w:val="24"/>
          <w:szCs w:val="24"/>
        </w:rPr>
      </w:pPr>
      <w:r w:rsidRPr="000A5A18">
        <w:rPr>
          <w:rFonts w:cs="Times New Roman"/>
          <w:sz w:val="24"/>
          <w:szCs w:val="24"/>
        </w:rPr>
        <w:t>W sprawach nie uregulowanych postanowieniami niniejszej umowy, zastosowanie mają odpowiednie przepisy Kodeksu cywilnego oraz ustawy Prawo zamówień publicznych.</w:t>
      </w:r>
    </w:p>
    <w:p w14:paraId="5A23C204" w14:textId="77777777" w:rsidR="00956098" w:rsidRDefault="00956098" w:rsidP="00883F55">
      <w:pPr>
        <w:pStyle w:val="Standard"/>
        <w:spacing w:line="264" w:lineRule="auto"/>
        <w:jc w:val="center"/>
        <w:rPr>
          <w:rFonts w:cs="Times New Roman"/>
          <w:b/>
          <w:sz w:val="24"/>
          <w:szCs w:val="24"/>
        </w:rPr>
      </w:pPr>
    </w:p>
    <w:p w14:paraId="66354C5E" w14:textId="4F2BB0A0" w:rsidR="00897EEF" w:rsidRDefault="00897EEF" w:rsidP="00883F55">
      <w:pPr>
        <w:pStyle w:val="Standard"/>
        <w:spacing w:line="264" w:lineRule="auto"/>
        <w:jc w:val="center"/>
        <w:rPr>
          <w:rFonts w:cs="Times New Roman"/>
          <w:b/>
          <w:sz w:val="24"/>
          <w:szCs w:val="24"/>
        </w:rPr>
      </w:pPr>
      <w:r>
        <w:rPr>
          <w:rFonts w:cs="Times New Roman"/>
          <w:b/>
          <w:sz w:val="24"/>
          <w:szCs w:val="24"/>
        </w:rPr>
        <w:t>§ 1</w:t>
      </w:r>
      <w:r w:rsidR="00896C41">
        <w:rPr>
          <w:rFonts w:cs="Times New Roman"/>
          <w:b/>
          <w:sz w:val="24"/>
          <w:szCs w:val="24"/>
        </w:rPr>
        <w:t>4</w:t>
      </w:r>
    </w:p>
    <w:p w14:paraId="25BFA398" w14:textId="77777777" w:rsidR="00897EEF" w:rsidRPr="00CF2D76" w:rsidRDefault="00897EEF">
      <w:pPr>
        <w:pStyle w:val="Akapitzlist"/>
        <w:numPr>
          <w:ilvl w:val="0"/>
          <w:numId w:val="33"/>
        </w:numPr>
        <w:autoSpaceDN/>
        <w:spacing w:line="264" w:lineRule="auto"/>
        <w:ind w:left="426" w:hanging="426"/>
        <w:jc w:val="both"/>
        <w:textAlignment w:val="auto"/>
        <w:rPr>
          <w:rFonts w:ascii="Times New Roman" w:hAnsi="Times New Roman"/>
          <w:b/>
          <w:bCs/>
        </w:rPr>
      </w:pPr>
      <w:r w:rsidRPr="00CF2D76">
        <w:rPr>
          <w:rFonts w:ascii="Times New Roman" w:hAnsi="Times New Roman"/>
        </w:rPr>
        <w:t>Zawarcie niniejszej umowy, ja</w:t>
      </w:r>
      <w:r>
        <w:rPr>
          <w:rFonts w:ascii="Times New Roman" w:hAnsi="Times New Roman"/>
        </w:rPr>
        <w:t xml:space="preserve">k również jej wszelkie zmiany </w:t>
      </w:r>
      <w:r w:rsidRPr="00CF2D76">
        <w:rPr>
          <w:rFonts w:ascii="Times New Roman" w:hAnsi="Times New Roman"/>
        </w:rPr>
        <w:t xml:space="preserve">wymagają zachowania: </w:t>
      </w:r>
    </w:p>
    <w:p w14:paraId="43F3B1D8" w14:textId="77777777" w:rsidR="00897EEF" w:rsidRPr="00CF2D76" w:rsidRDefault="00897EEF">
      <w:pPr>
        <w:pStyle w:val="Akapitzlist"/>
        <w:numPr>
          <w:ilvl w:val="0"/>
          <w:numId w:val="18"/>
        </w:numPr>
        <w:autoSpaceDN/>
        <w:spacing w:line="264" w:lineRule="auto"/>
        <w:ind w:left="709" w:hanging="284"/>
        <w:jc w:val="both"/>
        <w:textAlignment w:val="auto"/>
        <w:rPr>
          <w:rFonts w:ascii="Times New Roman" w:hAnsi="Times New Roman"/>
        </w:rPr>
      </w:pPr>
      <w:r w:rsidRPr="00CF2D76">
        <w:rPr>
          <w:rFonts w:ascii="Times New Roman" w:hAnsi="Times New Roman"/>
        </w:rPr>
        <w:lastRenderedPageBreak/>
        <w:t>formy elektronicznej w rozumieniu art. 78</w:t>
      </w:r>
      <w:r w:rsidRPr="00CF2D76">
        <w:rPr>
          <w:rFonts w:ascii="Times New Roman" w:hAnsi="Times New Roman"/>
          <w:vertAlign w:val="superscript"/>
        </w:rPr>
        <w:t>1</w:t>
      </w:r>
      <w:r w:rsidRPr="00CF2D76">
        <w:rPr>
          <w:rFonts w:ascii="Times New Roman" w:hAnsi="Times New Roman"/>
        </w:rPr>
        <w:t xml:space="preserve"> Kodeksu cywilnego pod rygorem bezskuteczności, w przypadku wyboru przez Strony formy elektronicznej </w:t>
      </w:r>
      <w:r w:rsidRPr="00CF2D76">
        <w:rPr>
          <w:rFonts w:ascii="Cambria Math" w:hAnsi="Cambria Math" w:cs="Cambria Math"/>
        </w:rPr>
        <w:t>⎯</w:t>
      </w:r>
      <w:r w:rsidRPr="00CF2D76">
        <w:rPr>
          <w:rFonts w:ascii="Times New Roman" w:hAnsi="Times New Roman"/>
        </w:rPr>
        <w:t xml:space="preserve"> oświadczenie woli obu Stron będzie składane w postaci elektronicznej i opatrzone kwalifikowanym podpisem elektronicznym zgodnie z art. 78</w:t>
      </w:r>
      <w:r w:rsidRPr="00CF2D76">
        <w:rPr>
          <w:rFonts w:ascii="Times New Roman" w:hAnsi="Times New Roman"/>
          <w:vertAlign w:val="superscript"/>
        </w:rPr>
        <w:t>1</w:t>
      </w:r>
      <w:r w:rsidRPr="00CF2D76">
        <w:rPr>
          <w:rFonts w:ascii="Times New Roman" w:hAnsi="Times New Roman"/>
        </w:rPr>
        <w:t xml:space="preserve"> Kodeksu cywilnego oraz przesyłane za pośrednictwem wiadomości e-mail na następujące adresy e-mail: </w:t>
      </w:r>
    </w:p>
    <w:p w14:paraId="76FA8B13" w14:textId="77777777" w:rsidR="00897EEF" w:rsidRPr="00CF2D76" w:rsidRDefault="00897EEF">
      <w:pPr>
        <w:pStyle w:val="Akapitzlist"/>
        <w:numPr>
          <w:ilvl w:val="0"/>
          <w:numId w:val="19"/>
        </w:numPr>
        <w:autoSpaceDN/>
        <w:spacing w:line="264" w:lineRule="auto"/>
        <w:jc w:val="both"/>
        <w:textAlignment w:val="auto"/>
        <w:rPr>
          <w:rFonts w:ascii="Times New Roman" w:hAnsi="Times New Roman"/>
        </w:rPr>
      </w:pPr>
      <w:r w:rsidRPr="00CF2D76">
        <w:rPr>
          <w:rFonts w:ascii="Times New Roman" w:hAnsi="Times New Roman"/>
        </w:rPr>
        <w:t xml:space="preserve">Zamawiający: …………………………….., </w:t>
      </w:r>
    </w:p>
    <w:p w14:paraId="04B64F6B" w14:textId="77777777" w:rsidR="00897EEF" w:rsidRPr="00CF2D76" w:rsidRDefault="00897EEF">
      <w:pPr>
        <w:pStyle w:val="Akapitzlist"/>
        <w:numPr>
          <w:ilvl w:val="0"/>
          <w:numId w:val="19"/>
        </w:numPr>
        <w:autoSpaceDN/>
        <w:spacing w:line="264" w:lineRule="auto"/>
        <w:jc w:val="both"/>
        <w:textAlignment w:val="auto"/>
        <w:rPr>
          <w:rFonts w:ascii="Times New Roman" w:hAnsi="Times New Roman"/>
        </w:rPr>
      </w:pPr>
      <w:r w:rsidRPr="00CF2D76">
        <w:rPr>
          <w:rFonts w:ascii="Times New Roman" w:hAnsi="Times New Roman"/>
        </w:rPr>
        <w:t xml:space="preserve">Wykonawca: …………………………….., </w:t>
      </w:r>
    </w:p>
    <w:p w14:paraId="6111648E" w14:textId="77777777" w:rsidR="00897EEF" w:rsidRPr="00CF2D76" w:rsidRDefault="00897EEF" w:rsidP="00883F55">
      <w:pPr>
        <w:pStyle w:val="Akapitzlist"/>
        <w:spacing w:line="264" w:lineRule="auto"/>
        <w:ind w:left="709"/>
        <w:jc w:val="both"/>
        <w:rPr>
          <w:rFonts w:ascii="Times New Roman" w:hAnsi="Times New Roman"/>
        </w:rPr>
      </w:pPr>
      <w:r w:rsidRPr="00CF2D76">
        <w:rPr>
          <w:rFonts w:ascii="Cambria Math" w:hAnsi="Cambria Math" w:cs="Cambria Math"/>
        </w:rPr>
        <w:t>⎯</w:t>
      </w:r>
      <w:r w:rsidRPr="00CF2D76">
        <w:rPr>
          <w:rFonts w:ascii="Times New Roman" w:hAnsi="Times New Roman"/>
        </w:rPr>
        <w:t xml:space="preserve"> wiadomość wysłaną za pośrednictwem poczty e-mail, uważa się za doręczoną z chwilą przesłania, przy czym w przypadku przesłania wiadomości e-mail po godz. 15.00 wiadomość uważa się za doręczoną w następnym dniu roboczym; albo </w:t>
      </w:r>
    </w:p>
    <w:p w14:paraId="734B8DA0" w14:textId="77777777" w:rsidR="00897EEF" w:rsidRPr="00CF2D76" w:rsidRDefault="00897EEF">
      <w:pPr>
        <w:pStyle w:val="Akapitzlist"/>
        <w:numPr>
          <w:ilvl w:val="0"/>
          <w:numId w:val="18"/>
        </w:numPr>
        <w:autoSpaceDN/>
        <w:spacing w:line="264" w:lineRule="auto"/>
        <w:ind w:left="709" w:hanging="284"/>
        <w:jc w:val="both"/>
        <w:textAlignment w:val="auto"/>
        <w:rPr>
          <w:rFonts w:ascii="Times New Roman" w:hAnsi="Times New Roman"/>
        </w:rPr>
      </w:pPr>
      <w:r w:rsidRPr="00CF2D76">
        <w:rPr>
          <w:rFonts w:ascii="Times New Roman" w:hAnsi="Times New Roman"/>
        </w:rPr>
        <w:t xml:space="preserve">formy pisemnej pod rygorem bezskuteczności. </w:t>
      </w:r>
    </w:p>
    <w:p w14:paraId="34851E80" w14:textId="77777777" w:rsidR="00897EEF" w:rsidRPr="00CF2D76" w:rsidRDefault="00897EEF">
      <w:pPr>
        <w:pStyle w:val="Akapitzlist"/>
        <w:numPr>
          <w:ilvl w:val="0"/>
          <w:numId w:val="33"/>
        </w:numPr>
        <w:autoSpaceDN/>
        <w:spacing w:line="264" w:lineRule="auto"/>
        <w:ind w:left="426" w:hanging="426"/>
        <w:jc w:val="both"/>
        <w:textAlignment w:val="auto"/>
        <w:rPr>
          <w:rFonts w:ascii="Times New Roman" w:hAnsi="Times New Roman"/>
        </w:rPr>
      </w:pPr>
      <w:r w:rsidRPr="00CF2D76">
        <w:rPr>
          <w:rFonts w:ascii="Times New Roman" w:hAnsi="Times New Roman"/>
        </w:rPr>
        <w:t>W przypadku gdy umowa będzie zawarta w formie elektronicznej, sporządzona zostanie w jednym egzemplarzu, a w przypadku gdy umowa będzie zawierana w formie pisemnej sporządzona zostanie w dwóch egzemplarzach</w:t>
      </w:r>
      <w:r>
        <w:rPr>
          <w:rFonts w:ascii="Times New Roman" w:hAnsi="Times New Roman"/>
        </w:rPr>
        <w:t>,</w:t>
      </w:r>
      <w:r w:rsidRPr="00CF2D76">
        <w:rPr>
          <w:rFonts w:ascii="Times New Roman" w:hAnsi="Times New Roman"/>
        </w:rPr>
        <w:t xml:space="preserve"> po jednym dla każdej ze Stron.  </w:t>
      </w:r>
    </w:p>
    <w:p w14:paraId="1886C019" w14:textId="22E0F91B" w:rsidR="00897EEF" w:rsidRDefault="00897EEF" w:rsidP="00883F55">
      <w:pPr>
        <w:pStyle w:val="Standard"/>
        <w:spacing w:line="264" w:lineRule="auto"/>
        <w:jc w:val="both"/>
        <w:rPr>
          <w:rFonts w:cs="Times New Roman"/>
          <w:b/>
          <w:sz w:val="24"/>
          <w:szCs w:val="24"/>
        </w:rPr>
      </w:pPr>
    </w:p>
    <w:p w14:paraId="5C511405" w14:textId="77777777" w:rsidR="00956098" w:rsidRPr="00CE1EDE" w:rsidRDefault="00956098" w:rsidP="00883F55">
      <w:pPr>
        <w:pStyle w:val="Standard"/>
        <w:spacing w:line="264" w:lineRule="auto"/>
        <w:jc w:val="both"/>
        <w:rPr>
          <w:rFonts w:cs="Times New Roman"/>
          <w:sz w:val="22"/>
          <w:szCs w:val="22"/>
        </w:rPr>
      </w:pPr>
    </w:p>
    <w:p w14:paraId="2D79E7EC" w14:textId="77777777" w:rsidR="00956098" w:rsidRPr="00CE1EDE" w:rsidRDefault="00956098" w:rsidP="00883F55">
      <w:pPr>
        <w:pStyle w:val="Textbody"/>
        <w:spacing w:line="264" w:lineRule="auto"/>
        <w:jc w:val="both"/>
        <w:rPr>
          <w:rFonts w:cs="Times New Roman"/>
          <w:b/>
          <w:i/>
          <w:sz w:val="22"/>
          <w:szCs w:val="22"/>
        </w:rPr>
      </w:pPr>
    </w:p>
    <w:p w14:paraId="3340E9AB" w14:textId="38C315FC" w:rsidR="00956098" w:rsidRDefault="00956098" w:rsidP="00883F55">
      <w:pPr>
        <w:pStyle w:val="Standard"/>
        <w:spacing w:line="264" w:lineRule="auto"/>
        <w:jc w:val="both"/>
        <w:rPr>
          <w:rFonts w:cs="Times New Roman"/>
          <w:b/>
          <w:sz w:val="24"/>
          <w:szCs w:val="24"/>
        </w:rPr>
      </w:pPr>
      <w:r w:rsidRPr="00CE1EDE">
        <w:rPr>
          <w:rFonts w:cs="Times New Roman"/>
          <w:b/>
          <w:i/>
          <w:sz w:val="22"/>
          <w:szCs w:val="22"/>
        </w:rPr>
        <w:t>_______________________________</w:t>
      </w:r>
      <w:r w:rsidRPr="00CE1EDE">
        <w:rPr>
          <w:rFonts w:cs="Times New Roman"/>
          <w:b/>
          <w:i/>
          <w:sz w:val="22"/>
          <w:szCs w:val="22"/>
        </w:rPr>
        <w:tab/>
      </w:r>
      <w:r w:rsidRPr="00CE1EDE">
        <w:rPr>
          <w:rFonts w:cs="Times New Roman"/>
          <w:b/>
          <w:i/>
          <w:sz w:val="22"/>
          <w:szCs w:val="22"/>
        </w:rPr>
        <w:tab/>
      </w:r>
      <w:r w:rsidRPr="00CE1EDE">
        <w:rPr>
          <w:rFonts w:cs="Times New Roman"/>
          <w:b/>
          <w:i/>
          <w:sz w:val="22"/>
          <w:szCs w:val="22"/>
        </w:rPr>
        <w:tab/>
        <w:t xml:space="preserve">     </w:t>
      </w:r>
      <w:r w:rsidRPr="00CE1EDE">
        <w:rPr>
          <w:rFonts w:cs="Times New Roman"/>
          <w:b/>
          <w:i/>
          <w:sz w:val="22"/>
          <w:szCs w:val="22"/>
        </w:rPr>
        <w:tab/>
        <w:t xml:space="preserve"> </w:t>
      </w:r>
      <w:r w:rsidRPr="00CE1EDE">
        <w:rPr>
          <w:rFonts w:cs="Times New Roman"/>
          <w:b/>
          <w:i/>
          <w:sz w:val="22"/>
          <w:szCs w:val="22"/>
        </w:rPr>
        <w:tab/>
        <w:t xml:space="preserve">             _______________________________  WYKONAWCA</w:t>
      </w:r>
      <w:r w:rsidRPr="00CE1EDE">
        <w:rPr>
          <w:rFonts w:cs="Times New Roman"/>
          <w:b/>
          <w:i/>
          <w:sz w:val="22"/>
          <w:szCs w:val="22"/>
        </w:rPr>
        <w:tab/>
      </w:r>
      <w:r w:rsidRPr="00CE1EDE">
        <w:rPr>
          <w:rFonts w:cs="Times New Roman"/>
          <w:b/>
          <w:i/>
          <w:sz w:val="22"/>
          <w:szCs w:val="22"/>
        </w:rPr>
        <w:tab/>
      </w:r>
      <w:r w:rsidRPr="00CE1EDE">
        <w:rPr>
          <w:rFonts w:cs="Times New Roman"/>
          <w:b/>
          <w:i/>
          <w:sz w:val="22"/>
          <w:szCs w:val="22"/>
        </w:rPr>
        <w:tab/>
      </w:r>
      <w:r w:rsidRPr="00CE1EDE">
        <w:rPr>
          <w:rFonts w:cs="Times New Roman"/>
          <w:b/>
          <w:i/>
          <w:sz w:val="22"/>
          <w:szCs w:val="22"/>
        </w:rPr>
        <w:tab/>
        <w:t xml:space="preserve">                                            </w:t>
      </w:r>
      <w:r w:rsidRPr="00CE1EDE">
        <w:rPr>
          <w:rFonts w:cs="Times New Roman"/>
          <w:b/>
          <w:i/>
          <w:sz w:val="22"/>
          <w:szCs w:val="22"/>
        </w:rPr>
        <w:tab/>
      </w:r>
      <w:r w:rsidRPr="00CE1EDE">
        <w:rPr>
          <w:rFonts w:cs="Times New Roman"/>
          <w:b/>
          <w:i/>
          <w:sz w:val="22"/>
          <w:szCs w:val="22"/>
        </w:rPr>
        <w:tab/>
        <w:t xml:space="preserve">       </w:t>
      </w:r>
      <w:r w:rsidRPr="00CE1EDE">
        <w:rPr>
          <w:rFonts w:cs="Times New Roman"/>
          <w:b/>
          <w:i/>
          <w:sz w:val="22"/>
          <w:szCs w:val="22"/>
        </w:rPr>
        <w:tab/>
      </w:r>
      <w:r w:rsidRPr="00CE1EDE">
        <w:rPr>
          <w:rFonts w:cs="Times New Roman"/>
          <w:b/>
          <w:i/>
          <w:sz w:val="22"/>
          <w:szCs w:val="22"/>
        </w:rPr>
        <w:tab/>
        <w:t xml:space="preserve">      ZAMAWIAJĄCY</w:t>
      </w:r>
    </w:p>
    <w:p w14:paraId="59710D71" w14:textId="77777777" w:rsidR="00373B32" w:rsidRDefault="00373B32" w:rsidP="00883F55">
      <w:pPr>
        <w:spacing w:line="264" w:lineRule="auto"/>
        <w:jc w:val="both"/>
        <w:rPr>
          <w:rFonts w:ascii="Times New Roman" w:hAnsi="Times New Roman" w:cs="Times New Roman"/>
          <w:b/>
          <w:sz w:val="22"/>
          <w:szCs w:val="22"/>
        </w:rPr>
      </w:pPr>
    </w:p>
    <w:p w14:paraId="1AA67894" w14:textId="77777777" w:rsidR="00956098" w:rsidRDefault="00956098" w:rsidP="00883F55">
      <w:pPr>
        <w:spacing w:line="264" w:lineRule="auto"/>
        <w:ind w:left="426" w:hanging="426"/>
        <w:jc w:val="both"/>
        <w:rPr>
          <w:rFonts w:ascii="Times New Roman" w:hAnsi="Times New Roman" w:cs="Times New Roman"/>
          <w:b/>
          <w:sz w:val="22"/>
          <w:szCs w:val="22"/>
        </w:rPr>
      </w:pPr>
    </w:p>
    <w:p w14:paraId="01E994E1" w14:textId="77777777" w:rsidR="00956098" w:rsidRDefault="00956098" w:rsidP="00883F55">
      <w:pPr>
        <w:spacing w:line="264" w:lineRule="auto"/>
        <w:ind w:left="426" w:hanging="426"/>
        <w:jc w:val="both"/>
        <w:rPr>
          <w:rFonts w:ascii="Times New Roman" w:hAnsi="Times New Roman" w:cs="Times New Roman"/>
          <w:b/>
          <w:sz w:val="22"/>
          <w:szCs w:val="22"/>
        </w:rPr>
      </w:pPr>
    </w:p>
    <w:p w14:paraId="3A698617" w14:textId="77777777" w:rsidR="00956098" w:rsidRDefault="00956098" w:rsidP="00883F55">
      <w:pPr>
        <w:spacing w:line="264" w:lineRule="auto"/>
        <w:ind w:left="426" w:hanging="426"/>
        <w:jc w:val="both"/>
        <w:rPr>
          <w:rFonts w:ascii="Times New Roman" w:hAnsi="Times New Roman" w:cs="Times New Roman"/>
          <w:b/>
          <w:sz w:val="22"/>
          <w:szCs w:val="22"/>
        </w:rPr>
      </w:pPr>
    </w:p>
    <w:p w14:paraId="1A32A049" w14:textId="77777777" w:rsidR="00956098" w:rsidRDefault="00956098" w:rsidP="00883F55">
      <w:pPr>
        <w:spacing w:line="264" w:lineRule="auto"/>
        <w:ind w:left="426" w:hanging="426"/>
        <w:jc w:val="both"/>
        <w:rPr>
          <w:rFonts w:ascii="Times New Roman" w:hAnsi="Times New Roman" w:cs="Times New Roman"/>
          <w:b/>
          <w:sz w:val="22"/>
          <w:szCs w:val="22"/>
        </w:rPr>
      </w:pPr>
    </w:p>
    <w:p w14:paraId="613C7C34" w14:textId="77777777" w:rsidR="00883F55" w:rsidRDefault="00883F55" w:rsidP="00883F55">
      <w:pPr>
        <w:spacing w:line="264" w:lineRule="auto"/>
        <w:ind w:left="426" w:hanging="426"/>
        <w:jc w:val="both"/>
        <w:rPr>
          <w:rFonts w:ascii="Times New Roman" w:hAnsi="Times New Roman" w:cs="Times New Roman"/>
          <w:b/>
          <w:sz w:val="22"/>
          <w:szCs w:val="22"/>
        </w:rPr>
      </w:pPr>
    </w:p>
    <w:p w14:paraId="6875D1B2" w14:textId="77777777" w:rsidR="00883F55" w:rsidRDefault="00883F55" w:rsidP="00883F55">
      <w:pPr>
        <w:spacing w:line="264" w:lineRule="auto"/>
        <w:ind w:left="426" w:hanging="426"/>
        <w:jc w:val="both"/>
        <w:rPr>
          <w:rFonts w:ascii="Times New Roman" w:hAnsi="Times New Roman" w:cs="Times New Roman"/>
          <w:b/>
          <w:sz w:val="22"/>
          <w:szCs w:val="22"/>
        </w:rPr>
      </w:pPr>
    </w:p>
    <w:p w14:paraId="0AFA8EB5" w14:textId="77777777" w:rsidR="00883F55" w:rsidRDefault="00883F55" w:rsidP="00883F55">
      <w:pPr>
        <w:spacing w:line="264" w:lineRule="auto"/>
        <w:ind w:left="426" w:hanging="426"/>
        <w:jc w:val="both"/>
        <w:rPr>
          <w:rFonts w:ascii="Times New Roman" w:hAnsi="Times New Roman" w:cs="Times New Roman"/>
          <w:b/>
          <w:sz w:val="22"/>
          <w:szCs w:val="22"/>
        </w:rPr>
      </w:pPr>
    </w:p>
    <w:p w14:paraId="49415E97" w14:textId="77777777" w:rsidR="00883F55" w:rsidRDefault="00883F55" w:rsidP="00883F55">
      <w:pPr>
        <w:spacing w:line="264" w:lineRule="auto"/>
        <w:ind w:left="426" w:hanging="426"/>
        <w:jc w:val="both"/>
        <w:rPr>
          <w:rFonts w:ascii="Times New Roman" w:hAnsi="Times New Roman" w:cs="Times New Roman"/>
          <w:b/>
          <w:sz w:val="22"/>
          <w:szCs w:val="22"/>
        </w:rPr>
      </w:pPr>
    </w:p>
    <w:p w14:paraId="6BD6A078" w14:textId="77777777" w:rsidR="00883F55" w:rsidRDefault="00883F55" w:rsidP="00883F55">
      <w:pPr>
        <w:spacing w:line="264" w:lineRule="auto"/>
        <w:ind w:left="426" w:hanging="426"/>
        <w:jc w:val="both"/>
        <w:rPr>
          <w:rFonts w:ascii="Times New Roman" w:hAnsi="Times New Roman" w:cs="Times New Roman"/>
          <w:b/>
          <w:sz w:val="22"/>
          <w:szCs w:val="22"/>
        </w:rPr>
      </w:pPr>
    </w:p>
    <w:p w14:paraId="23D6FEBA" w14:textId="77777777" w:rsidR="00883F55" w:rsidRDefault="00883F55" w:rsidP="00883F55">
      <w:pPr>
        <w:spacing w:line="264" w:lineRule="auto"/>
        <w:ind w:left="426" w:hanging="426"/>
        <w:jc w:val="both"/>
        <w:rPr>
          <w:rFonts w:ascii="Times New Roman" w:hAnsi="Times New Roman" w:cs="Times New Roman"/>
          <w:b/>
          <w:sz w:val="22"/>
          <w:szCs w:val="22"/>
        </w:rPr>
      </w:pPr>
    </w:p>
    <w:p w14:paraId="09F6E50A" w14:textId="77777777" w:rsidR="00883F55" w:rsidRDefault="00883F55" w:rsidP="00883F55">
      <w:pPr>
        <w:spacing w:line="264" w:lineRule="auto"/>
        <w:ind w:left="426" w:hanging="426"/>
        <w:jc w:val="both"/>
        <w:rPr>
          <w:rFonts w:ascii="Times New Roman" w:hAnsi="Times New Roman" w:cs="Times New Roman"/>
          <w:b/>
          <w:sz w:val="22"/>
          <w:szCs w:val="22"/>
        </w:rPr>
      </w:pPr>
    </w:p>
    <w:p w14:paraId="5FBD5E56" w14:textId="77777777" w:rsidR="00883F55" w:rsidRDefault="00883F55" w:rsidP="00883F55">
      <w:pPr>
        <w:spacing w:line="264" w:lineRule="auto"/>
        <w:ind w:left="426" w:hanging="426"/>
        <w:jc w:val="both"/>
        <w:rPr>
          <w:rFonts w:ascii="Times New Roman" w:hAnsi="Times New Roman" w:cs="Times New Roman"/>
          <w:b/>
          <w:sz w:val="22"/>
          <w:szCs w:val="22"/>
        </w:rPr>
      </w:pPr>
    </w:p>
    <w:p w14:paraId="7ED901CC" w14:textId="77777777" w:rsidR="00883F55" w:rsidRDefault="00883F55" w:rsidP="00883F55">
      <w:pPr>
        <w:spacing w:line="264" w:lineRule="auto"/>
        <w:ind w:left="426" w:hanging="426"/>
        <w:jc w:val="both"/>
        <w:rPr>
          <w:rFonts w:ascii="Times New Roman" w:hAnsi="Times New Roman" w:cs="Times New Roman"/>
          <w:b/>
          <w:sz w:val="22"/>
          <w:szCs w:val="22"/>
        </w:rPr>
      </w:pPr>
    </w:p>
    <w:p w14:paraId="6626F946" w14:textId="77777777" w:rsidR="00883F55" w:rsidRDefault="00883F55" w:rsidP="00883F55">
      <w:pPr>
        <w:spacing w:line="264" w:lineRule="auto"/>
        <w:ind w:left="426" w:hanging="426"/>
        <w:jc w:val="both"/>
        <w:rPr>
          <w:rFonts w:ascii="Times New Roman" w:hAnsi="Times New Roman" w:cs="Times New Roman"/>
          <w:b/>
          <w:sz w:val="22"/>
          <w:szCs w:val="22"/>
        </w:rPr>
      </w:pPr>
    </w:p>
    <w:p w14:paraId="0035F08A" w14:textId="77777777" w:rsidR="00883F55" w:rsidRDefault="00883F55" w:rsidP="00883F55">
      <w:pPr>
        <w:spacing w:line="264" w:lineRule="auto"/>
        <w:ind w:left="426" w:hanging="426"/>
        <w:jc w:val="both"/>
        <w:rPr>
          <w:rFonts w:ascii="Times New Roman" w:hAnsi="Times New Roman" w:cs="Times New Roman"/>
          <w:b/>
          <w:sz w:val="22"/>
          <w:szCs w:val="22"/>
        </w:rPr>
      </w:pPr>
    </w:p>
    <w:p w14:paraId="30598625" w14:textId="77777777" w:rsidR="00883F55" w:rsidRDefault="00883F55" w:rsidP="00883F55">
      <w:pPr>
        <w:spacing w:line="264" w:lineRule="auto"/>
        <w:ind w:left="426" w:hanging="426"/>
        <w:jc w:val="both"/>
        <w:rPr>
          <w:rFonts w:ascii="Times New Roman" w:hAnsi="Times New Roman" w:cs="Times New Roman"/>
          <w:b/>
          <w:sz w:val="22"/>
          <w:szCs w:val="22"/>
        </w:rPr>
      </w:pPr>
    </w:p>
    <w:p w14:paraId="757C1321" w14:textId="77777777" w:rsidR="00883F55" w:rsidRDefault="00883F55" w:rsidP="00883F55">
      <w:pPr>
        <w:spacing w:line="264" w:lineRule="auto"/>
        <w:ind w:left="426" w:hanging="426"/>
        <w:jc w:val="both"/>
        <w:rPr>
          <w:rFonts w:ascii="Times New Roman" w:hAnsi="Times New Roman" w:cs="Times New Roman"/>
          <w:b/>
          <w:sz w:val="22"/>
          <w:szCs w:val="22"/>
        </w:rPr>
      </w:pPr>
    </w:p>
    <w:p w14:paraId="33F6D179" w14:textId="77777777" w:rsidR="00883F55" w:rsidRDefault="00883F55" w:rsidP="00883F55">
      <w:pPr>
        <w:spacing w:line="264" w:lineRule="auto"/>
        <w:ind w:left="426" w:hanging="426"/>
        <w:jc w:val="both"/>
        <w:rPr>
          <w:rFonts w:ascii="Times New Roman" w:hAnsi="Times New Roman" w:cs="Times New Roman"/>
          <w:b/>
          <w:sz w:val="22"/>
          <w:szCs w:val="22"/>
        </w:rPr>
      </w:pPr>
    </w:p>
    <w:p w14:paraId="1ECEEBCC" w14:textId="77777777" w:rsidR="00883F55" w:rsidRDefault="00883F55" w:rsidP="00883F55">
      <w:pPr>
        <w:spacing w:line="264" w:lineRule="auto"/>
        <w:ind w:left="426" w:hanging="426"/>
        <w:jc w:val="both"/>
        <w:rPr>
          <w:rFonts w:ascii="Times New Roman" w:hAnsi="Times New Roman" w:cs="Times New Roman"/>
          <w:b/>
          <w:sz w:val="22"/>
          <w:szCs w:val="22"/>
        </w:rPr>
      </w:pPr>
    </w:p>
    <w:p w14:paraId="0338A69D" w14:textId="77777777" w:rsidR="00883F55" w:rsidRDefault="00883F55" w:rsidP="00883F55">
      <w:pPr>
        <w:spacing w:line="264" w:lineRule="auto"/>
        <w:ind w:left="426" w:hanging="426"/>
        <w:jc w:val="both"/>
        <w:rPr>
          <w:rFonts w:ascii="Times New Roman" w:hAnsi="Times New Roman" w:cs="Times New Roman"/>
          <w:b/>
          <w:sz w:val="22"/>
          <w:szCs w:val="22"/>
        </w:rPr>
      </w:pPr>
    </w:p>
    <w:p w14:paraId="2F5C7CAC" w14:textId="77777777" w:rsidR="00883F55" w:rsidRDefault="00883F55" w:rsidP="00883F55">
      <w:pPr>
        <w:spacing w:line="264" w:lineRule="auto"/>
        <w:ind w:left="426" w:hanging="426"/>
        <w:jc w:val="both"/>
        <w:rPr>
          <w:rFonts w:ascii="Times New Roman" w:hAnsi="Times New Roman" w:cs="Times New Roman"/>
          <w:b/>
          <w:sz w:val="22"/>
          <w:szCs w:val="22"/>
        </w:rPr>
      </w:pPr>
    </w:p>
    <w:p w14:paraId="0A27AFB3" w14:textId="77777777" w:rsidR="00883F55" w:rsidRDefault="00883F55" w:rsidP="00883F55">
      <w:pPr>
        <w:spacing w:line="264" w:lineRule="auto"/>
        <w:ind w:left="426" w:hanging="426"/>
        <w:jc w:val="both"/>
        <w:rPr>
          <w:rFonts w:ascii="Times New Roman" w:hAnsi="Times New Roman" w:cs="Times New Roman"/>
          <w:b/>
          <w:sz w:val="22"/>
          <w:szCs w:val="22"/>
        </w:rPr>
      </w:pPr>
    </w:p>
    <w:p w14:paraId="2F8C2F02" w14:textId="77777777" w:rsidR="00883F55" w:rsidRDefault="00883F55" w:rsidP="00883F55">
      <w:pPr>
        <w:spacing w:line="264" w:lineRule="auto"/>
        <w:ind w:left="426" w:hanging="426"/>
        <w:jc w:val="both"/>
        <w:rPr>
          <w:rFonts w:ascii="Times New Roman" w:hAnsi="Times New Roman" w:cs="Times New Roman"/>
          <w:b/>
          <w:sz w:val="22"/>
          <w:szCs w:val="22"/>
        </w:rPr>
      </w:pPr>
    </w:p>
    <w:p w14:paraId="2FF4366B" w14:textId="77777777" w:rsidR="00883F55" w:rsidRDefault="00883F55" w:rsidP="00883F55">
      <w:pPr>
        <w:spacing w:line="264" w:lineRule="auto"/>
        <w:ind w:left="426" w:hanging="426"/>
        <w:jc w:val="both"/>
        <w:rPr>
          <w:rFonts w:ascii="Times New Roman" w:hAnsi="Times New Roman" w:cs="Times New Roman"/>
          <w:b/>
          <w:sz w:val="22"/>
          <w:szCs w:val="22"/>
        </w:rPr>
      </w:pPr>
    </w:p>
    <w:p w14:paraId="46D886C7" w14:textId="77777777" w:rsidR="00883F55" w:rsidRDefault="00883F55" w:rsidP="00883F55">
      <w:pPr>
        <w:spacing w:line="264" w:lineRule="auto"/>
        <w:ind w:left="426" w:hanging="426"/>
        <w:jc w:val="both"/>
        <w:rPr>
          <w:rFonts w:ascii="Times New Roman" w:hAnsi="Times New Roman" w:cs="Times New Roman"/>
          <w:b/>
          <w:sz w:val="22"/>
          <w:szCs w:val="22"/>
        </w:rPr>
      </w:pPr>
    </w:p>
    <w:p w14:paraId="7BB76D4F" w14:textId="77777777" w:rsidR="00883F55" w:rsidRDefault="00883F55" w:rsidP="00883F55">
      <w:pPr>
        <w:spacing w:line="264" w:lineRule="auto"/>
        <w:ind w:left="426" w:hanging="426"/>
        <w:jc w:val="both"/>
        <w:rPr>
          <w:rFonts w:ascii="Times New Roman" w:hAnsi="Times New Roman" w:cs="Times New Roman"/>
          <w:b/>
          <w:sz w:val="22"/>
          <w:szCs w:val="22"/>
        </w:rPr>
      </w:pPr>
    </w:p>
    <w:p w14:paraId="46E97AEA" w14:textId="77777777" w:rsidR="00883F55" w:rsidRDefault="00883F55" w:rsidP="00883F55">
      <w:pPr>
        <w:spacing w:line="264" w:lineRule="auto"/>
        <w:ind w:left="426" w:hanging="426"/>
        <w:jc w:val="both"/>
        <w:rPr>
          <w:rFonts w:ascii="Times New Roman" w:hAnsi="Times New Roman" w:cs="Times New Roman"/>
          <w:b/>
          <w:sz w:val="22"/>
          <w:szCs w:val="22"/>
        </w:rPr>
      </w:pPr>
    </w:p>
    <w:p w14:paraId="061D4FBC" w14:textId="77777777" w:rsidR="00883F55" w:rsidRDefault="00883F55" w:rsidP="00883F55">
      <w:pPr>
        <w:spacing w:line="264" w:lineRule="auto"/>
        <w:ind w:left="426" w:hanging="426"/>
        <w:jc w:val="both"/>
        <w:rPr>
          <w:rFonts w:ascii="Times New Roman" w:hAnsi="Times New Roman" w:cs="Times New Roman"/>
          <w:b/>
          <w:sz w:val="22"/>
          <w:szCs w:val="22"/>
        </w:rPr>
      </w:pPr>
    </w:p>
    <w:p w14:paraId="2D8881EA" w14:textId="77777777" w:rsidR="00883F55" w:rsidRDefault="00883F55" w:rsidP="00883F55">
      <w:pPr>
        <w:spacing w:line="264" w:lineRule="auto"/>
        <w:ind w:left="426" w:hanging="426"/>
        <w:jc w:val="both"/>
        <w:rPr>
          <w:rFonts w:ascii="Times New Roman" w:hAnsi="Times New Roman" w:cs="Times New Roman"/>
          <w:b/>
          <w:sz w:val="22"/>
          <w:szCs w:val="22"/>
        </w:rPr>
      </w:pPr>
    </w:p>
    <w:p w14:paraId="68ECC4B3" w14:textId="77777777" w:rsidR="00883F55" w:rsidRDefault="00883F55" w:rsidP="00883F55">
      <w:pPr>
        <w:spacing w:line="264" w:lineRule="auto"/>
        <w:ind w:left="426" w:hanging="426"/>
        <w:jc w:val="both"/>
        <w:rPr>
          <w:rFonts w:ascii="Times New Roman" w:hAnsi="Times New Roman" w:cs="Times New Roman"/>
          <w:b/>
          <w:sz w:val="22"/>
          <w:szCs w:val="22"/>
        </w:rPr>
      </w:pPr>
    </w:p>
    <w:p w14:paraId="5E42E6EF" w14:textId="77777777" w:rsidR="00883F55" w:rsidRDefault="00883F55" w:rsidP="00883F55">
      <w:pPr>
        <w:spacing w:line="264" w:lineRule="auto"/>
        <w:ind w:left="426" w:hanging="426"/>
        <w:jc w:val="both"/>
        <w:rPr>
          <w:rFonts w:ascii="Times New Roman" w:hAnsi="Times New Roman" w:cs="Times New Roman"/>
          <w:b/>
          <w:sz w:val="22"/>
          <w:szCs w:val="22"/>
        </w:rPr>
      </w:pPr>
    </w:p>
    <w:p w14:paraId="4AE5B0C0" w14:textId="77777777" w:rsidR="00956098" w:rsidRDefault="00956098" w:rsidP="00883F55">
      <w:pPr>
        <w:spacing w:line="264" w:lineRule="auto"/>
        <w:ind w:left="426" w:hanging="426"/>
        <w:jc w:val="both"/>
        <w:rPr>
          <w:rFonts w:ascii="Times New Roman" w:hAnsi="Times New Roman" w:cs="Times New Roman"/>
          <w:b/>
          <w:sz w:val="22"/>
          <w:szCs w:val="22"/>
        </w:rPr>
      </w:pPr>
    </w:p>
    <w:p w14:paraId="4F11D85E" w14:textId="7A22E1BA" w:rsidR="007E6412" w:rsidRPr="00E507BA" w:rsidRDefault="007E6412" w:rsidP="00883F55">
      <w:pPr>
        <w:spacing w:line="264" w:lineRule="auto"/>
        <w:ind w:left="426" w:hanging="426"/>
        <w:jc w:val="both"/>
        <w:rPr>
          <w:rFonts w:ascii="Times New Roman" w:hAnsi="Times New Roman" w:cs="Times New Roman"/>
          <w:b/>
          <w:sz w:val="22"/>
          <w:szCs w:val="22"/>
        </w:rPr>
      </w:pPr>
      <w:r w:rsidRPr="00E507BA">
        <w:rPr>
          <w:rFonts w:ascii="Times New Roman" w:hAnsi="Times New Roman" w:cs="Times New Roman"/>
          <w:b/>
          <w:sz w:val="22"/>
          <w:szCs w:val="22"/>
        </w:rPr>
        <w:t>Załącznik N</w:t>
      </w:r>
      <w:r>
        <w:rPr>
          <w:rFonts w:ascii="Times New Roman" w:hAnsi="Times New Roman" w:cs="Times New Roman"/>
          <w:b/>
          <w:sz w:val="22"/>
          <w:szCs w:val="22"/>
        </w:rPr>
        <w:t xml:space="preserve">r </w:t>
      </w:r>
      <w:r w:rsidR="00A44275">
        <w:rPr>
          <w:rFonts w:ascii="Times New Roman" w:hAnsi="Times New Roman" w:cs="Times New Roman"/>
          <w:b/>
          <w:sz w:val="22"/>
          <w:szCs w:val="22"/>
        </w:rPr>
        <w:t>2</w:t>
      </w:r>
      <w:r>
        <w:rPr>
          <w:rFonts w:ascii="Times New Roman" w:hAnsi="Times New Roman" w:cs="Times New Roman"/>
          <w:b/>
          <w:sz w:val="22"/>
          <w:szCs w:val="22"/>
        </w:rPr>
        <w:t xml:space="preserve"> do umowy N</w:t>
      </w:r>
      <w:r w:rsidRPr="00E507BA">
        <w:rPr>
          <w:rFonts w:ascii="Times New Roman" w:hAnsi="Times New Roman" w:cs="Times New Roman"/>
          <w:b/>
          <w:sz w:val="22"/>
          <w:szCs w:val="22"/>
        </w:rPr>
        <w:t xml:space="preserve">r ……..…………. z dnia ……………. </w:t>
      </w:r>
      <w:r>
        <w:rPr>
          <w:rFonts w:ascii="Times New Roman" w:hAnsi="Times New Roman" w:cs="Times New Roman"/>
          <w:b/>
          <w:sz w:val="22"/>
          <w:szCs w:val="22"/>
        </w:rPr>
        <w:t>r.</w:t>
      </w:r>
    </w:p>
    <w:p w14:paraId="7AA66104" w14:textId="77777777" w:rsidR="007E6412" w:rsidRPr="00E507BA" w:rsidRDefault="007E6412" w:rsidP="00883F55">
      <w:pPr>
        <w:spacing w:line="264" w:lineRule="auto"/>
        <w:ind w:left="426" w:hanging="426"/>
        <w:jc w:val="both"/>
        <w:rPr>
          <w:rFonts w:ascii="Times New Roman" w:hAnsi="Times New Roman" w:cs="Times New Roman"/>
          <w:b/>
          <w:sz w:val="22"/>
          <w:szCs w:val="22"/>
        </w:rPr>
      </w:pPr>
    </w:p>
    <w:p w14:paraId="5BE4D29C" w14:textId="77777777" w:rsidR="007E6412" w:rsidRPr="00E507BA" w:rsidRDefault="007E6412" w:rsidP="00883F55">
      <w:pPr>
        <w:spacing w:line="264" w:lineRule="auto"/>
        <w:jc w:val="center"/>
        <w:rPr>
          <w:rFonts w:ascii="Times New Roman" w:hAnsi="Times New Roman" w:cs="Times New Roman"/>
          <w:b/>
          <w:sz w:val="22"/>
          <w:szCs w:val="22"/>
        </w:rPr>
      </w:pPr>
      <w:r w:rsidRPr="00E507BA">
        <w:rPr>
          <w:rFonts w:ascii="Times New Roman" w:hAnsi="Times New Roman" w:cs="Times New Roman"/>
          <w:b/>
          <w:sz w:val="22"/>
          <w:szCs w:val="22"/>
        </w:rPr>
        <w:t>KLAUZULA INFORMACYJNA</w:t>
      </w:r>
    </w:p>
    <w:p w14:paraId="747083C2" w14:textId="77777777" w:rsidR="007E6412" w:rsidRPr="00E507BA" w:rsidRDefault="007E6412" w:rsidP="00883F55">
      <w:pPr>
        <w:spacing w:line="264" w:lineRule="auto"/>
        <w:jc w:val="center"/>
        <w:rPr>
          <w:rFonts w:ascii="Times New Roman" w:hAnsi="Times New Roman" w:cs="Times New Roman"/>
          <w:b/>
          <w:sz w:val="22"/>
          <w:szCs w:val="22"/>
        </w:rPr>
      </w:pPr>
      <w:r w:rsidRPr="00E507BA">
        <w:rPr>
          <w:rFonts w:ascii="Times New Roman" w:hAnsi="Times New Roman" w:cs="Times New Roman"/>
          <w:b/>
          <w:sz w:val="22"/>
          <w:szCs w:val="22"/>
        </w:rPr>
        <w:t xml:space="preserve">- informacja o przetwarzaniu danych osobowych dla </w:t>
      </w:r>
      <w:r w:rsidRPr="00E507BA">
        <w:rPr>
          <w:rFonts w:ascii="Times New Roman" w:eastAsia="Corbel" w:hAnsi="Times New Roman" w:cs="Times New Roman"/>
          <w:b/>
          <w:sz w:val="22"/>
          <w:szCs w:val="22"/>
        </w:rPr>
        <w:t xml:space="preserve">osób fizycznych reprezentujących Wykonawcę, upoważnionych przez nich do określonych czynności w związku z wykonywaniem niniejszej umowy </w:t>
      </w:r>
      <w:r w:rsidRPr="00E507BA">
        <w:rPr>
          <w:rFonts w:eastAsia="Corbel"/>
          <w:b/>
          <w:sz w:val="22"/>
          <w:szCs w:val="22"/>
        </w:rPr>
        <w:t>lub</w:t>
      </w:r>
      <w:r w:rsidRPr="00E507BA">
        <w:rPr>
          <w:rFonts w:ascii="Times New Roman" w:eastAsia="Corbel" w:hAnsi="Times New Roman" w:cs="Times New Roman"/>
          <w:b/>
          <w:sz w:val="22"/>
          <w:szCs w:val="22"/>
        </w:rPr>
        <w:t xml:space="preserve"> osób wyznaczonych do kontaktów związanych z wykonywaniem niniejszej umowy</w:t>
      </w:r>
    </w:p>
    <w:p w14:paraId="1B7BA88F" w14:textId="77777777" w:rsidR="007E6412" w:rsidRPr="00E507BA" w:rsidRDefault="007E6412" w:rsidP="00883F55">
      <w:pPr>
        <w:spacing w:line="264" w:lineRule="auto"/>
        <w:ind w:left="426" w:hanging="426"/>
        <w:jc w:val="center"/>
        <w:rPr>
          <w:rFonts w:ascii="Times New Roman" w:hAnsi="Times New Roman" w:cs="Times New Roman"/>
          <w:b/>
          <w:sz w:val="22"/>
          <w:szCs w:val="22"/>
        </w:rPr>
      </w:pPr>
    </w:p>
    <w:p w14:paraId="71FE2BD2" w14:textId="77777777" w:rsidR="007E6412" w:rsidRPr="00B372CA" w:rsidRDefault="007E6412" w:rsidP="00883F55">
      <w:pPr>
        <w:spacing w:line="264" w:lineRule="auto"/>
        <w:ind w:left="426" w:hanging="426"/>
        <w:jc w:val="center"/>
        <w:rPr>
          <w:rFonts w:ascii="Times New Roman" w:hAnsi="Times New Roman" w:cs="Times New Roman"/>
          <w:b/>
          <w:i/>
          <w:sz w:val="22"/>
          <w:szCs w:val="22"/>
        </w:rPr>
      </w:pPr>
      <w:r w:rsidRPr="00E507BA">
        <w:rPr>
          <w:rFonts w:ascii="Times New Roman" w:hAnsi="Times New Roman" w:cs="Times New Roman"/>
          <w:b/>
          <w:i/>
          <w:sz w:val="22"/>
          <w:szCs w:val="22"/>
        </w:rPr>
        <w:t>- dotyczy umowy z dnia ………… r. Nr …………………… -</w:t>
      </w:r>
      <w:r w:rsidRPr="00B372CA">
        <w:rPr>
          <w:rFonts w:ascii="Times New Roman" w:hAnsi="Times New Roman" w:cs="Times New Roman"/>
          <w:b/>
          <w:i/>
          <w:sz w:val="22"/>
          <w:szCs w:val="22"/>
        </w:rPr>
        <w:t xml:space="preserve"> </w:t>
      </w:r>
    </w:p>
    <w:p w14:paraId="3EE40822" w14:textId="77777777" w:rsidR="007E6412" w:rsidRPr="00B372CA" w:rsidRDefault="007E6412" w:rsidP="00883F55">
      <w:pPr>
        <w:spacing w:line="264" w:lineRule="auto"/>
        <w:ind w:left="426" w:hanging="426"/>
        <w:jc w:val="both"/>
        <w:rPr>
          <w:rFonts w:ascii="Times New Roman" w:hAnsi="Times New Roman" w:cs="Times New Roman"/>
          <w:b/>
          <w:i/>
          <w:sz w:val="22"/>
          <w:szCs w:val="22"/>
        </w:rPr>
      </w:pPr>
    </w:p>
    <w:p w14:paraId="4D18C91B" w14:textId="77777777" w:rsidR="007E6412" w:rsidRPr="00B372CA" w:rsidRDefault="007E6412" w:rsidP="00883F55">
      <w:pPr>
        <w:spacing w:line="264" w:lineRule="auto"/>
        <w:jc w:val="both"/>
        <w:rPr>
          <w:rFonts w:ascii="Times New Roman" w:hAnsi="Times New Roman" w:cs="Times New Roman"/>
          <w:sz w:val="22"/>
          <w:szCs w:val="22"/>
        </w:rPr>
      </w:pPr>
      <w:r w:rsidRPr="00B372CA">
        <w:rPr>
          <w:rFonts w:ascii="Times New Roman" w:hAnsi="Times New Roman" w:cs="Times New Roman"/>
          <w:sz w:val="22"/>
          <w:szCs w:val="22"/>
        </w:rPr>
        <w:t>Na podstawie z art. 14 rozporządzenia Parlamentu Europejskiego i Rady (UE) nr 2016/679 z dnia 27 kwietnia 2016 r. w</w:t>
      </w:r>
      <w:r>
        <w:rPr>
          <w:rFonts w:ascii="Times New Roman" w:hAnsi="Times New Roman" w:cs="Times New Roman"/>
          <w:sz w:val="22"/>
          <w:szCs w:val="22"/>
        </w:rPr>
        <w:t> </w:t>
      </w:r>
      <w:r w:rsidRPr="00B372CA">
        <w:rPr>
          <w:rFonts w:ascii="Times New Roman" w:hAnsi="Times New Roman" w:cs="Times New Roman"/>
          <w:sz w:val="22"/>
          <w:szCs w:val="22"/>
        </w:rPr>
        <w:t>sprawie ochrony osób fizycznych w związku z przetwarzaniem danych osobowych i w sprawie swobodnego przepływu takich danych oraz uchylenia dyrektywy 95/46/WE (ogólne rozporządzenie o ochronie danych osobowych) (Dz. Urz. UE L 119 z 04.05.2016, str. 1, Dz. Urz. UE L 127 z 23.05.2018, str. 2 oraz Dz. Urz. UE L 74 z 4.03.2021, str. 35), zwanego dalej „RODO”, informujemy, że:</w:t>
      </w:r>
    </w:p>
    <w:p w14:paraId="4AE7F8F5" w14:textId="77777777" w:rsidR="007E6412" w:rsidRPr="00B372CA" w:rsidRDefault="007E6412">
      <w:pPr>
        <w:pStyle w:val="Akapitzlist"/>
        <w:numPr>
          <w:ilvl w:val="2"/>
          <w:numId w:val="25"/>
        </w:numPr>
        <w:suppressAutoHyphens/>
        <w:autoSpaceDN/>
        <w:spacing w:line="264" w:lineRule="auto"/>
        <w:ind w:left="426" w:hanging="426"/>
        <w:jc w:val="both"/>
        <w:textAlignment w:val="auto"/>
        <w:rPr>
          <w:rFonts w:ascii="Times New Roman" w:hAnsi="Times New Roman"/>
          <w:sz w:val="22"/>
          <w:szCs w:val="22"/>
        </w:rPr>
      </w:pPr>
      <w:r w:rsidRPr="00B372CA">
        <w:rPr>
          <w:rFonts w:ascii="Times New Roman" w:hAnsi="Times New Roman"/>
          <w:sz w:val="22"/>
          <w:szCs w:val="22"/>
        </w:rPr>
        <w:t xml:space="preserve">Administratorem Pani/Pana danych osobowych jest Samodzielny Publiczny Zespół Opieki Zdrowotnej w Sanoku, z siedzibą przy ul. 800-lecia 26, 38-500 Sanok. Z Administratorem można kontaktować się listownie lub za pomocą e-mail: </w:t>
      </w:r>
      <w:hyperlink r:id="rId8" w:history="1">
        <w:r w:rsidRPr="00B372CA">
          <w:rPr>
            <w:rStyle w:val="Hipercze"/>
            <w:rFonts w:ascii="Times New Roman" w:hAnsi="Times New Roman"/>
            <w:sz w:val="22"/>
            <w:szCs w:val="22"/>
          </w:rPr>
          <w:t>szpital@zozsanok.pl</w:t>
        </w:r>
      </w:hyperlink>
      <w:r w:rsidRPr="00B372CA">
        <w:rPr>
          <w:rFonts w:ascii="Times New Roman" w:hAnsi="Times New Roman"/>
          <w:sz w:val="22"/>
          <w:szCs w:val="22"/>
        </w:rPr>
        <w:t xml:space="preserve"> </w:t>
      </w:r>
    </w:p>
    <w:p w14:paraId="4046BB47" w14:textId="77777777" w:rsidR="007E6412" w:rsidRPr="00B372CA" w:rsidRDefault="007E6412">
      <w:pPr>
        <w:pStyle w:val="Akapitzlist"/>
        <w:numPr>
          <w:ilvl w:val="2"/>
          <w:numId w:val="25"/>
        </w:numPr>
        <w:suppressAutoHyphens/>
        <w:autoSpaceDN/>
        <w:spacing w:line="264" w:lineRule="auto"/>
        <w:ind w:left="426" w:hanging="426"/>
        <w:jc w:val="both"/>
        <w:textAlignment w:val="auto"/>
        <w:rPr>
          <w:rFonts w:ascii="Times New Roman" w:hAnsi="Times New Roman"/>
          <w:sz w:val="22"/>
          <w:szCs w:val="22"/>
        </w:rPr>
      </w:pPr>
      <w:r w:rsidRPr="00B372CA">
        <w:rPr>
          <w:rFonts w:ascii="Times New Roman" w:hAnsi="Times New Roman"/>
          <w:sz w:val="22"/>
          <w:szCs w:val="22"/>
        </w:rPr>
        <w:t xml:space="preserve">Administrator wyznaczył Inspektora Ochrony Danych, z którym można kontaktować poprzez e-mail: </w:t>
      </w:r>
      <w:hyperlink r:id="rId9" w:history="1">
        <w:r w:rsidRPr="00B372CA">
          <w:rPr>
            <w:rStyle w:val="Hipercze"/>
            <w:rFonts w:ascii="Times New Roman" w:hAnsi="Times New Roman"/>
            <w:sz w:val="22"/>
            <w:szCs w:val="22"/>
          </w:rPr>
          <w:t>rodo@zozsanok.pl</w:t>
        </w:r>
      </w:hyperlink>
      <w:r w:rsidRPr="00B372CA">
        <w:rPr>
          <w:rFonts w:ascii="Times New Roman" w:hAnsi="Times New Roman"/>
          <w:sz w:val="22"/>
          <w:szCs w:val="22"/>
        </w:rPr>
        <w:t xml:space="preserve"> lub listownie na adres siedziby. Z Inspektorem Ochrony Danych można kontaktować się we wszystkich sprawach dotyczących przetwarzania danych osobowych oraz korzystania z praw związanych z przetwarzaniem danych; </w:t>
      </w:r>
    </w:p>
    <w:p w14:paraId="748B5853" w14:textId="77777777" w:rsidR="007E6412" w:rsidRPr="00B372CA" w:rsidRDefault="007E6412">
      <w:pPr>
        <w:pStyle w:val="Akapitzlist"/>
        <w:numPr>
          <w:ilvl w:val="2"/>
          <w:numId w:val="25"/>
        </w:numPr>
        <w:suppressAutoHyphens/>
        <w:autoSpaceDN/>
        <w:spacing w:line="264" w:lineRule="auto"/>
        <w:ind w:left="426" w:hanging="426"/>
        <w:jc w:val="both"/>
        <w:textAlignment w:val="auto"/>
        <w:rPr>
          <w:rFonts w:ascii="Times New Roman" w:hAnsi="Times New Roman"/>
          <w:sz w:val="22"/>
          <w:szCs w:val="22"/>
        </w:rPr>
      </w:pPr>
      <w:r w:rsidRPr="00B372CA">
        <w:rPr>
          <w:rFonts w:ascii="Times New Roman" w:hAnsi="Times New Roman"/>
          <w:sz w:val="22"/>
          <w:szCs w:val="22"/>
        </w:rPr>
        <w:t>Pani/Pana dane osobowe będą przetwarzane w celu zapewnienia prawidłowej realizacji w/w umowy w oparciu o</w:t>
      </w:r>
      <w:r>
        <w:rPr>
          <w:rFonts w:ascii="Times New Roman" w:hAnsi="Times New Roman"/>
          <w:sz w:val="22"/>
          <w:szCs w:val="22"/>
        </w:rPr>
        <w:t> </w:t>
      </w:r>
      <w:r w:rsidRPr="00B372CA">
        <w:rPr>
          <w:rFonts w:ascii="Times New Roman" w:hAnsi="Times New Roman"/>
          <w:sz w:val="22"/>
          <w:szCs w:val="22"/>
        </w:rPr>
        <w:t>art.</w:t>
      </w:r>
      <w:r>
        <w:rPr>
          <w:rFonts w:ascii="Times New Roman" w:hAnsi="Times New Roman"/>
          <w:sz w:val="22"/>
          <w:szCs w:val="22"/>
        </w:rPr>
        <w:t> </w:t>
      </w:r>
      <w:r w:rsidRPr="00B372CA">
        <w:rPr>
          <w:rFonts w:ascii="Times New Roman" w:hAnsi="Times New Roman"/>
          <w:sz w:val="22"/>
          <w:szCs w:val="22"/>
        </w:rPr>
        <w:t xml:space="preserve">6 ust. 1 lit. f RODO to jest w sytuacji, w której jest to niezbędne do celów wynikających z prawnie uzasadnionych interesów administratora; </w:t>
      </w:r>
    </w:p>
    <w:p w14:paraId="20C85793" w14:textId="77777777" w:rsidR="007E6412" w:rsidRPr="00B372CA" w:rsidRDefault="007E6412">
      <w:pPr>
        <w:pStyle w:val="Akapitzlist"/>
        <w:numPr>
          <w:ilvl w:val="2"/>
          <w:numId w:val="25"/>
        </w:numPr>
        <w:suppressAutoHyphens/>
        <w:autoSpaceDN/>
        <w:spacing w:line="264" w:lineRule="auto"/>
        <w:ind w:left="426" w:hanging="426"/>
        <w:jc w:val="both"/>
        <w:textAlignment w:val="auto"/>
        <w:rPr>
          <w:rFonts w:ascii="Times New Roman" w:hAnsi="Times New Roman"/>
          <w:bCs/>
          <w:iCs/>
          <w:sz w:val="22"/>
          <w:szCs w:val="22"/>
        </w:rPr>
      </w:pPr>
      <w:r w:rsidRPr="00B372CA">
        <w:rPr>
          <w:rFonts w:ascii="Times New Roman" w:hAnsi="Times New Roman"/>
          <w:sz w:val="22"/>
          <w:szCs w:val="22"/>
        </w:rPr>
        <w:t>Pani/Pana dane osobowe mogą być udostępnione wyłącznie podmiotom, które uprawnione są do ich otrzymania na podstawie przepisów prawa lub podmiotom, którym Administrator powierzył przetwarzanie danych osobowych na postawie zawartej umowy;</w:t>
      </w:r>
    </w:p>
    <w:p w14:paraId="40D459C6" w14:textId="77777777" w:rsidR="007E6412" w:rsidRPr="00B372CA" w:rsidRDefault="007E6412">
      <w:pPr>
        <w:pStyle w:val="Akapitzlist"/>
        <w:numPr>
          <w:ilvl w:val="2"/>
          <w:numId w:val="25"/>
        </w:numPr>
        <w:suppressAutoHyphens/>
        <w:autoSpaceDN/>
        <w:spacing w:line="264" w:lineRule="auto"/>
        <w:ind w:left="426" w:hanging="426"/>
        <w:jc w:val="both"/>
        <w:textAlignment w:val="auto"/>
        <w:rPr>
          <w:rFonts w:ascii="Times New Roman" w:hAnsi="Times New Roman"/>
          <w:sz w:val="22"/>
          <w:szCs w:val="22"/>
        </w:rPr>
      </w:pPr>
      <w:r w:rsidRPr="00B372CA">
        <w:rPr>
          <w:rFonts w:ascii="Times New Roman" w:hAnsi="Times New Roman"/>
          <w:bCs/>
          <w:iCs/>
          <w:sz w:val="22"/>
          <w:szCs w:val="22"/>
        </w:rPr>
        <w:t>Administrator nie podejmuje decyzji w sposób zautomatyzowany w oparciu o Pani/Pana dane osobowe;</w:t>
      </w:r>
    </w:p>
    <w:p w14:paraId="2D84E3B0" w14:textId="77777777" w:rsidR="007E6412" w:rsidRPr="00B372CA" w:rsidRDefault="007E6412">
      <w:pPr>
        <w:pStyle w:val="Akapitzlist"/>
        <w:numPr>
          <w:ilvl w:val="2"/>
          <w:numId w:val="25"/>
        </w:numPr>
        <w:suppressAutoHyphens/>
        <w:autoSpaceDN/>
        <w:spacing w:line="264" w:lineRule="auto"/>
        <w:ind w:left="426" w:hanging="426"/>
        <w:jc w:val="both"/>
        <w:textAlignment w:val="auto"/>
        <w:rPr>
          <w:rFonts w:ascii="Times New Roman" w:hAnsi="Times New Roman"/>
          <w:sz w:val="22"/>
          <w:szCs w:val="22"/>
        </w:rPr>
      </w:pPr>
      <w:r w:rsidRPr="00B372CA">
        <w:rPr>
          <w:rFonts w:ascii="Times New Roman" w:hAnsi="Times New Roman"/>
          <w:sz w:val="22"/>
          <w:szCs w:val="22"/>
        </w:rPr>
        <w:t xml:space="preserve">Pani/Pana dane osobowe nie będą przekazywane do państw trzecich lub organizacji międzynarodowych; </w:t>
      </w:r>
    </w:p>
    <w:p w14:paraId="5E1F99D9" w14:textId="77777777" w:rsidR="007E6412" w:rsidRPr="00B372CA" w:rsidRDefault="007E6412">
      <w:pPr>
        <w:pStyle w:val="Akapitzlist"/>
        <w:numPr>
          <w:ilvl w:val="2"/>
          <w:numId w:val="25"/>
        </w:numPr>
        <w:suppressAutoHyphens/>
        <w:autoSpaceDN/>
        <w:spacing w:line="264" w:lineRule="auto"/>
        <w:ind w:left="426" w:hanging="426"/>
        <w:jc w:val="both"/>
        <w:textAlignment w:val="auto"/>
        <w:rPr>
          <w:rFonts w:ascii="Times New Roman" w:hAnsi="Times New Roman"/>
          <w:sz w:val="22"/>
          <w:szCs w:val="22"/>
        </w:rPr>
      </w:pPr>
      <w:r w:rsidRPr="00B372CA">
        <w:rPr>
          <w:rFonts w:ascii="Times New Roman" w:hAnsi="Times New Roman"/>
          <w:sz w:val="22"/>
          <w:szCs w:val="22"/>
        </w:rPr>
        <w:t xml:space="preserve">Pani/Pana dane osobowe będą przetwarzane przez okres realizacji w/w umowy, którą zawarł z Administratorem Pani/Pana pracodawca, a także przez okres wynikający z przepisów o archiwizacji oraz zgodnie z obowiązującą w SPZOZ w Sanoku instrukcją kancelaryjną; </w:t>
      </w:r>
    </w:p>
    <w:p w14:paraId="7D5DFB89" w14:textId="77777777" w:rsidR="007E6412" w:rsidRPr="00B372CA" w:rsidRDefault="007E6412">
      <w:pPr>
        <w:pStyle w:val="Akapitzlist"/>
        <w:numPr>
          <w:ilvl w:val="2"/>
          <w:numId w:val="25"/>
        </w:numPr>
        <w:suppressAutoHyphens/>
        <w:autoSpaceDN/>
        <w:spacing w:line="264" w:lineRule="auto"/>
        <w:ind w:left="426" w:hanging="426"/>
        <w:jc w:val="both"/>
        <w:textAlignment w:val="auto"/>
        <w:rPr>
          <w:rFonts w:ascii="Times New Roman" w:hAnsi="Times New Roman"/>
          <w:sz w:val="22"/>
          <w:szCs w:val="22"/>
        </w:rPr>
      </w:pPr>
      <w:r w:rsidRPr="00B372CA">
        <w:rPr>
          <w:rFonts w:ascii="Times New Roman" w:hAnsi="Times New Roman"/>
          <w:sz w:val="22"/>
          <w:szCs w:val="22"/>
        </w:rPr>
        <w:t xml:space="preserve">Posiada Pani/Pan prawo: </w:t>
      </w:r>
    </w:p>
    <w:p w14:paraId="1987B194" w14:textId="77777777" w:rsidR="007E6412" w:rsidRPr="00B372CA" w:rsidRDefault="007E6412">
      <w:pPr>
        <w:pStyle w:val="Akapitzlist"/>
        <w:numPr>
          <w:ilvl w:val="2"/>
          <w:numId w:val="24"/>
        </w:numPr>
        <w:suppressAutoHyphens/>
        <w:autoSpaceDN/>
        <w:spacing w:line="264" w:lineRule="auto"/>
        <w:ind w:left="851" w:hanging="426"/>
        <w:jc w:val="both"/>
        <w:textAlignment w:val="auto"/>
        <w:rPr>
          <w:rFonts w:ascii="Times New Roman" w:hAnsi="Times New Roman"/>
          <w:sz w:val="22"/>
          <w:szCs w:val="22"/>
        </w:rPr>
      </w:pPr>
      <w:r w:rsidRPr="00B372CA">
        <w:rPr>
          <w:rFonts w:ascii="Times New Roman" w:hAnsi="Times New Roman"/>
          <w:sz w:val="22"/>
          <w:szCs w:val="22"/>
        </w:rPr>
        <w:t xml:space="preserve">dostępu do swoich danych osobowych; </w:t>
      </w:r>
    </w:p>
    <w:p w14:paraId="05B44985" w14:textId="77777777" w:rsidR="007E6412" w:rsidRPr="00B372CA" w:rsidRDefault="007E6412">
      <w:pPr>
        <w:pStyle w:val="Akapitzlist"/>
        <w:numPr>
          <w:ilvl w:val="2"/>
          <w:numId w:val="24"/>
        </w:numPr>
        <w:suppressAutoHyphens/>
        <w:autoSpaceDN/>
        <w:spacing w:line="264" w:lineRule="auto"/>
        <w:ind w:left="851" w:hanging="426"/>
        <w:jc w:val="both"/>
        <w:textAlignment w:val="auto"/>
        <w:rPr>
          <w:rFonts w:ascii="Times New Roman" w:hAnsi="Times New Roman"/>
          <w:sz w:val="22"/>
          <w:szCs w:val="22"/>
        </w:rPr>
      </w:pPr>
      <w:r w:rsidRPr="00B372CA">
        <w:rPr>
          <w:rFonts w:ascii="Times New Roman" w:hAnsi="Times New Roman"/>
          <w:sz w:val="22"/>
          <w:szCs w:val="22"/>
        </w:rPr>
        <w:t xml:space="preserve">do sprostowania (poprawiania) swoich danych osobowych; </w:t>
      </w:r>
    </w:p>
    <w:p w14:paraId="7075231E" w14:textId="77777777" w:rsidR="007E6412" w:rsidRPr="00B372CA" w:rsidRDefault="007E6412">
      <w:pPr>
        <w:pStyle w:val="Akapitzlist"/>
        <w:numPr>
          <w:ilvl w:val="2"/>
          <w:numId w:val="24"/>
        </w:numPr>
        <w:suppressAutoHyphens/>
        <w:autoSpaceDN/>
        <w:spacing w:line="264" w:lineRule="auto"/>
        <w:ind w:left="851" w:hanging="426"/>
        <w:jc w:val="both"/>
        <w:textAlignment w:val="auto"/>
        <w:rPr>
          <w:rFonts w:ascii="Times New Roman" w:hAnsi="Times New Roman"/>
          <w:sz w:val="22"/>
          <w:szCs w:val="22"/>
        </w:rPr>
      </w:pPr>
      <w:r w:rsidRPr="00B372CA">
        <w:rPr>
          <w:rFonts w:ascii="Times New Roman" w:hAnsi="Times New Roman"/>
          <w:sz w:val="22"/>
          <w:szCs w:val="22"/>
        </w:rPr>
        <w:t xml:space="preserve">ograniczenia przetwarzania; </w:t>
      </w:r>
    </w:p>
    <w:p w14:paraId="58D131C1" w14:textId="77777777" w:rsidR="007E6412" w:rsidRPr="00B372CA" w:rsidRDefault="007E6412">
      <w:pPr>
        <w:pStyle w:val="Akapitzlist"/>
        <w:numPr>
          <w:ilvl w:val="2"/>
          <w:numId w:val="24"/>
        </w:numPr>
        <w:suppressAutoHyphens/>
        <w:autoSpaceDN/>
        <w:spacing w:line="264" w:lineRule="auto"/>
        <w:ind w:left="851" w:hanging="426"/>
        <w:jc w:val="both"/>
        <w:textAlignment w:val="auto"/>
        <w:rPr>
          <w:rFonts w:ascii="Times New Roman" w:hAnsi="Times New Roman"/>
          <w:sz w:val="22"/>
          <w:szCs w:val="22"/>
        </w:rPr>
      </w:pPr>
      <w:r w:rsidRPr="00B372CA">
        <w:rPr>
          <w:rFonts w:ascii="Times New Roman" w:hAnsi="Times New Roman"/>
          <w:sz w:val="22"/>
          <w:szCs w:val="22"/>
        </w:rPr>
        <w:t xml:space="preserve">wniesienia sprzeciwu. </w:t>
      </w:r>
    </w:p>
    <w:p w14:paraId="6C6E9CB1" w14:textId="77777777" w:rsidR="007E6412" w:rsidRPr="00B372CA" w:rsidRDefault="007E6412">
      <w:pPr>
        <w:pStyle w:val="Akapitzlist"/>
        <w:numPr>
          <w:ilvl w:val="2"/>
          <w:numId w:val="25"/>
        </w:numPr>
        <w:suppressAutoHyphens/>
        <w:autoSpaceDN/>
        <w:spacing w:line="264" w:lineRule="auto"/>
        <w:ind w:left="426" w:hanging="426"/>
        <w:jc w:val="both"/>
        <w:textAlignment w:val="auto"/>
        <w:rPr>
          <w:rFonts w:ascii="Times New Roman" w:hAnsi="Times New Roman"/>
          <w:sz w:val="22"/>
          <w:szCs w:val="22"/>
        </w:rPr>
      </w:pPr>
      <w:r w:rsidRPr="00B372CA">
        <w:rPr>
          <w:rFonts w:ascii="Times New Roman" w:hAnsi="Times New Roman"/>
          <w:sz w:val="22"/>
          <w:szCs w:val="22"/>
        </w:rPr>
        <w:t xml:space="preserve">W przypadku uznania, że przetwarzanie Pani/Pana danych osobowych narusza przepisy prawa, posiada Pani/Pan prawo wniesienia skargi do organu nadzorczego, tj. Prezesa Urzędu Ochrony Danych Osobowych (na adres: ul. Stawki 2, 00-193 Warszawa); </w:t>
      </w:r>
    </w:p>
    <w:p w14:paraId="7371F7B0" w14:textId="6A7E1B7F" w:rsidR="00626178" w:rsidRDefault="007E6412" w:rsidP="00883F55">
      <w:pPr>
        <w:pStyle w:val="Textbody"/>
        <w:spacing w:line="264" w:lineRule="auto"/>
        <w:ind w:right="-283"/>
        <w:jc w:val="both"/>
        <w:rPr>
          <w:b/>
          <w:i/>
          <w:sz w:val="24"/>
          <w:szCs w:val="24"/>
        </w:rPr>
      </w:pPr>
      <w:r w:rsidRPr="00B372CA">
        <w:rPr>
          <w:sz w:val="22"/>
          <w:szCs w:val="22"/>
        </w:rPr>
        <w:t>Pani/Pana dane osobowe obejmujące imię, nazwisko, służbowy numer telefonu oraz adres e-mail Administrator uzyskał od swojego kontrahenta (Pani/Pana pracodawcy) w związku z realizacją w/w umowy;</w:t>
      </w:r>
    </w:p>
    <w:p w14:paraId="76381E35" w14:textId="77777777" w:rsidR="00626178" w:rsidRDefault="00626178" w:rsidP="00883F55">
      <w:pPr>
        <w:pStyle w:val="Textbody"/>
        <w:spacing w:line="264" w:lineRule="auto"/>
        <w:ind w:right="-283"/>
        <w:jc w:val="both"/>
        <w:rPr>
          <w:b/>
          <w:i/>
          <w:sz w:val="24"/>
          <w:szCs w:val="24"/>
        </w:rPr>
      </w:pPr>
    </w:p>
    <w:p w14:paraId="61EBE072" w14:textId="77777777" w:rsidR="00626178" w:rsidRDefault="00626178" w:rsidP="00883F55">
      <w:pPr>
        <w:pStyle w:val="Textbody"/>
        <w:spacing w:line="264" w:lineRule="auto"/>
        <w:ind w:right="-283"/>
        <w:jc w:val="both"/>
        <w:rPr>
          <w:b/>
          <w:i/>
          <w:sz w:val="24"/>
          <w:szCs w:val="24"/>
        </w:rPr>
      </w:pPr>
    </w:p>
    <w:p w14:paraId="638C5B53" w14:textId="77777777" w:rsidR="00626178" w:rsidRDefault="00626178" w:rsidP="00883F55">
      <w:pPr>
        <w:pStyle w:val="Lista"/>
        <w:spacing w:line="264" w:lineRule="auto"/>
        <w:rPr>
          <w:sz w:val="24"/>
          <w:szCs w:val="24"/>
        </w:rPr>
      </w:pPr>
    </w:p>
    <w:p w14:paraId="5792BDC5" w14:textId="77777777" w:rsidR="007721F4" w:rsidRDefault="007721F4" w:rsidP="00883F55">
      <w:pPr>
        <w:pStyle w:val="Lista"/>
        <w:spacing w:line="264" w:lineRule="auto"/>
        <w:rPr>
          <w:sz w:val="24"/>
          <w:szCs w:val="24"/>
        </w:rPr>
      </w:pPr>
    </w:p>
    <w:p w14:paraId="1A985B04" w14:textId="77777777" w:rsidR="00626178" w:rsidRDefault="00626178" w:rsidP="00883F55">
      <w:pPr>
        <w:pStyle w:val="Lista"/>
        <w:spacing w:line="264" w:lineRule="auto"/>
        <w:rPr>
          <w:sz w:val="24"/>
          <w:szCs w:val="24"/>
        </w:rPr>
      </w:pPr>
    </w:p>
    <w:p w14:paraId="77FC1F9B" w14:textId="77777777" w:rsidR="007E6412" w:rsidRDefault="007E6412" w:rsidP="00883F55">
      <w:pPr>
        <w:pStyle w:val="Lista"/>
        <w:spacing w:line="264" w:lineRule="auto"/>
        <w:rPr>
          <w:sz w:val="24"/>
          <w:szCs w:val="24"/>
        </w:rPr>
      </w:pPr>
    </w:p>
    <w:p w14:paraId="3E0D4054" w14:textId="77777777" w:rsidR="004A4E4A" w:rsidRDefault="004A4E4A" w:rsidP="00883F55">
      <w:pPr>
        <w:pStyle w:val="Lista"/>
        <w:spacing w:line="264" w:lineRule="auto"/>
        <w:rPr>
          <w:sz w:val="24"/>
          <w:szCs w:val="24"/>
        </w:rPr>
      </w:pPr>
    </w:p>
    <w:p w14:paraId="1D699D7A" w14:textId="77777777" w:rsidR="004A4E4A" w:rsidRDefault="004A4E4A" w:rsidP="00883F55">
      <w:pPr>
        <w:pStyle w:val="Lista"/>
        <w:spacing w:line="264" w:lineRule="auto"/>
        <w:rPr>
          <w:sz w:val="24"/>
          <w:szCs w:val="24"/>
        </w:rPr>
      </w:pPr>
    </w:p>
    <w:p w14:paraId="19EC2E4A" w14:textId="0CD9DE0F" w:rsidR="001C705C" w:rsidRDefault="001C705C" w:rsidP="00883F55">
      <w:pPr>
        <w:pStyle w:val="Standard"/>
        <w:spacing w:line="264" w:lineRule="auto"/>
      </w:pPr>
      <w:r>
        <w:rPr>
          <w:rFonts w:ascii="Times New Roman CE" w:eastAsia="Times New Roman CE" w:hAnsi="Times New Roman CE" w:cs="Times New Roman CE"/>
          <w:b/>
          <w:bCs/>
          <w:sz w:val="24"/>
          <w:szCs w:val="24"/>
        </w:rPr>
        <w:t xml:space="preserve">Załącznik nr </w:t>
      </w:r>
      <w:r w:rsidR="00A44275">
        <w:rPr>
          <w:rFonts w:ascii="Times New Roman CE" w:eastAsia="Times New Roman CE" w:hAnsi="Times New Roman CE" w:cs="Times New Roman CE"/>
          <w:b/>
          <w:bCs/>
          <w:sz w:val="24"/>
          <w:szCs w:val="24"/>
        </w:rPr>
        <w:t>3</w:t>
      </w:r>
      <w:r>
        <w:rPr>
          <w:rFonts w:ascii="Times New Roman CE" w:eastAsia="Times New Roman CE" w:hAnsi="Times New Roman CE" w:cs="Times New Roman CE"/>
          <w:b/>
          <w:bCs/>
          <w:sz w:val="24"/>
          <w:szCs w:val="24"/>
        </w:rPr>
        <w:t xml:space="preserve"> do </w:t>
      </w:r>
      <w:r>
        <w:rPr>
          <w:rFonts w:ascii="Times New Roman CE" w:hAnsi="Times New Roman CE" w:cs="Times New Roman"/>
          <w:b/>
          <w:bCs/>
          <w:sz w:val="24"/>
          <w:szCs w:val="24"/>
          <w:shd w:val="clear" w:color="auto" w:fill="00FFFF"/>
        </w:rPr>
        <w:t xml:space="preserve">Umowy nr : SPZOZ/SAN/ZP/    /    </w:t>
      </w:r>
      <w:r>
        <w:rPr>
          <w:rFonts w:ascii="Times New Roman CE" w:hAnsi="Times New Roman CE" w:cs="Times New Roman"/>
          <w:b/>
          <w:bCs/>
          <w:sz w:val="24"/>
          <w:szCs w:val="24"/>
          <w:u w:val="single"/>
          <w:shd w:val="clear" w:color="auto" w:fill="00FFFF"/>
        </w:rPr>
        <w:t>-</w:t>
      </w:r>
    </w:p>
    <w:p w14:paraId="14B88ADA" w14:textId="77777777" w:rsidR="001C705C" w:rsidRDefault="001C705C" w:rsidP="00883F55">
      <w:pPr>
        <w:pStyle w:val="Standard"/>
        <w:spacing w:line="264" w:lineRule="auto"/>
        <w:rPr>
          <w:rFonts w:ascii="Times New Roman CE" w:hAnsi="Times New Roman CE"/>
          <w:b/>
          <w:bCs/>
          <w:i/>
          <w:iCs/>
          <w:color w:val="000000"/>
          <w:sz w:val="24"/>
          <w:szCs w:val="24"/>
          <w:u w:val="single"/>
          <w:shd w:val="clear" w:color="auto" w:fill="00FFFF"/>
        </w:rPr>
      </w:pPr>
      <w:r>
        <w:rPr>
          <w:rFonts w:ascii="Times New Roman CE" w:hAnsi="Times New Roman CE" w:cs="Times New Roman"/>
          <w:b/>
          <w:bCs/>
          <w:sz w:val="24"/>
          <w:szCs w:val="24"/>
          <w:u w:val="single"/>
          <w:shd w:val="clear" w:color="auto" w:fill="00FFFF"/>
        </w:rPr>
        <w:t xml:space="preserve">WZÓR </w:t>
      </w:r>
      <w:r>
        <w:rPr>
          <w:rFonts w:ascii="Times New Roman CE" w:hAnsi="Times New Roman CE"/>
          <w:b/>
          <w:bCs/>
          <w:i/>
          <w:iCs/>
          <w:color w:val="000000"/>
          <w:sz w:val="24"/>
          <w:szCs w:val="24"/>
          <w:u w:val="single"/>
          <w:shd w:val="clear" w:color="auto" w:fill="00FFFF"/>
        </w:rPr>
        <w:t>- sprzęt jednorazowego użytku w komisie –</w:t>
      </w:r>
    </w:p>
    <w:p w14:paraId="06B388FE" w14:textId="4D674CA4" w:rsidR="001C705C" w:rsidRDefault="001C705C" w:rsidP="00883F55">
      <w:pPr>
        <w:pStyle w:val="Standard"/>
        <w:spacing w:line="264" w:lineRule="auto"/>
      </w:pPr>
      <w:r>
        <w:rPr>
          <w:rFonts w:ascii="Times New Roman CE" w:hAnsi="Times New Roman CE"/>
          <w:b/>
          <w:bCs/>
          <w:i/>
          <w:iCs/>
          <w:color w:val="000000"/>
          <w:sz w:val="24"/>
          <w:szCs w:val="24"/>
          <w:u w:val="single"/>
          <w:shd w:val="clear" w:color="auto" w:fill="00FFFF"/>
        </w:rPr>
        <w:t>(</w:t>
      </w:r>
      <w:proofErr w:type="spellStart"/>
      <w:r>
        <w:rPr>
          <w:rFonts w:ascii="Times New Roman CE" w:hAnsi="Times New Roman CE"/>
          <w:b/>
          <w:bCs/>
          <w:i/>
          <w:iCs/>
          <w:color w:val="000000"/>
          <w:sz w:val="24"/>
          <w:szCs w:val="24"/>
          <w:u w:val="single"/>
          <w:shd w:val="clear" w:color="auto" w:fill="00FFFF"/>
        </w:rPr>
        <w:t>dot</w:t>
      </w:r>
      <w:proofErr w:type="spellEnd"/>
      <w:r>
        <w:rPr>
          <w:rFonts w:ascii="Times New Roman CE" w:hAnsi="Times New Roman CE"/>
          <w:b/>
          <w:bCs/>
          <w:i/>
          <w:iCs/>
          <w:color w:val="000000"/>
          <w:sz w:val="24"/>
          <w:szCs w:val="24"/>
          <w:u w:val="single"/>
          <w:shd w:val="clear" w:color="auto" w:fill="00FFFF"/>
        </w:rPr>
        <w:t xml:space="preserve"> pakietów zgodnie z informacją zawartą  w załączniku nr 2 do SWZ),</w:t>
      </w:r>
      <w:r w:rsidR="00A44275">
        <w:rPr>
          <w:rFonts w:ascii="Times New Roman CE" w:hAnsi="Times New Roman CE"/>
          <w:b/>
          <w:bCs/>
          <w:i/>
          <w:iCs/>
          <w:color w:val="000000"/>
          <w:sz w:val="24"/>
          <w:szCs w:val="24"/>
          <w:u w:val="single"/>
          <w:shd w:val="clear" w:color="auto" w:fill="00FFFF"/>
        </w:rPr>
        <w:t xml:space="preserve"> tj. pakiet nr </w:t>
      </w:r>
      <w:r w:rsidR="007811C1">
        <w:rPr>
          <w:rFonts w:ascii="Times New Roman CE" w:hAnsi="Times New Roman CE"/>
          <w:b/>
          <w:bCs/>
          <w:i/>
          <w:iCs/>
          <w:color w:val="000000"/>
          <w:sz w:val="24"/>
          <w:szCs w:val="24"/>
          <w:u w:val="single"/>
          <w:shd w:val="clear" w:color="auto" w:fill="00FFFF"/>
        </w:rPr>
        <w:t>2</w:t>
      </w:r>
    </w:p>
    <w:p w14:paraId="309B29CD" w14:textId="77777777" w:rsidR="001C705C" w:rsidRDefault="001C705C" w:rsidP="00883F55">
      <w:pPr>
        <w:pStyle w:val="Standard"/>
        <w:spacing w:line="264" w:lineRule="auto"/>
        <w:rPr>
          <w:rFonts w:eastAsia="Times New Roman CE" w:cs="Times New Roman CE"/>
          <w:b/>
          <w:bCs/>
          <w:sz w:val="24"/>
          <w:szCs w:val="24"/>
        </w:rPr>
      </w:pPr>
      <w:r>
        <w:rPr>
          <w:rFonts w:eastAsia="Times New Roman CE" w:cs="Times New Roman CE"/>
          <w:b/>
          <w:bCs/>
          <w:sz w:val="24"/>
          <w:szCs w:val="24"/>
        </w:rPr>
        <w:t>Zasady utworzenia „magazynu- komisu”  sprzętu jednorazowego użytku</w:t>
      </w:r>
    </w:p>
    <w:p w14:paraId="77CB0551" w14:textId="77777777" w:rsidR="004A4E4A" w:rsidRDefault="004A4E4A" w:rsidP="00883F55">
      <w:pPr>
        <w:pStyle w:val="Standard"/>
        <w:autoSpaceDE w:val="0"/>
        <w:spacing w:line="264" w:lineRule="auto"/>
        <w:jc w:val="center"/>
        <w:rPr>
          <w:rFonts w:eastAsia="Times New Roman CE" w:cs="Times New Roman CE"/>
          <w:b/>
          <w:bCs/>
          <w:sz w:val="24"/>
          <w:szCs w:val="24"/>
        </w:rPr>
      </w:pPr>
    </w:p>
    <w:p w14:paraId="4B9F79C9" w14:textId="77777777" w:rsidR="001C705C" w:rsidRDefault="001C705C" w:rsidP="00883F55">
      <w:pPr>
        <w:pStyle w:val="Standard"/>
        <w:autoSpaceDE w:val="0"/>
        <w:spacing w:line="264" w:lineRule="auto"/>
        <w:jc w:val="center"/>
        <w:rPr>
          <w:rFonts w:eastAsia="Times New Roman CE" w:cs="Times New Roman CE"/>
          <w:b/>
          <w:bCs/>
          <w:sz w:val="24"/>
          <w:szCs w:val="24"/>
        </w:rPr>
      </w:pPr>
      <w:r>
        <w:rPr>
          <w:rFonts w:eastAsia="Times New Roman CE" w:cs="Times New Roman CE"/>
          <w:b/>
          <w:bCs/>
          <w:sz w:val="24"/>
          <w:szCs w:val="24"/>
        </w:rPr>
        <w:t>§ 1</w:t>
      </w:r>
    </w:p>
    <w:p w14:paraId="400FE578" w14:textId="77777777" w:rsidR="001C705C" w:rsidRDefault="001C705C" w:rsidP="00883F55">
      <w:pPr>
        <w:pStyle w:val="Standard"/>
        <w:tabs>
          <w:tab w:val="left" w:pos="340"/>
        </w:tabs>
        <w:autoSpaceDE w:val="0"/>
        <w:spacing w:line="264" w:lineRule="auto"/>
        <w:ind w:left="340" w:hanging="340"/>
        <w:jc w:val="both"/>
      </w:pPr>
      <w:r>
        <w:rPr>
          <w:rFonts w:eastAsia="Times New Roman CE" w:cs="Times New Roman CE"/>
          <w:sz w:val="24"/>
          <w:szCs w:val="24"/>
        </w:rPr>
        <w:t>1.</w:t>
      </w:r>
      <w:r>
        <w:rPr>
          <w:rFonts w:eastAsia="Times New Roman CE" w:cs="Times New Roman CE"/>
          <w:sz w:val="24"/>
          <w:szCs w:val="24"/>
        </w:rPr>
        <w:tab/>
        <w:t xml:space="preserve">Wykonawca przekazuje, a Zamawiający przyjmuje na nieodpłatne przechowanie sprzęt jednorazowego użytku w asortymencie i cenach określonych w Załączniku nr 1 do umowy.              </w:t>
      </w:r>
    </w:p>
    <w:p w14:paraId="3CE2F114" w14:textId="5AE6D25B" w:rsidR="001C705C" w:rsidRDefault="001C705C" w:rsidP="00883F55">
      <w:pPr>
        <w:pStyle w:val="Standard"/>
        <w:tabs>
          <w:tab w:val="left" w:pos="340"/>
        </w:tabs>
        <w:autoSpaceDE w:val="0"/>
        <w:spacing w:line="264" w:lineRule="auto"/>
        <w:ind w:left="340" w:hanging="340"/>
        <w:jc w:val="both"/>
      </w:pPr>
      <w:r>
        <w:rPr>
          <w:rFonts w:eastAsia="Times New Roman CE" w:cs="Times New Roman CE"/>
          <w:sz w:val="24"/>
          <w:szCs w:val="24"/>
        </w:rPr>
        <w:t>2.</w:t>
      </w:r>
      <w:r>
        <w:rPr>
          <w:rFonts w:eastAsia="Times New Roman CE" w:cs="Times New Roman CE"/>
          <w:sz w:val="24"/>
          <w:szCs w:val="24"/>
        </w:rPr>
        <w:tab/>
        <w:t>Zamawiający jako miejsce przechowywania sprzętu jednorazowego użytku wskazuje pomieszczenia w</w:t>
      </w:r>
      <w:r w:rsidR="004A4E4A">
        <w:rPr>
          <w:rFonts w:eastAsia="Times New Roman CE" w:cs="Times New Roman CE"/>
          <w:sz w:val="24"/>
          <w:szCs w:val="24"/>
        </w:rPr>
        <w:t> </w:t>
      </w:r>
      <w:r>
        <w:rPr>
          <w:rFonts w:eastAsia="Times New Roman CE" w:cs="Times New Roman CE"/>
          <w:sz w:val="24"/>
          <w:szCs w:val="24"/>
        </w:rPr>
        <w:t>siedzibie Zamawiającego – Blok Operacyjny/ Pracownia Radiologii Zabiegowej.</w:t>
      </w:r>
    </w:p>
    <w:p w14:paraId="694766DA" w14:textId="77777777" w:rsidR="001C705C" w:rsidRDefault="001C705C" w:rsidP="00883F55">
      <w:pPr>
        <w:pStyle w:val="Standard"/>
        <w:autoSpaceDE w:val="0"/>
        <w:spacing w:line="264" w:lineRule="auto"/>
        <w:ind w:left="340" w:hanging="340"/>
        <w:jc w:val="both"/>
        <w:rPr>
          <w:rFonts w:eastAsia="Times New Roman CE" w:cs="Times New Roman CE"/>
          <w:sz w:val="24"/>
          <w:szCs w:val="24"/>
        </w:rPr>
      </w:pPr>
      <w:r>
        <w:rPr>
          <w:rFonts w:eastAsia="Times New Roman CE" w:cs="Times New Roman CE"/>
          <w:sz w:val="24"/>
          <w:szCs w:val="24"/>
        </w:rPr>
        <w:t>3.</w:t>
      </w:r>
      <w:r>
        <w:rPr>
          <w:rFonts w:eastAsia="Times New Roman CE" w:cs="Times New Roman CE"/>
          <w:sz w:val="24"/>
          <w:szCs w:val="24"/>
        </w:rPr>
        <w:tab/>
        <w:t xml:space="preserve">Osobą odpowiedzialną i nadzorującą magazyn jest: …………….. tel. ……….………….                     </w:t>
      </w:r>
    </w:p>
    <w:p w14:paraId="7341AA2F" w14:textId="77777777" w:rsidR="001C705C" w:rsidRDefault="001C705C" w:rsidP="00883F55">
      <w:pPr>
        <w:pStyle w:val="Standard"/>
        <w:autoSpaceDE w:val="0"/>
        <w:spacing w:line="264" w:lineRule="auto"/>
        <w:jc w:val="center"/>
        <w:rPr>
          <w:rFonts w:eastAsia="Times New Roman CE" w:cs="Times New Roman CE"/>
          <w:b/>
          <w:bCs/>
          <w:sz w:val="24"/>
          <w:szCs w:val="24"/>
        </w:rPr>
      </w:pPr>
    </w:p>
    <w:p w14:paraId="392AC9FB" w14:textId="77777777" w:rsidR="001C705C" w:rsidRDefault="001C705C" w:rsidP="00883F55">
      <w:pPr>
        <w:pStyle w:val="Standard"/>
        <w:autoSpaceDE w:val="0"/>
        <w:spacing w:line="264" w:lineRule="auto"/>
        <w:jc w:val="center"/>
        <w:rPr>
          <w:rFonts w:eastAsia="Times New Roman CE" w:cs="Times New Roman CE"/>
          <w:b/>
          <w:bCs/>
          <w:sz w:val="24"/>
          <w:szCs w:val="24"/>
        </w:rPr>
      </w:pPr>
      <w:r>
        <w:rPr>
          <w:rFonts w:eastAsia="Times New Roman CE" w:cs="Times New Roman CE"/>
          <w:b/>
          <w:bCs/>
          <w:sz w:val="24"/>
          <w:szCs w:val="24"/>
        </w:rPr>
        <w:t>§ 2</w:t>
      </w:r>
    </w:p>
    <w:p w14:paraId="3993743B" w14:textId="6865473B" w:rsidR="001C705C" w:rsidRDefault="001C705C" w:rsidP="00883F55">
      <w:pPr>
        <w:pStyle w:val="Standard"/>
        <w:tabs>
          <w:tab w:val="left" w:pos="340"/>
        </w:tabs>
        <w:autoSpaceDE w:val="0"/>
        <w:spacing w:line="264" w:lineRule="auto"/>
        <w:ind w:left="340" w:hanging="340"/>
        <w:jc w:val="both"/>
        <w:rPr>
          <w:rFonts w:eastAsia="Times New Roman CE" w:cs="Times New Roman CE"/>
          <w:sz w:val="24"/>
          <w:szCs w:val="24"/>
        </w:rPr>
      </w:pPr>
      <w:r>
        <w:rPr>
          <w:rFonts w:eastAsia="Times New Roman CE" w:cs="Times New Roman CE"/>
          <w:sz w:val="24"/>
          <w:szCs w:val="24"/>
        </w:rPr>
        <w:t>1.</w:t>
      </w:r>
      <w:r>
        <w:rPr>
          <w:rFonts w:eastAsia="Times New Roman CE" w:cs="Times New Roman CE"/>
          <w:sz w:val="24"/>
          <w:szCs w:val="24"/>
        </w:rPr>
        <w:tab/>
        <w:t>Wykonawca dostarczy Zamawiającemu przedmioty umowy na przechowanie i użytkowanie w terminie …..</w:t>
      </w:r>
      <w:r w:rsidR="004A4E4A">
        <w:rPr>
          <w:rFonts w:eastAsia="Times New Roman CE" w:cs="Times New Roman CE"/>
          <w:sz w:val="24"/>
          <w:szCs w:val="24"/>
        </w:rPr>
        <w:t xml:space="preserve"> </w:t>
      </w:r>
      <w:r w:rsidR="004A4E4A" w:rsidRPr="004A4E4A">
        <w:rPr>
          <w:rFonts w:eastAsia="Times New Roman CE" w:cs="Times New Roman CE"/>
          <w:i/>
          <w:sz w:val="24"/>
          <w:szCs w:val="24"/>
        </w:rPr>
        <w:t>(</w:t>
      </w:r>
      <w:r w:rsidRPr="004A4E4A">
        <w:rPr>
          <w:rFonts w:eastAsia="Times New Roman CE" w:cs="Times New Roman CE"/>
          <w:i/>
          <w:sz w:val="24"/>
          <w:szCs w:val="24"/>
        </w:rPr>
        <w:t>max</w:t>
      </w:r>
      <w:r w:rsidR="004A4E4A">
        <w:rPr>
          <w:rFonts w:eastAsia="Times New Roman CE" w:cs="Times New Roman CE"/>
          <w:i/>
          <w:sz w:val="24"/>
          <w:szCs w:val="24"/>
        </w:rPr>
        <w:t>.</w:t>
      </w:r>
      <w:r w:rsidRPr="004A4E4A">
        <w:rPr>
          <w:rFonts w:eastAsia="Times New Roman CE" w:cs="Times New Roman CE"/>
          <w:i/>
          <w:sz w:val="24"/>
          <w:szCs w:val="24"/>
        </w:rPr>
        <w:t xml:space="preserve"> 4 dni</w:t>
      </w:r>
      <w:r w:rsidR="004A4E4A" w:rsidRPr="004A4E4A">
        <w:rPr>
          <w:rFonts w:eastAsia="Times New Roman CE" w:cs="Times New Roman CE"/>
          <w:i/>
          <w:sz w:val="24"/>
          <w:szCs w:val="24"/>
        </w:rPr>
        <w:t>)</w:t>
      </w:r>
      <w:r>
        <w:rPr>
          <w:rFonts w:eastAsia="Times New Roman CE" w:cs="Times New Roman CE"/>
          <w:sz w:val="24"/>
          <w:szCs w:val="24"/>
        </w:rPr>
        <w:t xml:space="preserve"> od daty rozpoczęcia obowiązywania umowy lub w terminie ….. </w:t>
      </w:r>
      <w:r w:rsidR="004A4E4A" w:rsidRPr="004A4E4A">
        <w:rPr>
          <w:rFonts w:eastAsia="Times New Roman CE" w:cs="Times New Roman CE"/>
          <w:i/>
          <w:sz w:val="24"/>
          <w:szCs w:val="24"/>
        </w:rPr>
        <w:t>(</w:t>
      </w:r>
      <w:r w:rsidRPr="004A4E4A">
        <w:rPr>
          <w:rFonts w:eastAsia="Times New Roman CE" w:cs="Times New Roman CE"/>
          <w:i/>
          <w:sz w:val="24"/>
          <w:szCs w:val="24"/>
        </w:rPr>
        <w:t>max</w:t>
      </w:r>
      <w:r w:rsidR="004A4E4A">
        <w:rPr>
          <w:rFonts w:eastAsia="Times New Roman CE" w:cs="Times New Roman CE"/>
          <w:i/>
          <w:sz w:val="24"/>
          <w:szCs w:val="24"/>
        </w:rPr>
        <w:t>.</w:t>
      </w:r>
      <w:r w:rsidRPr="004A4E4A">
        <w:rPr>
          <w:rFonts w:eastAsia="Times New Roman CE" w:cs="Times New Roman CE"/>
          <w:i/>
          <w:sz w:val="24"/>
          <w:szCs w:val="24"/>
        </w:rPr>
        <w:t xml:space="preserve"> 4 dni</w:t>
      </w:r>
      <w:r w:rsidR="004A4E4A" w:rsidRPr="004A4E4A">
        <w:rPr>
          <w:rFonts w:eastAsia="Times New Roman CE" w:cs="Times New Roman CE"/>
          <w:i/>
          <w:sz w:val="24"/>
          <w:szCs w:val="24"/>
        </w:rPr>
        <w:t>)</w:t>
      </w:r>
      <w:r w:rsidR="00CD537E">
        <w:rPr>
          <w:rFonts w:eastAsia="Times New Roman CE" w:cs="Times New Roman CE"/>
          <w:sz w:val="24"/>
          <w:szCs w:val="24"/>
        </w:rPr>
        <w:t xml:space="preserve"> od daty zawiadomienia</w:t>
      </w:r>
      <w:r>
        <w:rPr>
          <w:rFonts w:eastAsia="Times New Roman CE" w:cs="Times New Roman CE"/>
          <w:sz w:val="24"/>
          <w:szCs w:val="24"/>
        </w:rPr>
        <w:t>.</w:t>
      </w:r>
    </w:p>
    <w:p w14:paraId="68DED14D" w14:textId="439200C0" w:rsidR="001C705C" w:rsidRDefault="001C705C" w:rsidP="00883F55">
      <w:pPr>
        <w:pStyle w:val="Standard"/>
        <w:autoSpaceDE w:val="0"/>
        <w:spacing w:line="264" w:lineRule="auto"/>
        <w:ind w:left="340" w:hanging="340"/>
        <w:jc w:val="both"/>
        <w:rPr>
          <w:rFonts w:eastAsia="Times New Roman CE" w:cs="Times New Roman CE"/>
          <w:sz w:val="24"/>
          <w:szCs w:val="24"/>
        </w:rPr>
      </w:pPr>
      <w:r>
        <w:rPr>
          <w:rFonts w:eastAsia="Times New Roman CE" w:cs="Times New Roman CE"/>
          <w:sz w:val="24"/>
          <w:szCs w:val="24"/>
        </w:rPr>
        <w:t>2.</w:t>
      </w:r>
      <w:r>
        <w:rPr>
          <w:rFonts w:eastAsia="Times New Roman CE" w:cs="Times New Roman CE"/>
          <w:sz w:val="24"/>
          <w:szCs w:val="24"/>
        </w:rPr>
        <w:tab/>
        <w:t>Przyjęcie przedmiotów dokonane zostanie na podstawie dokumentów magazynowych Wykonawcy.</w:t>
      </w:r>
      <w:r w:rsidR="00D73363">
        <w:rPr>
          <w:rFonts w:eastAsia="Times New Roman CE" w:cs="Times New Roman CE"/>
          <w:sz w:val="24"/>
          <w:szCs w:val="24"/>
        </w:rPr>
        <w:t xml:space="preserve"> Przykładowy </w:t>
      </w:r>
      <w:r w:rsidR="004A57E4">
        <w:rPr>
          <w:rFonts w:eastAsia="Times New Roman CE" w:cs="Times New Roman CE"/>
          <w:sz w:val="24"/>
          <w:szCs w:val="24"/>
        </w:rPr>
        <w:t xml:space="preserve">wzór </w:t>
      </w:r>
      <w:r w:rsidR="00D73363">
        <w:rPr>
          <w:rFonts w:eastAsia="Times New Roman CE" w:cs="Times New Roman CE"/>
          <w:sz w:val="24"/>
          <w:szCs w:val="24"/>
        </w:rPr>
        <w:t>protok</w:t>
      </w:r>
      <w:r w:rsidR="004A57E4">
        <w:rPr>
          <w:rFonts w:eastAsia="Times New Roman CE" w:cs="Times New Roman CE"/>
          <w:sz w:val="24"/>
          <w:szCs w:val="24"/>
        </w:rPr>
        <w:t>ołu</w:t>
      </w:r>
      <w:r w:rsidR="00D73363">
        <w:rPr>
          <w:rFonts w:eastAsia="Times New Roman CE" w:cs="Times New Roman CE"/>
          <w:sz w:val="24"/>
          <w:szCs w:val="24"/>
        </w:rPr>
        <w:t xml:space="preserve"> przyjęcia towaru stanowi załącznik nr 1 do niniejszych Zasad.</w:t>
      </w:r>
    </w:p>
    <w:p w14:paraId="6420C4DF" w14:textId="77777777" w:rsidR="004A4E4A" w:rsidRDefault="004A4E4A" w:rsidP="00883F55">
      <w:pPr>
        <w:pStyle w:val="Standard"/>
        <w:autoSpaceDE w:val="0"/>
        <w:spacing w:line="264" w:lineRule="auto"/>
        <w:jc w:val="center"/>
        <w:rPr>
          <w:rFonts w:eastAsia="Times New Roman CE" w:cs="Times New Roman CE"/>
          <w:b/>
          <w:bCs/>
          <w:sz w:val="24"/>
          <w:szCs w:val="24"/>
        </w:rPr>
      </w:pPr>
    </w:p>
    <w:p w14:paraId="471056F5" w14:textId="77777777" w:rsidR="001C705C" w:rsidRDefault="001C705C" w:rsidP="00883F55">
      <w:pPr>
        <w:pStyle w:val="Standard"/>
        <w:autoSpaceDE w:val="0"/>
        <w:spacing w:line="264" w:lineRule="auto"/>
        <w:jc w:val="center"/>
        <w:rPr>
          <w:rFonts w:eastAsia="Times New Roman CE" w:cs="Times New Roman CE"/>
          <w:b/>
          <w:bCs/>
          <w:sz w:val="24"/>
          <w:szCs w:val="24"/>
        </w:rPr>
      </w:pPr>
      <w:r>
        <w:rPr>
          <w:rFonts w:eastAsia="Times New Roman CE" w:cs="Times New Roman CE"/>
          <w:b/>
          <w:bCs/>
          <w:sz w:val="24"/>
          <w:szCs w:val="24"/>
        </w:rPr>
        <w:t>§ 3</w:t>
      </w:r>
    </w:p>
    <w:p w14:paraId="58E4C2A1" w14:textId="5EB1561B" w:rsidR="001C705C" w:rsidRDefault="001C705C" w:rsidP="00883F55">
      <w:pPr>
        <w:pStyle w:val="Standard"/>
        <w:autoSpaceDE w:val="0"/>
        <w:spacing w:line="264" w:lineRule="auto"/>
        <w:jc w:val="both"/>
        <w:rPr>
          <w:rFonts w:eastAsia="Times New Roman CE" w:cs="Times New Roman CE"/>
          <w:sz w:val="24"/>
          <w:szCs w:val="24"/>
        </w:rPr>
      </w:pPr>
      <w:r>
        <w:rPr>
          <w:rFonts w:eastAsia="Times New Roman CE" w:cs="Times New Roman CE"/>
          <w:sz w:val="24"/>
          <w:szCs w:val="24"/>
        </w:rPr>
        <w:t xml:space="preserve">Zamawiający  zobowiązuje się do prawidłowego przechowywania i użytkowania  przedmiotu umowy, tak </w:t>
      </w:r>
      <w:r w:rsidR="001225C4">
        <w:rPr>
          <w:rFonts w:eastAsia="Times New Roman CE" w:cs="Times New Roman CE"/>
          <w:sz w:val="24"/>
          <w:szCs w:val="24"/>
        </w:rPr>
        <w:t>aby zachować je w stanie nie</w:t>
      </w:r>
      <w:r>
        <w:rPr>
          <w:rFonts w:eastAsia="Times New Roman CE" w:cs="Times New Roman CE"/>
          <w:sz w:val="24"/>
          <w:szCs w:val="24"/>
        </w:rPr>
        <w:t>pogorszonym.</w:t>
      </w:r>
    </w:p>
    <w:p w14:paraId="5B0B7B38" w14:textId="77777777" w:rsidR="001C705C" w:rsidRDefault="001C705C" w:rsidP="00883F55">
      <w:pPr>
        <w:pStyle w:val="Standard"/>
        <w:autoSpaceDE w:val="0"/>
        <w:spacing w:line="264" w:lineRule="auto"/>
        <w:jc w:val="center"/>
        <w:rPr>
          <w:rFonts w:eastAsia="Times New Roman CE" w:cs="Times New Roman CE"/>
          <w:b/>
          <w:bCs/>
          <w:sz w:val="24"/>
          <w:szCs w:val="24"/>
        </w:rPr>
      </w:pPr>
    </w:p>
    <w:p w14:paraId="6283004A" w14:textId="77777777" w:rsidR="001C705C" w:rsidRDefault="001C705C" w:rsidP="00883F55">
      <w:pPr>
        <w:pStyle w:val="Standard"/>
        <w:autoSpaceDE w:val="0"/>
        <w:spacing w:line="264" w:lineRule="auto"/>
        <w:jc w:val="center"/>
        <w:rPr>
          <w:rFonts w:eastAsia="Times New Roman CE" w:cs="Times New Roman CE"/>
          <w:b/>
          <w:bCs/>
          <w:sz w:val="24"/>
          <w:szCs w:val="24"/>
        </w:rPr>
      </w:pPr>
      <w:r>
        <w:rPr>
          <w:rFonts w:eastAsia="Times New Roman CE" w:cs="Times New Roman CE"/>
          <w:b/>
          <w:bCs/>
          <w:sz w:val="24"/>
          <w:szCs w:val="24"/>
        </w:rPr>
        <w:t>§ 4</w:t>
      </w:r>
    </w:p>
    <w:p w14:paraId="56AEF4C4" w14:textId="406480B8" w:rsidR="001C705C" w:rsidRDefault="001C705C" w:rsidP="00883F55">
      <w:pPr>
        <w:pStyle w:val="Standard"/>
        <w:autoSpaceDE w:val="0"/>
        <w:spacing w:line="264" w:lineRule="auto"/>
        <w:jc w:val="both"/>
        <w:rPr>
          <w:rFonts w:eastAsia="Times New Roman CE" w:cs="Times New Roman CE"/>
          <w:sz w:val="24"/>
          <w:szCs w:val="24"/>
        </w:rPr>
      </w:pPr>
      <w:r>
        <w:rPr>
          <w:rFonts w:eastAsia="Times New Roman CE" w:cs="Times New Roman CE"/>
          <w:sz w:val="24"/>
          <w:szCs w:val="24"/>
        </w:rPr>
        <w:t>Zamawiający ponosi odpowiedzialność z tytułu zawinionej i udowodnionej szkody powstałej w cza</w:t>
      </w:r>
      <w:r w:rsidR="001225C4">
        <w:rPr>
          <w:rFonts w:eastAsia="Times New Roman CE" w:cs="Times New Roman CE"/>
          <w:sz w:val="24"/>
          <w:szCs w:val="24"/>
        </w:rPr>
        <w:t>sie trwania umowy w przedmiocie umowy oddanym</w:t>
      </w:r>
      <w:r>
        <w:rPr>
          <w:rFonts w:eastAsia="Times New Roman CE" w:cs="Times New Roman CE"/>
          <w:sz w:val="24"/>
          <w:szCs w:val="24"/>
        </w:rPr>
        <w:t xml:space="preserve"> mu na przechowanie i użytkowanie.</w:t>
      </w:r>
    </w:p>
    <w:p w14:paraId="10F0F3E6" w14:textId="77777777" w:rsidR="001C705C" w:rsidRDefault="001C705C" w:rsidP="00883F55">
      <w:pPr>
        <w:pStyle w:val="Standard"/>
        <w:autoSpaceDE w:val="0"/>
        <w:spacing w:line="264" w:lineRule="auto"/>
        <w:jc w:val="center"/>
        <w:rPr>
          <w:rFonts w:eastAsia="Times New Roman CE" w:cs="Times New Roman CE"/>
          <w:b/>
          <w:bCs/>
          <w:sz w:val="24"/>
          <w:szCs w:val="24"/>
        </w:rPr>
      </w:pPr>
    </w:p>
    <w:p w14:paraId="06C9793A" w14:textId="77777777" w:rsidR="001C705C" w:rsidRDefault="001C705C" w:rsidP="00883F55">
      <w:pPr>
        <w:pStyle w:val="Standard"/>
        <w:autoSpaceDE w:val="0"/>
        <w:spacing w:line="264" w:lineRule="auto"/>
        <w:jc w:val="center"/>
        <w:rPr>
          <w:rFonts w:eastAsia="Times New Roman CE" w:cs="Times New Roman CE"/>
          <w:b/>
          <w:bCs/>
          <w:sz w:val="24"/>
          <w:szCs w:val="24"/>
        </w:rPr>
      </w:pPr>
      <w:r>
        <w:rPr>
          <w:rFonts w:eastAsia="Times New Roman CE" w:cs="Times New Roman CE"/>
          <w:b/>
          <w:bCs/>
          <w:sz w:val="24"/>
          <w:szCs w:val="24"/>
        </w:rPr>
        <w:t>§ 5</w:t>
      </w:r>
    </w:p>
    <w:p w14:paraId="7A3C6229" w14:textId="3908D21D" w:rsidR="001C705C" w:rsidRDefault="001C705C" w:rsidP="00883F55">
      <w:pPr>
        <w:pStyle w:val="Standard"/>
        <w:tabs>
          <w:tab w:val="left" w:pos="340"/>
        </w:tabs>
        <w:autoSpaceDE w:val="0"/>
        <w:spacing w:line="264" w:lineRule="auto"/>
        <w:ind w:left="340" w:hanging="340"/>
        <w:jc w:val="both"/>
      </w:pPr>
      <w:r>
        <w:rPr>
          <w:rFonts w:eastAsia="Times New Roman CE" w:cs="Times New Roman CE"/>
          <w:sz w:val="24"/>
          <w:szCs w:val="24"/>
        </w:rPr>
        <w:t>1.</w:t>
      </w:r>
      <w:r>
        <w:rPr>
          <w:rFonts w:eastAsia="Times New Roman CE" w:cs="Times New Roman CE"/>
          <w:sz w:val="24"/>
          <w:szCs w:val="24"/>
        </w:rPr>
        <w:tab/>
        <w:t>Zamawiający ma prawo pobrać przechowywa</w:t>
      </w:r>
      <w:r w:rsidR="001225C4">
        <w:rPr>
          <w:rFonts w:eastAsia="Times New Roman CE" w:cs="Times New Roman CE"/>
          <w:sz w:val="24"/>
          <w:szCs w:val="24"/>
        </w:rPr>
        <w:t>ny sprzętu jednorazowego użytku</w:t>
      </w:r>
      <w:r>
        <w:rPr>
          <w:rFonts w:eastAsia="Times New Roman CE" w:cs="Times New Roman CE"/>
          <w:sz w:val="24"/>
          <w:szCs w:val="24"/>
        </w:rPr>
        <w:t xml:space="preserve"> pod warunkami określonymi w ust. 2</w:t>
      </w:r>
      <w:r w:rsidR="001225C4">
        <w:rPr>
          <w:rFonts w:eastAsia="Times New Roman CE" w:cs="Times New Roman CE"/>
          <w:sz w:val="24"/>
          <w:szCs w:val="24"/>
        </w:rPr>
        <w:t>, na co Wykonawca wyraża zgodę.</w:t>
      </w:r>
    </w:p>
    <w:p w14:paraId="798EB2A8" w14:textId="36699C79" w:rsidR="001C705C" w:rsidRDefault="001C705C" w:rsidP="00883F55">
      <w:pPr>
        <w:pStyle w:val="Standard"/>
        <w:autoSpaceDE w:val="0"/>
        <w:spacing w:line="264" w:lineRule="auto"/>
        <w:ind w:left="340" w:hanging="340"/>
        <w:jc w:val="both"/>
      </w:pPr>
      <w:r>
        <w:rPr>
          <w:rFonts w:eastAsia="Times New Roman CE" w:cs="Times New Roman CE"/>
          <w:sz w:val="24"/>
          <w:szCs w:val="24"/>
        </w:rPr>
        <w:t>2.</w:t>
      </w:r>
      <w:r>
        <w:rPr>
          <w:rFonts w:eastAsia="Times New Roman CE" w:cs="Times New Roman CE"/>
          <w:sz w:val="24"/>
          <w:szCs w:val="24"/>
        </w:rPr>
        <w:tab/>
        <w:t>W dniu pobrania przechowywanego sprzętu jednorazowego użytku, Zamawiający wystawia pisemne zamówienie na pobrany sprzęt jednorazowego użytku</w:t>
      </w:r>
      <w:r w:rsidR="00E92141">
        <w:rPr>
          <w:rFonts w:eastAsia="Times New Roman CE" w:cs="Times New Roman CE"/>
          <w:sz w:val="24"/>
          <w:szCs w:val="24"/>
        </w:rPr>
        <w:t xml:space="preserve"> </w:t>
      </w:r>
      <w:r w:rsidR="000D2688">
        <w:rPr>
          <w:rFonts w:eastAsia="Times New Roman CE" w:cs="Times New Roman CE"/>
          <w:sz w:val="24"/>
          <w:szCs w:val="24"/>
        </w:rPr>
        <w:t xml:space="preserve">(przykładowy wzór stanowi </w:t>
      </w:r>
      <w:r w:rsidR="00E92141">
        <w:rPr>
          <w:rFonts w:eastAsia="Times New Roman CE" w:cs="Times New Roman CE"/>
          <w:sz w:val="24"/>
          <w:szCs w:val="24"/>
        </w:rPr>
        <w:t>raport</w:t>
      </w:r>
      <w:r w:rsidR="000D2688">
        <w:rPr>
          <w:rFonts w:eastAsia="Times New Roman CE" w:cs="Times New Roman CE"/>
          <w:sz w:val="24"/>
          <w:szCs w:val="24"/>
        </w:rPr>
        <w:t xml:space="preserve"> – załącznik</w:t>
      </w:r>
      <w:r w:rsidR="00C17365">
        <w:rPr>
          <w:rFonts w:eastAsia="Times New Roman CE" w:cs="Times New Roman CE"/>
          <w:sz w:val="24"/>
          <w:szCs w:val="24"/>
        </w:rPr>
        <w:t xml:space="preserve"> nr 2</w:t>
      </w:r>
      <w:r w:rsidR="000D2688">
        <w:rPr>
          <w:rFonts w:eastAsia="Times New Roman CE" w:cs="Times New Roman CE"/>
          <w:sz w:val="24"/>
          <w:szCs w:val="24"/>
        </w:rPr>
        <w:t xml:space="preserve"> do niniejszych Zasad)</w:t>
      </w:r>
      <w:r w:rsidR="005E331F">
        <w:rPr>
          <w:rFonts w:eastAsia="Times New Roman CE" w:cs="Times New Roman CE"/>
          <w:sz w:val="24"/>
          <w:szCs w:val="24"/>
        </w:rPr>
        <w:t>,</w:t>
      </w:r>
      <w:r>
        <w:rPr>
          <w:rFonts w:eastAsia="Times New Roman CE" w:cs="Times New Roman CE"/>
          <w:sz w:val="24"/>
          <w:szCs w:val="24"/>
        </w:rPr>
        <w:t xml:space="preserve"> wskazując jego kod katalogowy i ilość pobranych sztuk.</w:t>
      </w:r>
    </w:p>
    <w:p w14:paraId="7268C94B" w14:textId="77777777" w:rsidR="001C705C" w:rsidRDefault="001C705C" w:rsidP="00883F55">
      <w:pPr>
        <w:pStyle w:val="Standard"/>
        <w:autoSpaceDE w:val="0"/>
        <w:spacing w:line="264" w:lineRule="auto"/>
        <w:ind w:left="340" w:hanging="340"/>
        <w:jc w:val="both"/>
        <w:rPr>
          <w:rFonts w:eastAsia="Times New Roman CE" w:cs="Times New Roman CE"/>
          <w:sz w:val="24"/>
          <w:szCs w:val="24"/>
        </w:rPr>
      </w:pPr>
      <w:r>
        <w:rPr>
          <w:rFonts w:eastAsia="Times New Roman CE" w:cs="Times New Roman CE"/>
          <w:sz w:val="24"/>
          <w:szCs w:val="24"/>
        </w:rPr>
        <w:t>3.</w:t>
      </w:r>
      <w:r>
        <w:rPr>
          <w:rFonts w:eastAsia="Times New Roman CE" w:cs="Times New Roman CE"/>
          <w:sz w:val="24"/>
          <w:szCs w:val="24"/>
        </w:rPr>
        <w:tab/>
        <w:t>Wykonawca po otrzymaniu zamówienia wystawia fakturę VAT na pobrane przedmioty z terminem zapłaty 60 dni od daty doręczenia faktury.</w:t>
      </w:r>
    </w:p>
    <w:p w14:paraId="38FF4299" w14:textId="77777777" w:rsidR="001C705C" w:rsidRDefault="001C705C" w:rsidP="00883F55">
      <w:pPr>
        <w:pStyle w:val="Standard"/>
        <w:autoSpaceDE w:val="0"/>
        <w:spacing w:line="264" w:lineRule="auto"/>
        <w:ind w:left="340" w:hanging="340"/>
        <w:jc w:val="both"/>
        <w:rPr>
          <w:rFonts w:eastAsia="Times New Roman CE" w:cs="Times New Roman CE"/>
          <w:sz w:val="24"/>
          <w:szCs w:val="24"/>
        </w:rPr>
      </w:pPr>
    </w:p>
    <w:p w14:paraId="33AAC744" w14:textId="77777777" w:rsidR="001C705C" w:rsidRDefault="001C705C" w:rsidP="00883F55">
      <w:pPr>
        <w:pStyle w:val="Standard"/>
        <w:autoSpaceDE w:val="0"/>
        <w:spacing w:line="264" w:lineRule="auto"/>
        <w:jc w:val="center"/>
        <w:rPr>
          <w:rFonts w:eastAsia="Times New Roman CE" w:cs="Times New Roman CE"/>
          <w:b/>
          <w:bCs/>
          <w:sz w:val="24"/>
          <w:szCs w:val="24"/>
        </w:rPr>
      </w:pPr>
      <w:r>
        <w:rPr>
          <w:rFonts w:eastAsia="Times New Roman CE" w:cs="Times New Roman CE"/>
          <w:b/>
          <w:bCs/>
          <w:sz w:val="24"/>
          <w:szCs w:val="24"/>
        </w:rPr>
        <w:t>§ 6</w:t>
      </w:r>
    </w:p>
    <w:p w14:paraId="52ED0562" w14:textId="77777777" w:rsidR="00236A1A" w:rsidRDefault="001C705C">
      <w:pPr>
        <w:pStyle w:val="Standard"/>
        <w:numPr>
          <w:ilvl w:val="3"/>
          <w:numId w:val="16"/>
        </w:numPr>
        <w:autoSpaceDE w:val="0"/>
        <w:spacing w:line="264" w:lineRule="auto"/>
        <w:ind w:left="426" w:hanging="426"/>
        <w:jc w:val="both"/>
      </w:pPr>
      <w:r>
        <w:rPr>
          <w:rFonts w:eastAsia="Times New Roman CE" w:cs="Times New Roman CE"/>
          <w:sz w:val="24"/>
          <w:szCs w:val="24"/>
        </w:rPr>
        <w:t xml:space="preserve">Wykonawca zobowiązuje się do utrzymania minimalnej ilości sprzętu jednorazowego użytku, (każdego rodzaju i rozmiaru), określonej w załączniku nr 1 do umowy i jego uzupełniania w terminie  do </w:t>
      </w:r>
      <w:r>
        <w:rPr>
          <w:rFonts w:eastAsia="Times New Roman CE" w:cs="Times New Roman CE"/>
          <w:sz w:val="24"/>
          <w:szCs w:val="24"/>
          <w:u w:val="single"/>
        </w:rPr>
        <w:t xml:space="preserve">…. dni </w:t>
      </w:r>
      <w:r w:rsidRPr="00305AD5">
        <w:rPr>
          <w:rFonts w:eastAsia="Times New Roman CE" w:cs="Times New Roman CE"/>
          <w:i/>
          <w:sz w:val="24"/>
          <w:szCs w:val="24"/>
          <w:u w:val="single"/>
        </w:rPr>
        <w:t>(max</w:t>
      </w:r>
      <w:r w:rsidR="00305AD5">
        <w:rPr>
          <w:rFonts w:eastAsia="Times New Roman CE" w:cs="Times New Roman CE"/>
          <w:i/>
          <w:sz w:val="24"/>
          <w:szCs w:val="24"/>
          <w:u w:val="single"/>
        </w:rPr>
        <w:t>.</w:t>
      </w:r>
      <w:r w:rsidR="00236A1A">
        <w:rPr>
          <w:rFonts w:eastAsia="Times New Roman CE" w:cs="Times New Roman CE"/>
          <w:i/>
          <w:sz w:val="24"/>
          <w:szCs w:val="24"/>
          <w:u w:val="single"/>
        </w:rPr>
        <w:t> </w:t>
      </w:r>
      <w:r w:rsidRPr="00305AD5">
        <w:rPr>
          <w:rFonts w:eastAsia="Times New Roman CE" w:cs="Times New Roman CE"/>
          <w:i/>
          <w:sz w:val="24"/>
          <w:szCs w:val="24"/>
          <w:u w:val="single"/>
        </w:rPr>
        <w:t>4</w:t>
      </w:r>
      <w:r w:rsidR="00236A1A">
        <w:rPr>
          <w:rFonts w:eastAsia="Times New Roman CE" w:cs="Times New Roman CE"/>
          <w:i/>
          <w:sz w:val="24"/>
          <w:szCs w:val="24"/>
          <w:u w:val="single"/>
        </w:rPr>
        <w:t> </w:t>
      </w:r>
      <w:r w:rsidRPr="00305AD5">
        <w:rPr>
          <w:rFonts w:eastAsia="Times New Roman CE" w:cs="Times New Roman CE"/>
          <w:i/>
          <w:sz w:val="24"/>
          <w:szCs w:val="24"/>
          <w:u w:val="single"/>
        </w:rPr>
        <w:t>dni)</w:t>
      </w:r>
      <w:r>
        <w:rPr>
          <w:rFonts w:eastAsia="Times New Roman CE" w:cs="Times New Roman CE"/>
          <w:sz w:val="24"/>
          <w:szCs w:val="24"/>
        </w:rPr>
        <w:t xml:space="preserve"> od zawiadomienia o jego pobraniu, zgodnie z § 5 ust. 2 niniejszego załącznika.</w:t>
      </w:r>
    </w:p>
    <w:p w14:paraId="7CBB6A24" w14:textId="4B4A92B1" w:rsidR="001C705C" w:rsidRDefault="001C705C">
      <w:pPr>
        <w:pStyle w:val="Standard"/>
        <w:numPr>
          <w:ilvl w:val="3"/>
          <w:numId w:val="16"/>
        </w:numPr>
        <w:autoSpaceDE w:val="0"/>
        <w:spacing w:line="264" w:lineRule="auto"/>
        <w:ind w:left="426" w:hanging="426"/>
        <w:jc w:val="both"/>
      </w:pPr>
      <w:r w:rsidRPr="00236A1A">
        <w:rPr>
          <w:rFonts w:cs="Times New Roman"/>
          <w:sz w:val="24"/>
          <w:szCs w:val="24"/>
        </w:rPr>
        <w:t>W przypadku zamówień w trybie pilnym (tzw.</w:t>
      </w:r>
      <w:r w:rsidRPr="00236A1A">
        <w:rPr>
          <w:rFonts w:cs="Times New Roman"/>
          <w:i/>
          <w:sz w:val="24"/>
          <w:szCs w:val="24"/>
        </w:rPr>
        <w:t xml:space="preserve"> „na cito”</w:t>
      </w:r>
      <w:r w:rsidRPr="00236A1A">
        <w:rPr>
          <w:rFonts w:cs="Times New Roman"/>
          <w:sz w:val="24"/>
          <w:szCs w:val="24"/>
        </w:rPr>
        <w:t xml:space="preserve">) – Wykonawca </w:t>
      </w:r>
      <w:r w:rsidRPr="00236A1A">
        <w:rPr>
          <w:rFonts w:eastAsia="Times New Roman CE" w:cs="Times New Roman CE"/>
          <w:sz w:val="24"/>
          <w:szCs w:val="24"/>
        </w:rPr>
        <w:t>zobowiązuje się do uzupełnienia sprzętu jednorazowego użytku</w:t>
      </w:r>
      <w:r w:rsidRPr="00236A1A">
        <w:rPr>
          <w:rFonts w:cs="Times New Roman"/>
          <w:sz w:val="24"/>
          <w:szCs w:val="24"/>
        </w:rPr>
        <w:t xml:space="preserve"> w terminie nie dłuższym niż 1 dzień od złożenia zamówienia</w:t>
      </w:r>
      <w:r w:rsidR="00127A26">
        <w:rPr>
          <w:rFonts w:cs="Times New Roman"/>
          <w:sz w:val="24"/>
          <w:szCs w:val="24"/>
        </w:rPr>
        <w:t xml:space="preserve"> </w:t>
      </w:r>
      <w:r w:rsidRPr="00236A1A">
        <w:rPr>
          <w:rFonts w:cs="Times New Roman"/>
          <w:sz w:val="24"/>
          <w:szCs w:val="24"/>
        </w:rPr>
        <w:t>-</w:t>
      </w:r>
      <w:r w:rsidRPr="00236A1A">
        <w:rPr>
          <w:rFonts w:eastAsia="Times New Roman CE" w:cs="Times New Roman CE"/>
          <w:sz w:val="24"/>
          <w:szCs w:val="24"/>
        </w:rPr>
        <w:t xml:space="preserve"> zawiadomienia o jego pobraniu.</w:t>
      </w:r>
    </w:p>
    <w:p w14:paraId="06EA6D71" w14:textId="77777777" w:rsidR="00127A26" w:rsidRDefault="00127A26" w:rsidP="00883F55">
      <w:pPr>
        <w:pStyle w:val="Standard"/>
        <w:autoSpaceDE w:val="0"/>
        <w:spacing w:line="264" w:lineRule="auto"/>
        <w:jc w:val="center"/>
        <w:rPr>
          <w:rFonts w:eastAsia="Times New Roman CE" w:cs="Times New Roman CE"/>
          <w:b/>
          <w:bCs/>
          <w:sz w:val="24"/>
          <w:szCs w:val="24"/>
        </w:rPr>
      </w:pPr>
    </w:p>
    <w:p w14:paraId="3CE3D287" w14:textId="77777777" w:rsidR="001C705C" w:rsidRDefault="001C705C" w:rsidP="00883F55">
      <w:pPr>
        <w:pStyle w:val="Standard"/>
        <w:autoSpaceDE w:val="0"/>
        <w:spacing w:line="264" w:lineRule="auto"/>
        <w:jc w:val="center"/>
        <w:rPr>
          <w:rFonts w:eastAsia="Times New Roman CE" w:cs="Times New Roman CE"/>
          <w:b/>
          <w:bCs/>
          <w:sz w:val="24"/>
          <w:szCs w:val="24"/>
        </w:rPr>
      </w:pPr>
      <w:r>
        <w:rPr>
          <w:rFonts w:eastAsia="Times New Roman CE" w:cs="Times New Roman CE"/>
          <w:b/>
          <w:bCs/>
          <w:sz w:val="24"/>
          <w:szCs w:val="24"/>
        </w:rPr>
        <w:t>§ 7</w:t>
      </w:r>
    </w:p>
    <w:p w14:paraId="0B104ACE" w14:textId="6F885418" w:rsidR="001C705C" w:rsidRDefault="001C705C" w:rsidP="00883F55">
      <w:pPr>
        <w:pStyle w:val="Standard"/>
        <w:autoSpaceDE w:val="0"/>
        <w:spacing w:line="264" w:lineRule="auto"/>
        <w:jc w:val="both"/>
        <w:rPr>
          <w:rFonts w:eastAsia="Times New Roman CE" w:cs="Times New Roman CE"/>
          <w:sz w:val="24"/>
          <w:szCs w:val="24"/>
        </w:rPr>
      </w:pPr>
      <w:r>
        <w:rPr>
          <w:rFonts w:eastAsia="Times New Roman CE" w:cs="Times New Roman CE"/>
          <w:sz w:val="24"/>
          <w:szCs w:val="24"/>
        </w:rPr>
        <w:t>Wykonawca może dokonać spisu z natury przechowywanego sprzętu jednorazowego użytku w związku z</w:t>
      </w:r>
      <w:r w:rsidR="00127A26">
        <w:rPr>
          <w:rFonts w:eastAsia="Times New Roman CE" w:cs="Times New Roman CE"/>
          <w:sz w:val="24"/>
          <w:szCs w:val="24"/>
        </w:rPr>
        <w:t> </w:t>
      </w:r>
      <w:r>
        <w:rPr>
          <w:rFonts w:eastAsia="Times New Roman CE" w:cs="Times New Roman CE"/>
          <w:sz w:val="24"/>
          <w:szCs w:val="24"/>
        </w:rPr>
        <w:t>umową dostawy u Zamawiającego oraz przeprowadzać kontrolę warunków ich przechowywania w</w:t>
      </w:r>
      <w:r w:rsidR="00127A26">
        <w:rPr>
          <w:rFonts w:eastAsia="Times New Roman CE" w:cs="Times New Roman CE"/>
          <w:sz w:val="24"/>
          <w:szCs w:val="24"/>
        </w:rPr>
        <w:t> </w:t>
      </w:r>
      <w:r>
        <w:rPr>
          <w:rFonts w:eastAsia="Times New Roman CE" w:cs="Times New Roman CE"/>
          <w:sz w:val="24"/>
          <w:szCs w:val="24"/>
        </w:rPr>
        <w:t>uzgodnionym wcześniej z Zamawiającym terminie.</w:t>
      </w:r>
      <w:r w:rsidR="00127A26">
        <w:rPr>
          <w:rFonts w:eastAsia="Times New Roman CE" w:cs="Times New Roman CE"/>
          <w:sz w:val="24"/>
          <w:szCs w:val="24"/>
        </w:rPr>
        <w:t xml:space="preserve"> Spis z natury, jak również czynności kontrolne wykonywane są w obecności pracownika Zamawiającego lub innej wyznaczonej osoby. </w:t>
      </w:r>
    </w:p>
    <w:p w14:paraId="0B127870" w14:textId="77777777" w:rsidR="001C705C" w:rsidRDefault="001C705C" w:rsidP="00883F55">
      <w:pPr>
        <w:pStyle w:val="Standard"/>
        <w:autoSpaceDE w:val="0"/>
        <w:spacing w:line="264" w:lineRule="auto"/>
        <w:jc w:val="center"/>
        <w:rPr>
          <w:rFonts w:eastAsia="Times New Roman CE" w:cs="Times New Roman CE"/>
          <w:b/>
          <w:bCs/>
          <w:sz w:val="24"/>
          <w:szCs w:val="24"/>
        </w:rPr>
      </w:pPr>
    </w:p>
    <w:p w14:paraId="751CC070" w14:textId="77777777" w:rsidR="008D662F" w:rsidRDefault="008D662F" w:rsidP="00883F55">
      <w:pPr>
        <w:pStyle w:val="Standard"/>
        <w:autoSpaceDE w:val="0"/>
        <w:spacing w:line="264" w:lineRule="auto"/>
        <w:jc w:val="center"/>
        <w:rPr>
          <w:rFonts w:eastAsia="Times New Roman CE" w:cs="Times New Roman CE"/>
          <w:b/>
          <w:bCs/>
          <w:sz w:val="24"/>
          <w:szCs w:val="24"/>
        </w:rPr>
      </w:pPr>
    </w:p>
    <w:p w14:paraId="5EA30B9F" w14:textId="77777777" w:rsidR="001C705C" w:rsidRDefault="001C705C" w:rsidP="00883F55">
      <w:pPr>
        <w:pStyle w:val="Standard"/>
        <w:autoSpaceDE w:val="0"/>
        <w:spacing w:line="264" w:lineRule="auto"/>
        <w:jc w:val="center"/>
        <w:rPr>
          <w:rFonts w:eastAsia="Times New Roman CE" w:cs="Times New Roman CE"/>
          <w:b/>
          <w:bCs/>
          <w:sz w:val="24"/>
          <w:szCs w:val="24"/>
        </w:rPr>
      </w:pPr>
      <w:r>
        <w:rPr>
          <w:rFonts w:eastAsia="Times New Roman CE" w:cs="Times New Roman CE"/>
          <w:b/>
          <w:bCs/>
          <w:sz w:val="24"/>
          <w:szCs w:val="24"/>
        </w:rPr>
        <w:t>§ 8</w:t>
      </w:r>
    </w:p>
    <w:p w14:paraId="3001AFAD" w14:textId="35FBD55D" w:rsidR="001C705C" w:rsidRDefault="00BC3996" w:rsidP="00883F55">
      <w:pPr>
        <w:pStyle w:val="Standard"/>
        <w:autoSpaceDE w:val="0"/>
        <w:spacing w:line="264" w:lineRule="auto"/>
        <w:jc w:val="both"/>
        <w:rPr>
          <w:rFonts w:eastAsia="Times New Roman CE" w:cs="Times New Roman CE"/>
          <w:sz w:val="24"/>
          <w:szCs w:val="24"/>
        </w:rPr>
      </w:pPr>
      <w:r>
        <w:rPr>
          <w:rFonts w:eastAsia="Times New Roman CE" w:cs="Times New Roman CE"/>
          <w:sz w:val="24"/>
          <w:szCs w:val="24"/>
        </w:rPr>
        <w:t>Z</w:t>
      </w:r>
      <w:r w:rsidR="001C705C">
        <w:rPr>
          <w:rFonts w:eastAsia="Times New Roman CE" w:cs="Times New Roman CE"/>
          <w:sz w:val="24"/>
          <w:szCs w:val="24"/>
        </w:rPr>
        <w:t xml:space="preserve">asady </w:t>
      </w:r>
      <w:r>
        <w:rPr>
          <w:rFonts w:eastAsia="Times New Roman CE" w:cs="Times New Roman CE"/>
          <w:sz w:val="24"/>
          <w:szCs w:val="24"/>
        </w:rPr>
        <w:t xml:space="preserve">określone w niniejszym załączniku </w:t>
      </w:r>
      <w:r w:rsidR="001C705C">
        <w:rPr>
          <w:rFonts w:eastAsia="Times New Roman CE" w:cs="Times New Roman CE"/>
          <w:sz w:val="24"/>
          <w:szCs w:val="24"/>
        </w:rPr>
        <w:t>obowiązują  przez okres trwania wiążącej Strony umowy nr ………………..</w:t>
      </w:r>
    </w:p>
    <w:p w14:paraId="4BBD3C50" w14:textId="77777777" w:rsidR="001C705C" w:rsidRDefault="001C705C" w:rsidP="00883F55">
      <w:pPr>
        <w:pStyle w:val="Standard"/>
        <w:autoSpaceDE w:val="0"/>
        <w:spacing w:line="264" w:lineRule="auto"/>
        <w:jc w:val="both"/>
        <w:rPr>
          <w:rFonts w:eastAsia="Times New Roman CE" w:cs="Times New Roman CE"/>
          <w:sz w:val="24"/>
          <w:szCs w:val="24"/>
        </w:rPr>
      </w:pPr>
    </w:p>
    <w:p w14:paraId="19351A4B" w14:textId="77777777" w:rsidR="00BC3996" w:rsidRDefault="00BC3996" w:rsidP="001C705C">
      <w:pPr>
        <w:pStyle w:val="Standard"/>
        <w:autoSpaceDE w:val="0"/>
        <w:jc w:val="both"/>
        <w:rPr>
          <w:rFonts w:eastAsia="Times New Roman CE" w:cs="Times New Roman CE"/>
          <w:sz w:val="24"/>
          <w:szCs w:val="24"/>
        </w:rPr>
      </w:pPr>
    </w:p>
    <w:p w14:paraId="253E69FE" w14:textId="77777777" w:rsidR="00BC3996" w:rsidRDefault="00BC3996" w:rsidP="001C705C">
      <w:pPr>
        <w:pStyle w:val="Standard"/>
        <w:autoSpaceDE w:val="0"/>
        <w:jc w:val="both"/>
        <w:rPr>
          <w:rFonts w:eastAsia="Times New Roman CE" w:cs="Times New Roman CE"/>
          <w:sz w:val="24"/>
          <w:szCs w:val="24"/>
        </w:rPr>
      </w:pPr>
    </w:p>
    <w:p w14:paraId="72237EC1" w14:textId="77777777" w:rsidR="00BC3996" w:rsidRDefault="00BC3996" w:rsidP="00BC3996">
      <w:pPr>
        <w:pStyle w:val="Standard"/>
        <w:jc w:val="both"/>
        <w:rPr>
          <w:rFonts w:cs="Times New Roman"/>
          <w:b/>
          <w:sz w:val="24"/>
          <w:szCs w:val="24"/>
        </w:rPr>
      </w:pPr>
      <w:r w:rsidRPr="00CE1EDE">
        <w:rPr>
          <w:rFonts w:cs="Times New Roman"/>
          <w:b/>
          <w:i/>
          <w:sz w:val="22"/>
          <w:szCs w:val="22"/>
        </w:rPr>
        <w:t>_______________________________</w:t>
      </w:r>
      <w:r w:rsidRPr="00CE1EDE">
        <w:rPr>
          <w:rFonts w:cs="Times New Roman"/>
          <w:b/>
          <w:i/>
          <w:sz w:val="22"/>
          <w:szCs w:val="22"/>
        </w:rPr>
        <w:tab/>
      </w:r>
      <w:r w:rsidRPr="00CE1EDE">
        <w:rPr>
          <w:rFonts w:cs="Times New Roman"/>
          <w:b/>
          <w:i/>
          <w:sz w:val="22"/>
          <w:szCs w:val="22"/>
        </w:rPr>
        <w:tab/>
      </w:r>
      <w:r w:rsidRPr="00CE1EDE">
        <w:rPr>
          <w:rFonts w:cs="Times New Roman"/>
          <w:b/>
          <w:i/>
          <w:sz w:val="22"/>
          <w:szCs w:val="22"/>
        </w:rPr>
        <w:tab/>
        <w:t xml:space="preserve">     </w:t>
      </w:r>
      <w:r w:rsidRPr="00CE1EDE">
        <w:rPr>
          <w:rFonts w:cs="Times New Roman"/>
          <w:b/>
          <w:i/>
          <w:sz w:val="22"/>
          <w:szCs w:val="22"/>
        </w:rPr>
        <w:tab/>
        <w:t xml:space="preserve"> </w:t>
      </w:r>
      <w:r w:rsidRPr="00CE1EDE">
        <w:rPr>
          <w:rFonts w:cs="Times New Roman"/>
          <w:b/>
          <w:i/>
          <w:sz w:val="22"/>
          <w:szCs w:val="22"/>
        </w:rPr>
        <w:tab/>
        <w:t xml:space="preserve">             _______________________________  WYKONAWCA</w:t>
      </w:r>
      <w:r w:rsidRPr="00CE1EDE">
        <w:rPr>
          <w:rFonts w:cs="Times New Roman"/>
          <w:b/>
          <w:i/>
          <w:sz w:val="22"/>
          <w:szCs w:val="22"/>
        </w:rPr>
        <w:tab/>
      </w:r>
      <w:r w:rsidRPr="00CE1EDE">
        <w:rPr>
          <w:rFonts w:cs="Times New Roman"/>
          <w:b/>
          <w:i/>
          <w:sz w:val="22"/>
          <w:szCs w:val="22"/>
        </w:rPr>
        <w:tab/>
      </w:r>
      <w:r w:rsidRPr="00CE1EDE">
        <w:rPr>
          <w:rFonts w:cs="Times New Roman"/>
          <w:b/>
          <w:i/>
          <w:sz w:val="22"/>
          <w:szCs w:val="22"/>
        </w:rPr>
        <w:tab/>
      </w:r>
      <w:r w:rsidRPr="00CE1EDE">
        <w:rPr>
          <w:rFonts w:cs="Times New Roman"/>
          <w:b/>
          <w:i/>
          <w:sz w:val="22"/>
          <w:szCs w:val="22"/>
        </w:rPr>
        <w:tab/>
        <w:t xml:space="preserve">                                            </w:t>
      </w:r>
      <w:r w:rsidRPr="00CE1EDE">
        <w:rPr>
          <w:rFonts w:cs="Times New Roman"/>
          <w:b/>
          <w:i/>
          <w:sz w:val="22"/>
          <w:szCs w:val="22"/>
        </w:rPr>
        <w:tab/>
      </w:r>
      <w:r w:rsidRPr="00CE1EDE">
        <w:rPr>
          <w:rFonts w:cs="Times New Roman"/>
          <w:b/>
          <w:i/>
          <w:sz w:val="22"/>
          <w:szCs w:val="22"/>
        </w:rPr>
        <w:tab/>
        <w:t xml:space="preserve">       </w:t>
      </w:r>
      <w:r w:rsidRPr="00CE1EDE">
        <w:rPr>
          <w:rFonts w:cs="Times New Roman"/>
          <w:b/>
          <w:i/>
          <w:sz w:val="22"/>
          <w:szCs w:val="22"/>
        </w:rPr>
        <w:tab/>
      </w:r>
      <w:r w:rsidRPr="00CE1EDE">
        <w:rPr>
          <w:rFonts w:cs="Times New Roman"/>
          <w:b/>
          <w:i/>
          <w:sz w:val="22"/>
          <w:szCs w:val="22"/>
        </w:rPr>
        <w:tab/>
        <w:t xml:space="preserve">      ZAMAWIAJĄCY</w:t>
      </w:r>
    </w:p>
    <w:p w14:paraId="5E26AC8D" w14:textId="77777777" w:rsidR="001C705C" w:rsidRDefault="001C705C" w:rsidP="001C705C">
      <w:pPr>
        <w:pStyle w:val="Textbody"/>
        <w:ind w:right="-283"/>
        <w:jc w:val="both"/>
        <w:rPr>
          <w:b/>
          <w:i/>
          <w:sz w:val="24"/>
          <w:szCs w:val="24"/>
        </w:rPr>
      </w:pPr>
    </w:p>
    <w:p w14:paraId="0CB68EBE" w14:textId="77777777" w:rsidR="001C705C" w:rsidRDefault="001C705C" w:rsidP="001C705C">
      <w:pPr>
        <w:pStyle w:val="Standard"/>
        <w:jc w:val="both"/>
        <w:rPr>
          <w:rFonts w:cs="Times New Roman"/>
          <w:sz w:val="24"/>
          <w:szCs w:val="24"/>
        </w:rPr>
      </w:pPr>
      <w:r>
        <w:rPr>
          <w:rFonts w:cs="Times New Roman"/>
          <w:sz w:val="24"/>
          <w:szCs w:val="24"/>
        </w:rPr>
        <w:tab/>
      </w:r>
    </w:p>
    <w:p w14:paraId="0D53B93B" w14:textId="77777777" w:rsidR="00BC3996" w:rsidRDefault="00BC3996" w:rsidP="001C705C">
      <w:pPr>
        <w:keepNext/>
        <w:spacing w:line="276" w:lineRule="auto"/>
        <w:outlineLvl w:val="0"/>
        <w:rPr>
          <w:rFonts w:ascii="Times New Roman" w:hAnsi="Times New Roman" w:cs="Times New Roman"/>
          <w:b/>
        </w:rPr>
      </w:pPr>
    </w:p>
    <w:p w14:paraId="5FF5CE72" w14:textId="77777777" w:rsidR="00BC3996" w:rsidRDefault="00BC3996" w:rsidP="001C705C">
      <w:pPr>
        <w:keepNext/>
        <w:spacing w:line="276" w:lineRule="auto"/>
        <w:outlineLvl w:val="0"/>
        <w:rPr>
          <w:rFonts w:ascii="Times New Roman" w:hAnsi="Times New Roman" w:cs="Times New Roman"/>
          <w:b/>
        </w:rPr>
      </w:pPr>
    </w:p>
    <w:p w14:paraId="73FDC639" w14:textId="77777777" w:rsidR="00BC3996" w:rsidRDefault="00BC3996" w:rsidP="001C705C">
      <w:pPr>
        <w:keepNext/>
        <w:spacing w:line="276" w:lineRule="auto"/>
        <w:outlineLvl w:val="0"/>
        <w:rPr>
          <w:rFonts w:ascii="Times New Roman" w:hAnsi="Times New Roman" w:cs="Times New Roman"/>
          <w:b/>
        </w:rPr>
      </w:pPr>
    </w:p>
    <w:p w14:paraId="69AA7E9A" w14:textId="77777777" w:rsidR="00BC3996" w:rsidRDefault="00BC3996" w:rsidP="001C705C">
      <w:pPr>
        <w:keepNext/>
        <w:spacing w:line="276" w:lineRule="auto"/>
        <w:outlineLvl w:val="0"/>
        <w:rPr>
          <w:rFonts w:ascii="Times New Roman" w:hAnsi="Times New Roman" w:cs="Times New Roman"/>
          <w:b/>
        </w:rPr>
      </w:pPr>
    </w:p>
    <w:p w14:paraId="4CC7CA90" w14:textId="77777777" w:rsidR="00BC3996" w:rsidRDefault="00BC3996" w:rsidP="001C705C">
      <w:pPr>
        <w:keepNext/>
        <w:spacing w:line="276" w:lineRule="auto"/>
        <w:outlineLvl w:val="0"/>
        <w:rPr>
          <w:rFonts w:ascii="Times New Roman" w:hAnsi="Times New Roman" w:cs="Times New Roman"/>
          <w:b/>
        </w:rPr>
      </w:pPr>
    </w:p>
    <w:p w14:paraId="27B2D061" w14:textId="77777777" w:rsidR="00BC3996" w:rsidRDefault="00BC3996" w:rsidP="001C705C">
      <w:pPr>
        <w:keepNext/>
        <w:spacing w:line="276" w:lineRule="auto"/>
        <w:outlineLvl w:val="0"/>
        <w:rPr>
          <w:rFonts w:ascii="Times New Roman" w:hAnsi="Times New Roman" w:cs="Times New Roman"/>
          <w:b/>
        </w:rPr>
      </w:pPr>
    </w:p>
    <w:p w14:paraId="11F0D974" w14:textId="77777777" w:rsidR="00BC3996" w:rsidRDefault="00BC3996" w:rsidP="001C705C">
      <w:pPr>
        <w:keepNext/>
        <w:spacing w:line="276" w:lineRule="auto"/>
        <w:outlineLvl w:val="0"/>
        <w:rPr>
          <w:rFonts w:ascii="Times New Roman" w:hAnsi="Times New Roman" w:cs="Times New Roman"/>
          <w:b/>
        </w:rPr>
      </w:pPr>
    </w:p>
    <w:p w14:paraId="5FD3042A" w14:textId="77777777" w:rsidR="00BC3996" w:rsidRDefault="00BC3996" w:rsidP="001C705C">
      <w:pPr>
        <w:keepNext/>
        <w:spacing w:line="276" w:lineRule="auto"/>
        <w:outlineLvl w:val="0"/>
        <w:rPr>
          <w:rFonts w:ascii="Times New Roman" w:hAnsi="Times New Roman" w:cs="Times New Roman"/>
          <w:b/>
        </w:rPr>
      </w:pPr>
    </w:p>
    <w:p w14:paraId="161414D3" w14:textId="77777777" w:rsidR="00DB3FBA" w:rsidRDefault="00DB3FBA" w:rsidP="001C705C">
      <w:pPr>
        <w:keepNext/>
        <w:spacing w:line="276" w:lineRule="auto"/>
        <w:outlineLvl w:val="0"/>
        <w:rPr>
          <w:rFonts w:ascii="Times New Roman" w:hAnsi="Times New Roman" w:cs="Times New Roman"/>
          <w:b/>
        </w:rPr>
      </w:pPr>
    </w:p>
    <w:p w14:paraId="1B6FA989" w14:textId="77777777" w:rsidR="00DB3FBA" w:rsidRDefault="00DB3FBA" w:rsidP="001C705C">
      <w:pPr>
        <w:keepNext/>
        <w:spacing w:line="276" w:lineRule="auto"/>
        <w:outlineLvl w:val="0"/>
        <w:rPr>
          <w:rFonts w:ascii="Times New Roman" w:hAnsi="Times New Roman" w:cs="Times New Roman"/>
          <w:b/>
        </w:rPr>
      </w:pPr>
    </w:p>
    <w:p w14:paraId="25C7C02B" w14:textId="77777777" w:rsidR="00DB3FBA" w:rsidRDefault="00DB3FBA" w:rsidP="001C705C">
      <w:pPr>
        <w:keepNext/>
        <w:spacing w:line="276" w:lineRule="auto"/>
        <w:outlineLvl w:val="0"/>
        <w:rPr>
          <w:rFonts w:ascii="Times New Roman" w:hAnsi="Times New Roman" w:cs="Times New Roman"/>
          <w:b/>
        </w:rPr>
      </w:pPr>
    </w:p>
    <w:p w14:paraId="7B23EB76" w14:textId="77777777" w:rsidR="00DB3FBA" w:rsidRDefault="00DB3FBA" w:rsidP="001C705C">
      <w:pPr>
        <w:keepNext/>
        <w:spacing w:line="276" w:lineRule="auto"/>
        <w:outlineLvl w:val="0"/>
        <w:rPr>
          <w:rFonts w:ascii="Times New Roman" w:hAnsi="Times New Roman" w:cs="Times New Roman"/>
          <w:b/>
        </w:rPr>
      </w:pPr>
    </w:p>
    <w:p w14:paraId="2C0D16C3" w14:textId="77777777" w:rsidR="00DB3FBA" w:rsidRDefault="00DB3FBA" w:rsidP="001C705C">
      <w:pPr>
        <w:keepNext/>
        <w:spacing w:line="276" w:lineRule="auto"/>
        <w:outlineLvl w:val="0"/>
        <w:rPr>
          <w:rFonts w:ascii="Times New Roman" w:hAnsi="Times New Roman" w:cs="Times New Roman"/>
          <w:b/>
        </w:rPr>
      </w:pPr>
    </w:p>
    <w:p w14:paraId="0D2F0B4A" w14:textId="77777777" w:rsidR="00DB3FBA" w:rsidRDefault="00DB3FBA" w:rsidP="001C705C">
      <w:pPr>
        <w:keepNext/>
        <w:spacing w:line="276" w:lineRule="auto"/>
        <w:outlineLvl w:val="0"/>
        <w:rPr>
          <w:rFonts w:ascii="Times New Roman" w:hAnsi="Times New Roman" w:cs="Times New Roman"/>
          <w:b/>
        </w:rPr>
      </w:pPr>
    </w:p>
    <w:p w14:paraId="60D0BE31" w14:textId="77777777" w:rsidR="00DB3FBA" w:rsidRDefault="00DB3FBA" w:rsidP="001C705C">
      <w:pPr>
        <w:keepNext/>
        <w:spacing w:line="276" w:lineRule="auto"/>
        <w:outlineLvl w:val="0"/>
        <w:rPr>
          <w:rFonts w:ascii="Times New Roman" w:hAnsi="Times New Roman" w:cs="Times New Roman"/>
          <w:b/>
        </w:rPr>
      </w:pPr>
    </w:p>
    <w:p w14:paraId="431D535D" w14:textId="77777777" w:rsidR="00DB3FBA" w:rsidRDefault="00DB3FBA" w:rsidP="001C705C">
      <w:pPr>
        <w:keepNext/>
        <w:spacing w:line="276" w:lineRule="auto"/>
        <w:outlineLvl w:val="0"/>
        <w:rPr>
          <w:rFonts w:ascii="Times New Roman" w:hAnsi="Times New Roman" w:cs="Times New Roman"/>
          <w:b/>
        </w:rPr>
      </w:pPr>
    </w:p>
    <w:p w14:paraId="5713F066" w14:textId="77777777" w:rsidR="00DB3FBA" w:rsidRDefault="00DB3FBA" w:rsidP="001C705C">
      <w:pPr>
        <w:keepNext/>
        <w:spacing w:line="276" w:lineRule="auto"/>
        <w:outlineLvl w:val="0"/>
        <w:rPr>
          <w:rFonts w:ascii="Times New Roman" w:hAnsi="Times New Roman" w:cs="Times New Roman"/>
          <w:b/>
        </w:rPr>
      </w:pPr>
    </w:p>
    <w:p w14:paraId="32FA5C30" w14:textId="77777777" w:rsidR="00DB3FBA" w:rsidRDefault="00DB3FBA" w:rsidP="001C705C">
      <w:pPr>
        <w:keepNext/>
        <w:spacing w:line="276" w:lineRule="auto"/>
        <w:outlineLvl w:val="0"/>
        <w:rPr>
          <w:rFonts w:ascii="Times New Roman" w:hAnsi="Times New Roman" w:cs="Times New Roman"/>
          <w:b/>
        </w:rPr>
      </w:pPr>
    </w:p>
    <w:p w14:paraId="49AF5CD4" w14:textId="77777777" w:rsidR="00DB3FBA" w:rsidRDefault="00DB3FBA" w:rsidP="001C705C">
      <w:pPr>
        <w:keepNext/>
        <w:spacing w:line="276" w:lineRule="auto"/>
        <w:outlineLvl w:val="0"/>
        <w:rPr>
          <w:rFonts w:ascii="Times New Roman" w:hAnsi="Times New Roman" w:cs="Times New Roman"/>
          <w:b/>
        </w:rPr>
      </w:pPr>
    </w:p>
    <w:p w14:paraId="6788FE1D" w14:textId="77777777" w:rsidR="00DB3FBA" w:rsidRDefault="00DB3FBA" w:rsidP="001C705C">
      <w:pPr>
        <w:keepNext/>
        <w:spacing w:line="276" w:lineRule="auto"/>
        <w:outlineLvl w:val="0"/>
        <w:rPr>
          <w:rFonts w:ascii="Times New Roman" w:hAnsi="Times New Roman" w:cs="Times New Roman"/>
          <w:b/>
        </w:rPr>
      </w:pPr>
    </w:p>
    <w:p w14:paraId="0D899B38" w14:textId="77777777" w:rsidR="00DB3FBA" w:rsidRDefault="00DB3FBA" w:rsidP="001C705C">
      <w:pPr>
        <w:keepNext/>
        <w:spacing w:line="276" w:lineRule="auto"/>
        <w:outlineLvl w:val="0"/>
        <w:rPr>
          <w:rFonts w:ascii="Times New Roman" w:hAnsi="Times New Roman" w:cs="Times New Roman"/>
          <w:b/>
        </w:rPr>
      </w:pPr>
    </w:p>
    <w:p w14:paraId="73147068" w14:textId="77777777" w:rsidR="00DB3FBA" w:rsidRDefault="00DB3FBA" w:rsidP="001C705C">
      <w:pPr>
        <w:keepNext/>
        <w:spacing w:line="276" w:lineRule="auto"/>
        <w:outlineLvl w:val="0"/>
        <w:rPr>
          <w:rFonts w:ascii="Times New Roman" w:hAnsi="Times New Roman" w:cs="Times New Roman"/>
          <w:b/>
        </w:rPr>
      </w:pPr>
    </w:p>
    <w:p w14:paraId="72294768" w14:textId="77777777" w:rsidR="00DB3FBA" w:rsidRDefault="00DB3FBA" w:rsidP="001C705C">
      <w:pPr>
        <w:keepNext/>
        <w:spacing w:line="276" w:lineRule="auto"/>
        <w:outlineLvl w:val="0"/>
        <w:rPr>
          <w:rFonts w:ascii="Times New Roman" w:hAnsi="Times New Roman" w:cs="Times New Roman"/>
          <w:b/>
        </w:rPr>
      </w:pPr>
    </w:p>
    <w:p w14:paraId="34A543EA" w14:textId="77777777" w:rsidR="00DB3FBA" w:rsidRDefault="00DB3FBA" w:rsidP="001C705C">
      <w:pPr>
        <w:keepNext/>
        <w:spacing w:line="276" w:lineRule="auto"/>
        <w:outlineLvl w:val="0"/>
        <w:rPr>
          <w:rFonts w:ascii="Times New Roman" w:hAnsi="Times New Roman" w:cs="Times New Roman"/>
          <w:b/>
        </w:rPr>
      </w:pPr>
    </w:p>
    <w:p w14:paraId="432B2779" w14:textId="77777777" w:rsidR="00DB3FBA" w:rsidRDefault="00DB3FBA" w:rsidP="001C705C">
      <w:pPr>
        <w:keepNext/>
        <w:spacing w:line="276" w:lineRule="auto"/>
        <w:outlineLvl w:val="0"/>
        <w:rPr>
          <w:rFonts w:ascii="Times New Roman" w:hAnsi="Times New Roman" w:cs="Times New Roman"/>
          <w:b/>
        </w:rPr>
      </w:pPr>
    </w:p>
    <w:p w14:paraId="69962106" w14:textId="77777777" w:rsidR="00DB3FBA" w:rsidRDefault="00DB3FBA" w:rsidP="001C705C">
      <w:pPr>
        <w:keepNext/>
        <w:spacing w:line="276" w:lineRule="auto"/>
        <w:outlineLvl w:val="0"/>
        <w:rPr>
          <w:rFonts w:ascii="Times New Roman" w:hAnsi="Times New Roman" w:cs="Times New Roman"/>
          <w:b/>
        </w:rPr>
      </w:pPr>
    </w:p>
    <w:p w14:paraId="7C04E354" w14:textId="77777777" w:rsidR="00E92141" w:rsidRDefault="00E92141" w:rsidP="00E92141">
      <w:pPr>
        <w:pStyle w:val="Standard"/>
        <w:rPr>
          <w:rFonts w:cs="Times New Roman"/>
          <w:b/>
        </w:rPr>
      </w:pPr>
    </w:p>
    <w:p w14:paraId="62921AD4" w14:textId="77777777" w:rsidR="00E92141" w:rsidRDefault="00E92141" w:rsidP="00E92141">
      <w:pPr>
        <w:pStyle w:val="Standard"/>
        <w:rPr>
          <w:rFonts w:cs="Times New Roman"/>
          <w:b/>
        </w:rPr>
      </w:pPr>
    </w:p>
    <w:p w14:paraId="1A1C2709" w14:textId="77777777" w:rsidR="00E92141" w:rsidRDefault="00E92141" w:rsidP="00E92141">
      <w:pPr>
        <w:pStyle w:val="Standard"/>
        <w:rPr>
          <w:rFonts w:cs="Times New Roman"/>
          <w:b/>
        </w:rPr>
      </w:pPr>
    </w:p>
    <w:p w14:paraId="45124CF3" w14:textId="77777777" w:rsidR="00E92141" w:rsidRDefault="00E92141" w:rsidP="00E92141">
      <w:pPr>
        <w:pStyle w:val="Standard"/>
        <w:rPr>
          <w:rFonts w:cs="Times New Roman"/>
          <w:b/>
        </w:rPr>
      </w:pPr>
    </w:p>
    <w:p w14:paraId="6A1EE775" w14:textId="77777777" w:rsidR="00E92141" w:rsidRDefault="00E92141" w:rsidP="00E92141">
      <w:pPr>
        <w:pStyle w:val="Standard"/>
        <w:rPr>
          <w:rFonts w:cs="Times New Roman"/>
          <w:b/>
        </w:rPr>
      </w:pPr>
    </w:p>
    <w:p w14:paraId="7F54679C" w14:textId="47A24BD8" w:rsidR="000D2688" w:rsidRPr="007309FE" w:rsidRDefault="000D2688" w:rsidP="000D2688">
      <w:pPr>
        <w:keepNext/>
        <w:spacing w:line="276" w:lineRule="auto"/>
        <w:outlineLvl w:val="0"/>
        <w:rPr>
          <w:rFonts w:ascii="Times New Roman" w:hAnsi="Times New Roman" w:cs="Times New Roman"/>
          <w:b/>
        </w:rPr>
      </w:pPr>
      <w:r w:rsidRPr="007309FE">
        <w:rPr>
          <w:rFonts w:ascii="Times New Roman" w:hAnsi="Times New Roman" w:cs="Times New Roman"/>
          <w:b/>
        </w:rPr>
        <w:t xml:space="preserve">Załącznik nr 1 do </w:t>
      </w:r>
      <w:r w:rsidRPr="007309FE">
        <w:rPr>
          <w:rFonts w:ascii="Times New Roman" w:eastAsia="Times New Roman CE" w:hAnsi="Times New Roman" w:cs="Times New Roman"/>
          <w:b/>
          <w:bCs/>
        </w:rPr>
        <w:t>Zasad utworzenia „magazynu- komisu”  sprzętu jednorazowego użytku</w:t>
      </w:r>
    </w:p>
    <w:p w14:paraId="6417BBEA" w14:textId="77777777" w:rsidR="000D2688" w:rsidRPr="007309FE" w:rsidRDefault="000D2688" w:rsidP="007309FE">
      <w:pPr>
        <w:keepNext/>
        <w:spacing w:line="276" w:lineRule="auto"/>
        <w:ind w:firstLine="708"/>
        <w:outlineLvl w:val="0"/>
        <w:rPr>
          <w:rFonts w:ascii="Times New Roman" w:hAnsi="Times New Roman" w:cs="Times New Roman"/>
          <w:b/>
        </w:rPr>
      </w:pPr>
    </w:p>
    <w:p w14:paraId="7D90DDBD" w14:textId="77777777" w:rsidR="000D2688" w:rsidRDefault="000D2688" w:rsidP="000D2688">
      <w:pPr>
        <w:keepNext/>
        <w:spacing w:line="276" w:lineRule="auto"/>
        <w:ind w:firstLine="708"/>
        <w:jc w:val="center"/>
        <w:outlineLvl w:val="0"/>
        <w:rPr>
          <w:rFonts w:ascii="Times New Roman" w:hAnsi="Times New Roman" w:cs="Times New Roman"/>
          <w:b/>
          <w:u w:val="single"/>
        </w:rPr>
      </w:pPr>
      <w:r>
        <w:rPr>
          <w:rFonts w:ascii="Times New Roman" w:hAnsi="Times New Roman" w:cs="Times New Roman"/>
          <w:b/>
          <w:u w:val="single"/>
        </w:rPr>
        <w:t>Protokół przejęcia towaru</w:t>
      </w:r>
    </w:p>
    <w:p w14:paraId="3997A4C8" w14:textId="77777777" w:rsidR="000D2688" w:rsidRDefault="000D2688" w:rsidP="000D2688">
      <w:pPr>
        <w:spacing w:line="276" w:lineRule="auto"/>
        <w:rPr>
          <w:rFonts w:ascii="Times New Roman" w:hAnsi="Times New Roman" w:cs="Times New Roman"/>
        </w:rPr>
      </w:pPr>
    </w:p>
    <w:p w14:paraId="09994FB9" w14:textId="77777777" w:rsidR="000D2688" w:rsidRDefault="000D2688" w:rsidP="000D2688">
      <w:pPr>
        <w:spacing w:line="276" w:lineRule="auto"/>
        <w:rPr>
          <w:rFonts w:ascii="Times New Roman" w:hAnsi="Times New Roman" w:cs="Times New Roman"/>
        </w:rPr>
      </w:pPr>
    </w:p>
    <w:p w14:paraId="20150AD4" w14:textId="146C71B3" w:rsidR="000D2688" w:rsidRDefault="000D2688" w:rsidP="00282945">
      <w:pPr>
        <w:spacing w:line="276" w:lineRule="auto"/>
        <w:jc w:val="both"/>
        <w:rPr>
          <w:rFonts w:ascii="Times New Roman" w:hAnsi="Times New Roman" w:cs="Times New Roman"/>
        </w:rPr>
      </w:pPr>
      <w:r>
        <w:rPr>
          <w:rFonts w:ascii="Times New Roman" w:hAnsi="Times New Roman" w:cs="Times New Roman"/>
        </w:rPr>
        <w:t>Stwierdzam, iż w dniu…………………. został przyjęty towar w ilości i asortymencie wyszczególnionym poniżej:</w:t>
      </w:r>
    </w:p>
    <w:p w14:paraId="624D3670" w14:textId="77777777" w:rsidR="000D2688" w:rsidRDefault="000D2688" w:rsidP="000D2688">
      <w:pPr>
        <w:spacing w:line="276" w:lineRule="auto"/>
        <w:rPr>
          <w:rFonts w:ascii="Times New Roman" w:hAnsi="Times New Roman" w:cs="Times New Roman"/>
        </w:rPr>
      </w:pPr>
    </w:p>
    <w:p w14:paraId="472E5535" w14:textId="77777777" w:rsidR="000D2688" w:rsidRDefault="000D2688" w:rsidP="000D2688">
      <w:pPr>
        <w:spacing w:line="276" w:lineRule="auto"/>
        <w:rPr>
          <w:rFonts w:ascii="Times New Roman" w:hAnsi="Times New Roman" w:cs="Times New Roman"/>
        </w:rPr>
      </w:pPr>
    </w:p>
    <w:p w14:paraId="5787A905" w14:textId="77777777" w:rsidR="000D2688" w:rsidRDefault="000D2688">
      <w:pPr>
        <w:numPr>
          <w:ilvl w:val="0"/>
          <w:numId w:val="31"/>
        </w:numPr>
        <w:spacing w:line="276" w:lineRule="auto"/>
        <w:rPr>
          <w:rFonts w:ascii="Times New Roman" w:hAnsi="Times New Roman" w:cs="Times New Roman"/>
        </w:rPr>
      </w:pPr>
    </w:p>
    <w:p w14:paraId="0A6C0BB2" w14:textId="77777777" w:rsidR="000D2688" w:rsidRDefault="000D2688" w:rsidP="000D2688">
      <w:pPr>
        <w:spacing w:line="276" w:lineRule="auto"/>
        <w:rPr>
          <w:rFonts w:ascii="Times New Roman" w:hAnsi="Times New Roman" w:cs="Times New Roman"/>
        </w:rPr>
      </w:pPr>
    </w:p>
    <w:p w14:paraId="6E096E33" w14:textId="77777777" w:rsidR="000D2688" w:rsidRDefault="000D2688" w:rsidP="000D2688">
      <w:pPr>
        <w:spacing w:line="276" w:lineRule="auto"/>
        <w:rPr>
          <w:rFonts w:ascii="Times New Roman" w:hAnsi="Times New Roman" w:cs="Times New Roman"/>
        </w:rPr>
      </w:pPr>
    </w:p>
    <w:p w14:paraId="7AD57FC1" w14:textId="77777777" w:rsidR="000D2688" w:rsidRDefault="000D2688">
      <w:pPr>
        <w:numPr>
          <w:ilvl w:val="0"/>
          <w:numId w:val="31"/>
        </w:numPr>
        <w:spacing w:line="276" w:lineRule="auto"/>
        <w:rPr>
          <w:rFonts w:ascii="Times New Roman" w:hAnsi="Times New Roman" w:cs="Times New Roman"/>
        </w:rPr>
      </w:pPr>
    </w:p>
    <w:p w14:paraId="6B92F83C" w14:textId="77777777" w:rsidR="000D2688" w:rsidRDefault="000D2688" w:rsidP="000D2688">
      <w:pPr>
        <w:spacing w:line="276" w:lineRule="auto"/>
        <w:rPr>
          <w:rFonts w:ascii="Times New Roman" w:hAnsi="Times New Roman" w:cs="Times New Roman"/>
        </w:rPr>
      </w:pPr>
    </w:p>
    <w:p w14:paraId="62E572A2" w14:textId="77777777" w:rsidR="00282945" w:rsidRDefault="00282945" w:rsidP="00282945">
      <w:pPr>
        <w:spacing w:line="276" w:lineRule="auto"/>
        <w:ind w:left="6372" w:firstLine="708"/>
      </w:pPr>
      <w:r>
        <w:rPr>
          <w:rFonts w:ascii="Times New Roman" w:hAnsi="Times New Roman" w:cs="Times New Roman"/>
          <w:b/>
        </w:rPr>
        <w:t xml:space="preserve">Pieczątka i podpis </w:t>
      </w:r>
    </w:p>
    <w:p w14:paraId="004A1002" w14:textId="77777777" w:rsidR="000D2688" w:rsidRDefault="000D2688" w:rsidP="00282945">
      <w:pPr>
        <w:spacing w:line="276" w:lineRule="auto"/>
        <w:jc w:val="right"/>
        <w:rPr>
          <w:rFonts w:ascii="Times New Roman" w:hAnsi="Times New Roman" w:cs="Times New Roman"/>
        </w:rPr>
      </w:pPr>
    </w:p>
    <w:p w14:paraId="3454DA18" w14:textId="77777777" w:rsidR="000D2688" w:rsidRDefault="000D2688" w:rsidP="000D2688">
      <w:pPr>
        <w:pStyle w:val="Lista"/>
        <w:pBdr>
          <w:bottom w:val="single" w:sz="6" w:space="1" w:color="auto"/>
        </w:pBdr>
        <w:rPr>
          <w:sz w:val="24"/>
          <w:szCs w:val="24"/>
        </w:rPr>
      </w:pPr>
    </w:p>
    <w:p w14:paraId="751531F8" w14:textId="77777777" w:rsidR="003C6289" w:rsidRDefault="003C6289" w:rsidP="00E92141">
      <w:pPr>
        <w:pStyle w:val="Standard"/>
        <w:rPr>
          <w:rFonts w:cs="Times New Roman"/>
          <w:b/>
          <w:sz w:val="24"/>
          <w:szCs w:val="24"/>
        </w:rPr>
      </w:pPr>
    </w:p>
    <w:p w14:paraId="21D824B4" w14:textId="3B9E388F" w:rsidR="00E92141" w:rsidRPr="00E92141" w:rsidRDefault="001C705C" w:rsidP="00E92141">
      <w:pPr>
        <w:pStyle w:val="Standard"/>
        <w:rPr>
          <w:rFonts w:eastAsia="Times New Roman CE" w:cs="Times New Roman CE"/>
          <w:b/>
          <w:bCs/>
          <w:sz w:val="24"/>
          <w:szCs w:val="24"/>
        </w:rPr>
      </w:pPr>
      <w:r w:rsidRPr="00E92141">
        <w:rPr>
          <w:rFonts w:cs="Times New Roman"/>
          <w:b/>
          <w:sz w:val="24"/>
          <w:szCs w:val="24"/>
        </w:rPr>
        <w:t xml:space="preserve">Załącznik </w:t>
      </w:r>
      <w:r w:rsidR="000D2688">
        <w:rPr>
          <w:rFonts w:cs="Times New Roman"/>
          <w:b/>
          <w:sz w:val="24"/>
          <w:szCs w:val="24"/>
        </w:rPr>
        <w:t xml:space="preserve">nr 2 </w:t>
      </w:r>
      <w:r w:rsidRPr="00E92141">
        <w:rPr>
          <w:rFonts w:cs="Times New Roman"/>
          <w:b/>
          <w:sz w:val="24"/>
          <w:szCs w:val="24"/>
        </w:rPr>
        <w:t xml:space="preserve">do </w:t>
      </w:r>
      <w:r w:rsidR="00E92141" w:rsidRPr="00E92141">
        <w:rPr>
          <w:rFonts w:eastAsia="Times New Roman CE" w:cs="Times New Roman CE"/>
          <w:b/>
          <w:bCs/>
          <w:sz w:val="24"/>
          <w:szCs w:val="24"/>
        </w:rPr>
        <w:t>Zasad utworzenia „magazynu- komisu”  sprzętu jednorazowego użytku</w:t>
      </w:r>
    </w:p>
    <w:p w14:paraId="528EC99E" w14:textId="7D5E3304" w:rsidR="001C705C" w:rsidRDefault="001C705C" w:rsidP="001C705C">
      <w:pPr>
        <w:keepNext/>
        <w:spacing w:line="276" w:lineRule="auto"/>
        <w:outlineLvl w:val="0"/>
        <w:rPr>
          <w:rFonts w:ascii="Times New Roman" w:hAnsi="Times New Roman" w:cs="Times New Roman"/>
          <w:b/>
        </w:rPr>
      </w:pPr>
    </w:p>
    <w:p w14:paraId="4AD98DE3" w14:textId="77777777" w:rsidR="001C705C" w:rsidRDefault="001C705C" w:rsidP="001C705C">
      <w:pPr>
        <w:keepNext/>
        <w:spacing w:line="276" w:lineRule="auto"/>
        <w:outlineLvl w:val="2"/>
        <w:rPr>
          <w:rFonts w:ascii="Times New Roman" w:hAnsi="Times New Roman" w:cs="Times New Roman"/>
          <w:b/>
          <w:u w:val="single"/>
        </w:rPr>
      </w:pPr>
    </w:p>
    <w:p w14:paraId="17250EFD" w14:textId="77777777" w:rsidR="001C705C" w:rsidRDefault="001C705C" w:rsidP="001C705C">
      <w:pPr>
        <w:keepNext/>
        <w:spacing w:line="276" w:lineRule="auto"/>
        <w:ind w:firstLine="708"/>
        <w:jc w:val="center"/>
        <w:outlineLvl w:val="2"/>
        <w:rPr>
          <w:rFonts w:ascii="Times New Roman" w:hAnsi="Times New Roman" w:cs="Times New Roman"/>
          <w:b/>
          <w:u w:val="single"/>
        </w:rPr>
      </w:pPr>
      <w:r>
        <w:rPr>
          <w:rFonts w:ascii="Times New Roman" w:hAnsi="Times New Roman" w:cs="Times New Roman"/>
          <w:b/>
          <w:u w:val="single"/>
        </w:rPr>
        <w:t>RAPORT O ZUŻYCIU IMPLANTU / SPRZĘTU J/U</w:t>
      </w:r>
    </w:p>
    <w:p w14:paraId="03BCCB5E" w14:textId="77777777" w:rsidR="001C705C" w:rsidRDefault="001C705C" w:rsidP="001C705C">
      <w:pPr>
        <w:spacing w:line="276" w:lineRule="auto"/>
        <w:rPr>
          <w:rFonts w:ascii="Times New Roman" w:hAnsi="Times New Roman" w:cs="Times New Roman"/>
          <w:b/>
        </w:rPr>
      </w:pPr>
    </w:p>
    <w:p w14:paraId="7CD28540" w14:textId="77777777" w:rsidR="001C705C" w:rsidRDefault="001C705C" w:rsidP="001C705C">
      <w:pPr>
        <w:spacing w:line="276" w:lineRule="auto"/>
        <w:rPr>
          <w:rFonts w:ascii="Times New Roman" w:hAnsi="Times New Roman" w:cs="Times New Roman"/>
          <w:b/>
        </w:rPr>
      </w:pPr>
    </w:p>
    <w:p w14:paraId="334ED99E" w14:textId="77777777" w:rsidR="001C705C" w:rsidRDefault="001C705C">
      <w:pPr>
        <w:numPr>
          <w:ilvl w:val="0"/>
          <w:numId w:val="30"/>
        </w:numPr>
        <w:tabs>
          <w:tab w:val="left" w:pos="360"/>
        </w:tabs>
        <w:spacing w:line="276" w:lineRule="auto"/>
        <w:ind w:left="357"/>
        <w:rPr>
          <w:rFonts w:ascii="Times New Roman" w:hAnsi="Times New Roman" w:cs="Times New Roman"/>
          <w:b/>
        </w:rPr>
      </w:pPr>
      <w:r>
        <w:rPr>
          <w:rFonts w:ascii="Times New Roman" w:hAnsi="Times New Roman" w:cs="Times New Roman"/>
          <w:b/>
        </w:rPr>
        <w:t xml:space="preserve">PEŁNE DANE SZPITALA </w:t>
      </w:r>
      <w:r>
        <w:rPr>
          <w:rFonts w:ascii="Times New Roman" w:hAnsi="Times New Roman" w:cs="Times New Roman"/>
          <w:b/>
        </w:rPr>
        <w:tab/>
        <w:t xml:space="preserve">  </w:t>
      </w:r>
      <w:r>
        <w:rPr>
          <w:rFonts w:ascii="Times New Roman" w:hAnsi="Times New Roman" w:cs="Times New Roman"/>
          <w:b/>
        </w:rPr>
        <w:tab/>
      </w:r>
      <w:r>
        <w:rPr>
          <w:rFonts w:ascii="Times New Roman" w:hAnsi="Times New Roman" w:cs="Times New Roman"/>
          <w:b/>
        </w:rPr>
        <w:tab/>
        <w:t>NR KLIENTA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14:paraId="72FF557E" w14:textId="77777777" w:rsidR="001C705C" w:rsidRDefault="001C705C" w:rsidP="001C705C">
      <w:pPr>
        <w:spacing w:line="276" w:lineRule="auto"/>
        <w:rPr>
          <w:rFonts w:ascii="Times New Roman" w:hAnsi="Times New Roman" w:cs="Times New Roman"/>
        </w:rPr>
      </w:pPr>
    </w:p>
    <w:p w14:paraId="487FAD79" w14:textId="77777777" w:rsidR="001C705C" w:rsidRDefault="001C705C" w:rsidP="001C705C">
      <w:pPr>
        <w:spacing w:line="276" w:lineRule="auto"/>
        <w:rPr>
          <w:rFonts w:ascii="Times New Roman" w:hAnsi="Times New Roman" w:cs="Times New Roman"/>
        </w:rPr>
      </w:pPr>
    </w:p>
    <w:p w14:paraId="652EC79B" w14:textId="77777777" w:rsidR="001C705C" w:rsidRDefault="001C705C">
      <w:pPr>
        <w:numPr>
          <w:ilvl w:val="0"/>
          <w:numId w:val="30"/>
        </w:numPr>
        <w:spacing w:line="276" w:lineRule="auto"/>
      </w:pPr>
      <w:r>
        <w:rPr>
          <w:rFonts w:ascii="Times New Roman" w:hAnsi="Times New Roman" w:cs="Times New Roman"/>
          <w:b/>
        </w:rPr>
        <w:t>Data zabiegu:</w:t>
      </w:r>
      <w:r>
        <w:rPr>
          <w:rFonts w:ascii="Times New Roman" w:hAnsi="Times New Roman" w:cs="Times New Roman"/>
        </w:rPr>
        <w:t>..............................................................................................</w:t>
      </w:r>
    </w:p>
    <w:p w14:paraId="4EAC7E8B" w14:textId="77777777" w:rsidR="001C705C" w:rsidRDefault="001C705C" w:rsidP="001C705C">
      <w:pPr>
        <w:spacing w:line="276" w:lineRule="auto"/>
        <w:rPr>
          <w:rFonts w:ascii="Times New Roman" w:hAnsi="Times New Roman" w:cs="Times New Roman"/>
          <w:b/>
        </w:rPr>
      </w:pPr>
    </w:p>
    <w:p w14:paraId="4A7F704A" w14:textId="77777777" w:rsidR="001C705C" w:rsidRDefault="001C705C">
      <w:pPr>
        <w:numPr>
          <w:ilvl w:val="0"/>
          <w:numId w:val="30"/>
        </w:numPr>
        <w:spacing w:line="276" w:lineRule="auto"/>
        <w:rPr>
          <w:rFonts w:ascii="Times New Roman" w:hAnsi="Times New Roman" w:cs="Times New Roman"/>
          <w:b/>
        </w:rPr>
      </w:pPr>
      <w:r>
        <w:rPr>
          <w:rFonts w:ascii="Times New Roman" w:hAnsi="Times New Roman" w:cs="Times New Roman"/>
          <w:b/>
        </w:rPr>
        <w:t>Inicjały pacjenta lub nr historii choroby (do wpisania na fakturę )</w:t>
      </w:r>
    </w:p>
    <w:p w14:paraId="16039FE7" w14:textId="77777777" w:rsidR="001C705C" w:rsidRDefault="001C705C" w:rsidP="001C705C">
      <w:pPr>
        <w:spacing w:line="276" w:lineRule="auto"/>
        <w:rPr>
          <w:rFonts w:ascii="Times New Roman" w:hAnsi="Times New Roman" w:cs="Times New Roman"/>
          <w:b/>
        </w:rPr>
      </w:pPr>
    </w:p>
    <w:p w14:paraId="241A0C4E" w14:textId="77777777" w:rsidR="001C705C" w:rsidRDefault="001C705C" w:rsidP="001C705C">
      <w:pPr>
        <w:spacing w:line="276" w:lineRule="auto"/>
        <w:rPr>
          <w:rFonts w:ascii="Times New Roman" w:hAnsi="Times New Roman" w:cs="Times New Roman"/>
          <w:b/>
        </w:rPr>
      </w:pPr>
      <w:r>
        <w:rPr>
          <w:rFonts w:ascii="Times New Roman" w:hAnsi="Times New Roman" w:cs="Times New Roman"/>
          <w:b/>
        </w:rPr>
        <w:t xml:space="preserve">A)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p>
    <w:p w14:paraId="1656C655" w14:textId="77777777" w:rsidR="001C705C" w:rsidRDefault="001C705C" w:rsidP="001C705C">
      <w:pPr>
        <w:spacing w:line="276" w:lineRule="auto"/>
        <w:rPr>
          <w:rFonts w:ascii="Times New Roman" w:hAnsi="Times New Roman" w:cs="Times New Roman"/>
          <w:b/>
        </w:rPr>
      </w:pPr>
    </w:p>
    <w:p w14:paraId="1A0374FC" w14:textId="77777777" w:rsidR="001C705C" w:rsidRDefault="001C705C" w:rsidP="001C705C">
      <w:pPr>
        <w:spacing w:line="276" w:lineRule="auto"/>
        <w:rPr>
          <w:rFonts w:ascii="Times New Roman" w:hAnsi="Times New Roman" w:cs="Times New Roman"/>
          <w:b/>
        </w:rPr>
      </w:pPr>
      <w:r>
        <w:rPr>
          <w:rFonts w:ascii="Times New Roman" w:hAnsi="Times New Roman" w:cs="Times New Roman"/>
          <w:b/>
        </w:rPr>
        <w:t xml:space="preserve">B)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p>
    <w:p w14:paraId="11ABB3AD" w14:textId="77777777" w:rsidR="001C705C" w:rsidRDefault="001C705C" w:rsidP="001C705C">
      <w:pPr>
        <w:spacing w:line="276" w:lineRule="auto"/>
        <w:rPr>
          <w:rFonts w:ascii="Times New Roman" w:hAnsi="Times New Roman" w:cs="Times New Roman"/>
          <w:b/>
        </w:rPr>
      </w:pPr>
    </w:p>
    <w:p w14:paraId="0318BC4F" w14:textId="77777777" w:rsidR="001C705C" w:rsidRDefault="001C705C">
      <w:pPr>
        <w:numPr>
          <w:ilvl w:val="0"/>
          <w:numId w:val="30"/>
        </w:numPr>
        <w:spacing w:line="276" w:lineRule="auto"/>
        <w:rPr>
          <w:rFonts w:ascii="Times New Roman" w:hAnsi="Times New Roman" w:cs="Times New Roman"/>
          <w:b/>
        </w:rPr>
      </w:pPr>
      <w:r>
        <w:rPr>
          <w:rFonts w:ascii="Times New Roman" w:hAnsi="Times New Roman" w:cs="Times New Roman"/>
          <w:b/>
        </w:rPr>
        <w:t>Zużyte elementy</w:t>
      </w:r>
    </w:p>
    <w:p w14:paraId="66FCC89C" w14:textId="77777777" w:rsidR="001C705C" w:rsidRDefault="001C705C" w:rsidP="001C705C">
      <w:pPr>
        <w:spacing w:line="276" w:lineRule="auto"/>
        <w:rPr>
          <w:rFonts w:ascii="Times New Roman" w:hAnsi="Times New Roman" w:cs="Times New Roman"/>
          <w:b/>
        </w:rPr>
      </w:pPr>
    </w:p>
    <w:p w14:paraId="0AA9056F" w14:textId="77777777" w:rsidR="001C705C" w:rsidRDefault="001C705C" w:rsidP="001C705C">
      <w:pPr>
        <w:spacing w:line="276" w:lineRule="auto"/>
        <w:rPr>
          <w:rFonts w:ascii="Times New Roman" w:hAnsi="Times New Roman" w:cs="Times New Roman"/>
          <w:b/>
        </w:rPr>
      </w:pPr>
    </w:p>
    <w:p w14:paraId="11422801" w14:textId="47EC1C44" w:rsidR="001C705C" w:rsidRDefault="001C705C" w:rsidP="001C705C">
      <w:pPr>
        <w:spacing w:line="276" w:lineRule="auto"/>
      </w:pPr>
      <w:r>
        <w:rPr>
          <w:rFonts w:ascii="Times New Roman" w:hAnsi="Times New Roman" w:cs="Times New Roman"/>
          <w:b/>
        </w:rPr>
        <w:t xml:space="preserve">Proszę o uzupełnienie- </w:t>
      </w:r>
      <w:r>
        <w:rPr>
          <w:rFonts w:ascii="Times New Roman" w:hAnsi="Times New Roman" w:cs="Times New Roman"/>
          <w:b/>
          <w:u w:val="single"/>
        </w:rPr>
        <w:t>PILNE!</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sidR="00245179">
        <w:rPr>
          <w:rFonts w:ascii="Times New Roman" w:hAnsi="Times New Roman" w:cs="Times New Roman"/>
          <w:b/>
        </w:rPr>
        <w:tab/>
      </w:r>
      <w:r>
        <w:rPr>
          <w:rFonts w:ascii="Times New Roman" w:hAnsi="Times New Roman" w:cs="Times New Roman"/>
          <w:b/>
        </w:rPr>
        <w:t xml:space="preserve">Pieczątka i podpis </w:t>
      </w:r>
    </w:p>
    <w:p w14:paraId="32055614" w14:textId="77777777" w:rsidR="001C705C" w:rsidRDefault="001C705C" w:rsidP="001C705C">
      <w:pPr>
        <w:spacing w:line="276" w:lineRule="auto"/>
        <w:rPr>
          <w:rFonts w:ascii="Times New Roman" w:hAnsi="Times New Roman" w:cs="Times New Roman"/>
          <w:b/>
        </w:rPr>
      </w:pPr>
    </w:p>
    <w:p w14:paraId="11C3FB16" w14:textId="77777777" w:rsidR="001C705C" w:rsidRDefault="001C705C" w:rsidP="001C705C">
      <w:pPr>
        <w:spacing w:line="276" w:lineRule="auto"/>
        <w:rPr>
          <w:rFonts w:ascii="Times New Roman" w:hAnsi="Times New Roman" w:cs="Times New Roman"/>
          <w:b/>
        </w:rPr>
      </w:pPr>
    </w:p>
    <w:p w14:paraId="61E87674" w14:textId="77777777" w:rsidR="00626178" w:rsidRDefault="00626178" w:rsidP="00626178">
      <w:pPr>
        <w:pStyle w:val="Lista"/>
        <w:rPr>
          <w:sz w:val="24"/>
          <w:szCs w:val="24"/>
        </w:rPr>
      </w:pPr>
    </w:p>
    <w:p w14:paraId="796C4F23" w14:textId="77777777" w:rsidR="000E1140" w:rsidRDefault="000E1140" w:rsidP="00626178">
      <w:pPr>
        <w:pStyle w:val="Lista"/>
        <w:rPr>
          <w:b/>
          <w:bCs/>
          <w:sz w:val="24"/>
          <w:szCs w:val="24"/>
        </w:rPr>
      </w:pPr>
    </w:p>
    <w:p w14:paraId="4B24D944" w14:textId="77777777" w:rsidR="000E1140" w:rsidRDefault="000E1140" w:rsidP="00626178">
      <w:pPr>
        <w:pStyle w:val="Lista"/>
        <w:rPr>
          <w:b/>
          <w:bCs/>
          <w:sz w:val="24"/>
          <w:szCs w:val="24"/>
        </w:rPr>
      </w:pPr>
    </w:p>
    <w:p w14:paraId="2E151D5A" w14:textId="5F67FA94" w:rsidR="00626178" w:rsidRDefault="00626178" w:rsidP="00626178">
      <w:pPr>
        <w:pStyle w:val="Lista"/>
      </w:pPr>
      <w:r>
        <w:rPr>
          <w:b/>
          <w:bCs/>
          <w:sz w:val="24"/>
          <w:szCs w:val="24"/>
        </w:rPr>
        <w:t>Załącznik nr  5</w:t>
      </w:r>
      <w:r>
        <w:rPr>
          <w:sz w:val="24"/>
          <w:szCs w:val="24"/>
        </w:rPr>
        <w:t xml:space="preserve"> </w:t>
      </w:r>
      <w:r>
        <w:rPr>
          <w:b/>
          <w:i/>
          <w:sz w:val="24"/>
          <w:szCs w:val="24"/>
        </w:rPr>
        <w:t>do SWZ nr SPZOZ/PN/</w:t>
      </w:r>
      <w:r w:rsidR="00521AD0">
        <w:rPr>
          <w:b/>
          <w:i/>
          <w:sz w:val="24"/>
          <w:szCs w:val="24"/>
        </w:rPr>
        <w:t>0</w:t>
      </w:r>
      <w:r w:rsidR="0001356E">
        <w:rPr>
          <w:b/>
          <w:i/>
          <w:sz w:val="24"/>
          <w:szCs w:val="24"/>
        </w:rPr>
        <w:t>1</w:t>
      </w:r>
      <w:r>
        <w:rPr>
          <w:b/>
          <w:i/>
          <w:sz w:val="24"/>
          <w:szCs w:val="24"/>
        </w:rPr>
        <w:t>/202</w:t>
      </w:r>
      <w:r w:rsidR="0001356E">
        <w:rPr>
          <w:b/>
          <w:i/>
          <w:sz w:val="24"/>
          <w:szCs w:val="24"/>
        </w:rPr>
        <w:t>6</w:t>
      </w:r>
    </w:p>
    <w:p w14:paraId="7B13DE08" w14:textId="77777777" w:rsidR="00626178" w:rsidRDefault="00626178" w:rsidP="00626178">
      <w:pPr>
        <w:pStyle w:val="Standard"/>
        <w:jc w:val="center"/>
        <w:rPr>
          <w:b/>
          <w:sz w:val="24"/>
          <w:szCs w:val="24"/>
        </w:rPr>
      </w:pPr>
    </w:p>
    <w:p w14:paraId="4439DF07" w14:textId="77777777" w:rsidR="00626178" w:rsidRDefault="00626178" w:rsidP="00626178">
      <w:pPr>
        <w:shd w:val="clear" w:color="auto" w:fill="FFFFFF"/>
        <w:spacing w:line="360" w:lineRule="auto"/>
        <w:jc w:val="center"/>
      </w:pPr>
      <w:r>
        <w:rPr>
          <w:rFonts w:ascii="Times New Roman" w:hAnsi="Times New Roman" w:cs="Times New Roman"/>
          <w:b/>
        </w:rPr>
        <w:t>WYKAZ WYKONANYCH DOSTAW</w:t>
      </w:r>
    </w:p>
    <w:p w14:paraId="7B2DEEC6" w14:textId="77777777" w:rsidR="00626178" w:rsidRDefault="00626178" w:rsidP="00626178">
      <w:pPr>
        <w:pStyle w:val="Standard"/>
        <w:jc w:val="center"/>
        <w:rPr>
          <w:b/>
          <w:sz w:val="24"/>
          <w:szCs w:val="24"/>
        </w:rPr>
      </w:pPr>
    </w:p>
    <w:p w14:paraId="2C2E1CF7" w14:textId="15A860A0" w:rsidR="00626178" w:rsidRPr="00D70A4F" w:rsidRDefault="00626178" w:rsidP="00626178">
      <w:pPr>
        <w:pStyle w:val="Standard"/>
        <w:tabs>
          <w:tab w:val="left" w:pos="720"/>
        </w:tabs>
        <w:spacing w:line="100" w:lineRule="atLeast"/>
        <w:jc w:val="both"/>
        <w:rPr>
          <w:sz w:val="24"/>
          <w:szCs w:val="24"/>
        </w:rPr>
      </w:pPr>
      <w:r w:rsidRPr="00D70A4F">
        <w:rPr>
          <w:rFonts w:cs="Times New Roman"/>
          <w:sz w:val="24"/>
          <w:szCs w:val="24"/>
        </w:rPr>
        <w:t xml:space="preserve">Na potrzeby postępowania o udzielenie zamówienia publicznego </w:t>
      </w:r>
      <w:r w:rsidR="008A028E" w:rsidRPr="00901D85">
        <w:rPr>
          <w:b/>
          <w:bCs/>
          <w:sz w:val="24"/>
          <w:szCs w:val="24"/>
          <w:u w:val="single"/>
        </w:rPr>
        <w:t xml:space="preserve">na dostawę sprzętu </w:t>
      </w:r>
      <w:r w:rsidR="00926D1C">
        <w:rPr>
          <w:b/>
          <w:bCs/>
          <w:sz w:val="24"/>
          <w:szCs w:val="24"/>
          <w:u w:val="single"/>
        </w:rPr>
        <w:t xml:space="preserve">medycznego </w:t>
      </w:r>
      <w:r w:rsidR="008A028E" w:rsidRPr="00901D85">
        <w:rPr>
          <w:b/>
          <w:bCs/>
          <w:sz w:val="24"/>
          <w:szCs w:val="24"/>
          <w:u w:val="single"/>
        </w:rPr>
        <w:t>jednorazowego i wielokrotnego  użytku dla SPZOZ w Sanoku</w:t>
      </w:r>
      <w:r w:rsidR="00D70A4F" w:rsidRPr="00D70A4F">
        <w:rPr>
          <w:rFonts w:cs="Times New Roman"/>
          <w:b/>
          <w:bCs/>
          <w:sz w:val="24"/>
          <w:szCs w:val="24"/>
        </w:rPr>
        <w:t xml:space="preserve"> </w:t>
      </w:r>
      <w:r w:rsidRPr="00D70A4F">
        <w:rPr>
          <w:rFonts w:cs="Times New Roman"/>
          <w:b/>
          <w:bCs/>
          <w:sz w:val="24"/>
          <w:szCs w:val="24"/>
        </w:rPr>
        <w:t>-</w:t>
      </w:r>
      <w:r w:rsidRPr="00D70A4F">
        <w:rPr>
          <w:rFonts w:cs="Times New Roman"/>
          <w:b/>
          <w:sz w:val="24"/>
          <w:szCs w:val="24"/>
        </w:rPr>
        <w:t xml:space="preserve"> </w:t>
      </w:r>
      <w:r w:rsidRPr="00D70A4F">
        <w:rPr>
          <w:rFonts w:cs="Times New Roman"/>
          <w:b/>
          <w:bCs/>
          <w:sz w:val="24"/>
          <w:szCs w:val="24"/>
        </w:rPr>
        <w:t xml:space="preserve"> nr postępowania SPZOZ/PN/</w:t>
      </w:r>
      <w:r w:rsidR="00AA0E5F" w:rsidRPr="00D70A4F">
        <w:rPr>
          <w:rFonts w:cs="Times New Roman"/>
          <w:b/>
          <w:bCs/>
          <w:sz w:val="24"/>
          <w:szCs w:val="24"/>
        </w:rPr>
        <w:t>0</w:t>
      </w:r>
      <w:r w:rsidR="0001356E">
        <w:rPr>
          <w:rFonts w:cs="Times New Roman"/>
          <w:b/>
          <w:bCs/>
          <w:sz w:val="24"/>
          <w:szCs w:val="24"/>
        </w:rPr>
        <w:t>1</w:t>
      </w:r>
      <w:r w:rsidRPr="00D70A4F">
        <w:rPr>
          <w:rFonts w:cs="Times New Roman"/>
          <w:b/>
          <w:bCs/>
          <w:sz w:val="24"/>
          <w:szCs w:val="24"/>
        </w:rPr>
        <w:t>/202</w:t>
      </w:r>
      <w:r w:rsidR="0001356E">
        <w:rPr>
          <w:rFonts w:cs="Times New Roman"/>
          <w:b/>
          <w:bCs/>
          <w:sz w:val="24"/>
          <w:szCs w:val="24"/>
        </w:rPr>
        <w:t>6</w:t>
      </w:r>
      <w:r w:rsidRPr="00D70A4F">
        <w:rPr>
          <w:rFonts w:cs="Times New Roman"/>
          <w:b/>
          <w:bCs/>
          <w:sz w:val="24"/>
          <w:szCs w:val="24"/>
        </w:rPr>
        <w:t>,</w:t>
      </w:r>
    </w:p>
    <w:p w14:paraId="0019ED1A" w14:textId="136FA19C" w:rsidR="00626178" w:rsidRDefault="00626178" w:rsidP="00626178">
      <w:pPr>
        <w:pStyle w:val="Standard"/>
        <w:tabs>
          <w:tab w:val="left" w:pos="720"/>
        </w:tabs>
        <w:spacing w:line="100" w:lineRule="atLeast"/>
        <w:jc w:val="both"/>
      </w:pPr>
      <w:r>
        <w:rPr>
          <w:rFonts w:cs="Times New Roman"/>
          <w:sz w:val="24"/>
          <w:szCs w:val="24"/>
        </w:rPr>
        <w:t xml:space="preserve"> prowadzonego w trybie przetargu nieograniczonego, na podstawie ustawy z dnia 11 września 2019 r. Prawo zamówień publicznych </w:t>
      </w:r>
      <w:r w:rsidRPr="00B97864">
        <w:rPr>
          <w:rFonts w:cs="Times New Roman"/>
          <w:sz w:val="24"/>
          <w:szCs w:val="24"/>
        </w:rPr>
        <w:t>(</w:t>
      </w:r>
      <w:r w:rsidRPr="00B97864">
        <w:rPr>
          <w:i/>
          <w:iCs/>
          <w:sz w:val="24"/>
          <w:szCs w:val="24"/>
        </w:rPr>
        <w:t>tekst jedn. Dz. U. z </w:t>
      </w:r>
      <w:r w:rsidR="00B97864" w:rsidRPr="00B97864">
        <w:rPr>
          <w:i/>
          <w:iCs/>
          <w:sz w:val="24"/>
          <w:szCs w:val="24"/>
        </w:rPr>
        <w:t xml:space="preserve"> 202</w:t>
      </w:r>
      <w:r w:rsidR="00FC6F61">
        <w:rPr>
          <w:i/>
          <w:iCs/>
          <w:sz w:val="24"/>
          <w:szCs w:val="24"/>
        </w:rPr>
        <w:t>4</w:t>
      </w:r>
      <w:r w:rsidR="00B97864" w:rsidRPr="00B97864">
        <w:rPr>
          <w:i/>
          <w:iCs/>
          <w:sz w:val="24"/>
          <w:szCs w:val="24"/>
        </w:rPr>
        <w:t xml:space="preserve"> r., poz. 1</w:t>
      </w:r>
      <w:r w:rsidR="00FC6F61">
        <w:rPr>
          <w:i/>
          <w:iCs/>
          <w:sz w:val="24"/>
          <w:szCs w:val="24"/>
        </w:rPr>
        <w:t xml:space="preserve">320 </w:t>
      </w:r>
      <w:r w:rsidRPr="00B97864">
        <w:rPr>
          <w:i/>
          <w:iCs/>
          <w:sz w:val="24"/>
          <w:szCs w:val="24"/>
        </w:rPr>
        <w:t xml:space="preserve">z </w:t>
      </w:r>
      <w:proofErr w:type="spellStart"/>
      <w:r w:rsidRPr="00B97864">
        <w:rPr>
          <w:i/>
          <w:iCs/>
          <w:sz w:val="24"/>
          <w:szCs w:val="24"/>
        </w:rPr>
        <w:t>późn</w:t>
      </w:r>
      <w:proofErr w:type="spellEnd"/>
      <w:r w:rsidRPr="00B97864">
        <w:rPr>
          <w:i/>
          <w:iCs/>
          <w:sz w:val="24"/>
          <w:szCs w:val="24"/>
        </w:rPr>
        <w:t>. zm.</w:t>
      </w:r>
      <w:r w:rsidRPr="00B97864">
        <w:rPr>
          <w:rFonts w:cs="Times New Roman"/>
          <w:i/>
          <w:iCs/>
          <w:sz w:val="24"/>
          <w:szCs w:val="24"/>
        </w:rPr>
        <w:t>.),</w:t>
      </w:r>
      <w:r w:rsidRPr="007F21DC">
        <w:rPr>
          <w:rFonts w:cs="Times New Roman"/>
          <w:i/>
          <w:iCs/>
          <w:sz w:val="24"/>
          <w:szCs w:val="24"/>
        </w:rPr>
        <w:t xml:space="preserve"> </w:t>
      </w:r>
      <w:r>
        <w:rPr>
          <w:rFonts w:cs="Times New Roman"/>
          <w:sz w:val="24"/>
          <w:szCs w:val="24"/>
        </w:rPr>
        <w:t>poniżej przedstawiam wykaz wykonanych dostaw w okresie ostatnich 3 lat przed upływem terminu składania ofert</w:t>
      </w:r>
    </w:p>
    <w:p w14:paraId="7DA9A8DA" w14:textId="77777777" w:rsidR="00626178" w:rsidRDefault="00626178" w:rsidP="00626178">
      <w:pPr>
        <w:pStyle w:val="Standard"/>
        <w:rPr>
          <w:sz w:val="24"/>
          <w:szCs w:val="24"/>
        </w:rPr>
      </w:pPr>
    </w:p>
    <w:p w14:paraId="70BFAC0E" w14:textId="77777777" w:rsidR="00626178" w:rsidRDefault="00626178" w:rsidP="00626178">
      <w:pPr>
        <w:pStyle w:val="Standard"/>
        <w:rPr>
          <w:sz w:val="24"/>
          <w:szCs w:val="24"/>
        </w:rPr>
      </w:pPr>
    </w:p>
    <w:tbl>
      <w:tblPr>
        <w:tblW w:w="10201" w:type="dxa"/>
        <w:tblCellMar>
          <w:left w:w="10" w:type="dxa"/>
          <w:right w:w="10" w:type="dxa"/>
        </w:tblCellMar>
        <w:tblLook w:val="04A0" w:firstRow="1" w:lastRow="0" w:firstColumn="1" w:lastColumn="0" w:noHBand="0" w:noVBand="1"/>
      </w:tblPr>
      <w:tblGrid>
        <w:gridCol w:w="531"/>
        <w:gridCol w:w="2583"/>
        <w:gridCol w:w="1984"/>
        <w:gridCol w:w="1985"/>
        <w:gridCol w:w="3118"/>
      </w:tblGrid>
      <w:tr w:rsidR="00626178" w14:paraId="5341CB7B" w14:textId="77777777" w:rsidTr="00BA2454">
        <w:trPr>
          <w:trHeight w:val="755"/>
        </w:trPr>
        <w:tc>
          <w:tcPr>
            <w:tcW w:w="53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04387C1E" w14:textId="77777777" w:rsidR="00626178" w:rsidRDefault="00626178" w:rsidP="00BA2454">
            <w:pPr>
              <w:widowControl/>
              <w:spacing w:line="360" w:lineRule="auto"/>
              <w:jc w:val="center"/>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Lp.</w:t>
            </w:r>
          </w:p>
        </w:tc>
        <w:tc>
          <w:tcPr>
            <w:tcW w:w="2583"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05FE3516" w14:textId="77777777" w:rsidR="00626178" w:rsidRDefault="00626178" w:rsidP="00BA2454">
            <w:pPr>
              <w:widowControl/>
              <w:spacing w:line="360" w:lineRule="auto"/>
              <w:jc w:val="center"/>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Przedmiot dostaw</w:t>
            </w:r>
          </w:p>
        </w:tc>
        <w:tc>
          <w:tcPr>
            <w:tcW w:w="1984"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04474A96" w14:textId="77777777" w:rsidR="00626178" w:rsidRDefault="00626178" w:rsidP="00BA2454">
            <w:pPr>
              <w:widowControl/>
              <w:spacing w:line="360" w:lineRule="auto"/>
              <w:jc w:val="center"/>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Wartość brutto dostaw</w:t>
            </w:r>
          </w:p>
        </w:tc>
        <w:tc>
          <w:tcPr>
            <w:tcW w:w="198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3E051BCF" w14:textId="77777777" w:rsidR="00626178" w:rsidRDefault="00626178" w:rsidP="00BA2454">
            <w:pPr>
              <w:widowControl/>
              <w:spacing w:line="360" w:lineRule="auto"/>
              <w:jc w:val="center"/>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Daty wykonania dostaw</w:t>
            </w:r>
          </w:p>
        </w:tc>
        <w:tc>
          <w:tcPr>
            <w:tcW w:w="3118"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65089A55" w14:textId="77777777" w:rsidR="00626178" w:rsidRDefault="00626178" w:rsidP="00BA2454">
            <w:pPr>
              <w:widowControl/>
              <w:spacing w:line="360" w:lineRule="auto"/>
              <w:jc w:val="center"/>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Podmiot, na rzecz, którego</w:t>
            </w:r>
          </w:p>
          <w:p w14:paraId="16158952" w14:textId="77777777" w:rsidR="00626178" w:rsidRDefault="00626178" w:rsidP="00BA2454">
            <w:pPr>
              <w:widowControl/>
              <w:spacing w:line="360" w:lineRule="auto"/>
              <w:jc w:val="center"/>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dostawy zostały wykonane</w:t>
            </w:r>
          </w:p>
        </w:tc>
      </w:tr>
      <w:tr w:rsidR="00626178" w14:paraId="77E577CB" w14:textId="77777777" w:rsidTr="00BA2454">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280C78"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1</w:t>
            </w:r>
          </w:p>
        </w:tc>
        <w:tc>
          <w:tcPr>
            <w:tcW w:w="2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7328D2"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p w14:paraId="39F1AFDF"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4BE9B"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40EEEA"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1A6018"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r>
      <w:tr w:rsidR="00626178" w14:paraId="12D577B8" w14:textId="77777777" w:rsidTr="00BA2454">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31A959"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p w14:paraId="413A85E3"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2</w:t>
            </w:r>
          </w:p>
        </w:tc>
        <w:tc>
          <w:tcPr>
            <w:tcW w:w="2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2F2509"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ACC6BA"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509C2C"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840C38"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r>
      <w:tr w:rsidR="00626178" w14:paraId="7CA60585" w14:textId="77777777" w:rsidTr="00BA2454">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5E8A3D"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3</w:t>
            </w:r>
          </w:p>
        </w:tc>
        <w:tc>
          <w:tcPr>
            <w:tcW w:w="2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EA0913"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p w14:paraId="706AD93E"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D1A55"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87FDA1"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19DFA7"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r>
      <w:tr w:rsidR="00626178" w14:paraId="013DC058" w14:textId="77777777" w:rsidTr="00BA2454">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2EC943"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r>
              <w:rPr>
                <w:rFonts w:ascii="Arial" w:eastAsia="Calibri" w:hAnsi="Arial" w:cs="Arial"/>
                <w:b/>
                <w:kern w:val="0"/>
                <w:sz w:val="18"/>
                <w:szCs w:val="18"/>
                <w:lang w:eastAsia="en-US"/>
              </w:rPr>
              <w:t>…</w:t>
            </w:r>
          </w:p>
        </w:tc>
        <w:tc>
          <w:tcPr>
            <w:tcW w:w="2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EBD241"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EDC2F5"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5D0573"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6DB74" w14:textId="77777777" w:rsidR="00626178" w:rsidRDefault="00626178" w:rsidP="00BA2454">
            <w:pPr>
              <w:widowControl/>
              <w:spacing w:line="360" w:lineRule="auto"/>
              <w:jc w:val="both"/>
              <w:textAlignment w:val="auto"/>
              <w:rPr>
                <w:rFonts w:ascii="Arial" w:eastAsia="Calibri" w:hAnsi="Arial" w:cs="Arial"/>
                <w:b/>
                <w:kern w:val="0"/>
                <w:sz w:val="18"/>
                <w:szCs w:val="18"/>
                <w:lang w:eastAsia="en-US"/>
              </w:rPr>
            </w:pPr>
          </w:p>
        </w:tc>
      </w:tr>
    </w:tbl>
    <w:p w14:paraId="3908A338" w14:textId="77777777" w:rsidR="00626178" w:rsidRDefault="00626178" w:rsidP="00626178">
      <w:pPr>
        <w:pStyle w:val="Standard"/>
        <w:rPr>
          <w:sz w:val="24"/>
          <w:szCs w:val="24"/>
        </w:rPr>
      </w:pPr>
    </w:p>
    <w:p w14:paraId="1B6A7E7A" w14:textId="77777777" w:rsidR="00626178" w:rsidRDefault="00626178" w:rsidP="00626178">
      <w:pPr>
        <w:pStyle w:val="Standard"/>
        <w:rPr>
          <w:sz w:val="24"/>
          <w:szCs w:val="24"/>
        </w:rPr>
      </w:pPr>
    </w:p>
    <w:p w14:paraId="5F82D92C" w14:textId="77777777" w:rsidR="00626178" w:rsidRDefault="00626178" w:rsidP="00626178">
      <w:pPr>
        <w:pStyle w:val="Standard"/>
        <w:rPr>
          <w:sz w:val="24"/>
          <w:szCs w:val="24"/>
        </w:rPr>
      </w:pPr>
    </w:p>
    <w:p w14:paraId="39D2586F" w14:textId="77777777" w:rsidR="00626178" w:rsidRDefault="00626178" w:rsidP="00626178">
      <w:pPr>
        <w:pStyle w:val="Standard"/>
      </w:pPr>
      <w:r>
        <w:rPr>
          <w:rFonts w:cs="Times New Roman"/>
          <w:sz w:val="24"/>
          <w:szCs w:val="24"/>
        </w:rPr>
        <w:t xml:space="preserve">Do wykazu należy załączyć dowody </w:t>
      </w:r>
      <w:r>
        <w:rPr>
          <w:rFonts w:cs="Times New Roman"/>
          <w:i/>
          <w:iCs/>
          <w:sz w:val="24"/>
          <w:szCs w:val="24"/>
        </w:rPr>
        <w:t>(referencje lub inne dokumenty sporządzone przez podmiot na rzecz którego dostawy lub usługi zostały wykonane)</w:t>
      </w:r>
      <w:r>
        <w:rPr>
          <w:rFonts w:cs="Times New Roman"/>
          <w:sz w:val="24"/>
          <w:szCs w:val="24"/>
        </w:rPr>
        <w:t xml:space="preserve"> określające, czy dostawy lub usługi wskazane w wykazie zostały wykonane lub są wykonywane należycie </w:t>
      </w:r>
    </w:p>
    <w:p w14:paraId="55975FEE" w14:textId="77777777" w:rsidR="00626178" w:rsidRDefault="00626178" w:rsidP="00626178">
      <w:pPr>
        <w:pStyle w:val="Standard"/>
        <w:rPr>
          <w:sz w:val="24"/>
          <w:szCs w:val="24"/>
        </w:rPr>
      </w:pPr>
    </w:p>
    <w:p w14:paraId="2B4823D9" w14:textId="46886864" w:rsidR="00626178" w:rsidRDefault="00626178" w:rsidP="00926D1C">
      <w:pPr>
        <w:pStyle w:val="Standard"/>
        <w:ind w:left="708" w:firstLine="708"/>
        <w:jc w:val="right"/>
        <w:rPr>
          <w:sz w:val="24"/>
          <w:szCs w:val="24"/>
        </w:rPr>
      </w:pPr>
      <w:r>
        <w:rPr>
          <w:sz w:val="24"/>
          <w:szCs w:val="24"/>
        </w:rPr>
        <w:tab/>
      </w:r>
      <w:r>
        <w:rPr>
          <w:sz w:val="24"/>
          <w:szCs w:val="24"/>
        </w:rPr>
        <w:tab/>
        <w:t xml:space="preserve">    </w:t>
      </w:r>
    </w:p>
    <w:p w14:paraId="226FE469" w14:textId="77777777" w:rsidR="00926D1C" w:rsidRPr="00926D1C" w:rsidRDefault="00626178" w:rsidP="00926D1C">
      <w:pPr>
        <w:pStyle w:val="Standard"/>
        <w:rPr>
          <w:i/>
          <w:sz w:val="16"/>
          <w:szCs w:val="16"/>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 xml:space="preserve"> </w:t>
      </w:r>
      <w:r>
        <w:rPr>
          <w:sz w:val="24"/>
          <w:szCs w:val="24"/>
        </w:rPr>
        <w:tab/>
        <w:t xml:space="preserve">   </w:t>
      </w:r>
      <w:r>
        <w:rPr>
          <w:i/>
          <w:sz w:val="24"/>
          <w:szCs w:val="24"/>
        </w:rPr>
        <w:t xml:space="preserve"> </w:t>
      </w:r>
      <w:r w:rsidR="00926D1C" w:rsidRPr="00926D1C">
        <w:rPr>
          <w:i/>
          <w:sz w:val="16"/>
          <w:szCs w:val="16"/>
        </w:rPr>
        <w:t>podpis osoby / osób uprawnionych do składania oświadczeń woli</w:t>
      </w:r>
    </w:p>
    <w:p w14:paraId="09941560" w14:textId="399A5561" w:rsidR="00926D1C" w:rsidRDefault="00926D1C" w:rsidP="00926D1C">
      <w:pPr>
        <w:pStyle w:val="Standard"/>
        <w:jc w:val="right"/>
      </w:pPr>
      <w:r>
        <w:rPr>
          <w:i/>
          <w:sz w:val="16"/>
          <w:szCs w:val="16"/>
        </w:rPr>
        <w:t xml:space="preserve">               </w:t>
      </w:r>
      <w:r w:rsidRPr="00926D1C">
        <w:rPr>
          <w:i/>
          <w:sz w:val="16"/>
          <w:szCs w:val="16"/>
        </w:rPr>
        <w:t>kwalifikowany podpis elektroniczny</w:t>
      </w:r>
    </w:p>
    <w:p w14:paraId="1104B9AD" w14:textId="0F417CD3" w:rsidR="00626178" w:rsidRDefault="00626178" w:rsidP="00626178">
      <w:pPr>
        <w:pStyle w:val="Standard"/>
      </w:pPr>
    </w:p>
    <w:p w14:paraId="7D53E55B" w14:textId="77777777" w:rsidR="00626178" w:rsidRDefault="00626178" w:rsidP="00626178">
      <w:pPr>
        <w:pStyle w:val="Standard"/>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1692C727" w14:textId="77777777" w:rsidR="00626178" w:rsidRDefault="00626178" w:rsidP="00626178">
      <w:pPr>
        <w:pStyle w:val="Stopka"/>
        <w:tabs>
          <w:tab w:val="clear" w:pos="4536"/>
          <w:tab w:val="clear" w:pos="9072"/>
        </w:tabs>
        <w:rPr>
          <w:i/>
          <w:sz w:val="24"/>
          <w:szCs w:val="24"/>
        </w:rPr>
      </w:pPr>
    </w:p>
    <w:p w14:paraId="17EED6A5" w14:textId="77777777" w:rsidR="00626178" w:rsidRDefault="00626178" w:rsidP="00626178">
      <w:pPr>
        <w:pStyle w:val="Stopka"/>
        <w:tabs>
          <w:tab w:val="clear" w:pos="4536"/>
          <w:tab w:val="clear" w:pos="9072"/>
        </w:tabs>
        <w:rPr>
          <w:i/>
          <w:sz w:val="24"/>
          <w:szCs w:val="24"/>
        </w:rPr>
      </w:pPr>
    </w:p>
    <w:p w14:paraId="40AD499D" w14:textId="77777777" w:rsidR="00626178" w:rsidRDefault="00626178" w:rsidP="00626178">
      <w:pPr>
        <w:pStyle w:val="Stopka"/>
        <w:tabs>
          <w:tab w:val="clear" w:pos="4536"/>
          <w:tab w:val="clear" w:pos="9072"/>
        </w:tabs>
        <w:rPr>
          <w:i/>
          <w:sz w:val="24"/>
          <w:szCs w:val="24"/>
        </w:rPr>
      </w:pPr>
    </w:p>
    <w:p w14:paraId="52EDE56C" w14:textId="77777777" w:rsidR="00626178" w:rsidRDefault="00626178" w:rsidP="00626178">
      <w:pPr>
        <w:pStyle w:val="Textbody"/>
        <w:ind w:right="-283"/>
        <w:jc w:val="both"/>
        <w:rPr>
          <w:b/>
          <w:i/>
          <w:sz w:val="24"/>
          <w:szCs w:val="24"/>
        </w:rPr>
      </w:pPr>
    </w:p>
    <w:p w14:paraId="0B8754D4" w14:textId="77777777" w:rsidR="00626178" w:rsidRDefault="00626178" w:rsidP="00626178">
      <w:pPr>
        <w:pStyle w:val="Textbody"/>
        <w:ind w:right="-283"/>
        <w:jc w:val="both"/>
        <w:rPr>
          <w:b/>
          <w:i/>
          <w:sz w:val="24"/>
          <w:szCs w:val="24"/>
        </w:rPr>
      </w:pPr>
    </w:p>
    <w:p w14:paraId="61CDEE67" w14:textId="77777777" w:rsidR="00626178" w:rsidRDefault="00626178" w:rsidP="00626178">
      <w:pPr>
        <w:pStyle w:val="Textbody"/>
        <w:ind w:right="-283"/>
        <w:jc w:val="both"/>
        <w:rPr>
          <w:b/>
          <w:i/>
          <w:sz w:val="24"/>
          <w:szCs w:val="24"/>
        </w:rPr>
      </w:pPr>
    </w:p>
    <w:p w14:paraId="343FD7C2" w14:textId="77777777" w:rsidR="00626178" w:rsidRDefault="00626178" w:rsidP="00626178">
      <w:pPr>
        <w:pStyle w:val="Textbody"/>
        <w:ind w:right="-283"/>
        <w:jc w:val="both"/>
        <w:rPr>
          <w:b/>
          <w:i/>
          <w:sz w:val="24"/>
          <w:szCs w:val="24"/>
        </w:rPr>
      </w:pPr>
    </w:p>
    <w:p w14:paraId="10450E5D" w14:textId="77777777" w:rsidR="00626178" w:rsidRDefault="00626178" w:rsidP="00626178">
      <w:pPr>
        <w:pStyle w:val="Textbody"/>
        <w:ind w:right="-283"/>
        <w:jc w:val="both"/>
        <w:rPr>
          <w:b/>
          <w:i/>
          <w:sz w:val="24"/>
          <w:szCs w:val="24"/>
        </w:rPr>
      </w:pPr>
    </w:p>
    <w:p w14:paraId="4444B3F1" w14:textId="77777777" w:rsidR="00626178" w:rsidRDefault="00626178" w:rsidP="00626178">
      <w:pPr>
        <w:pStyle w:val="Textbody"/>
        <w:ind w:right="-283"/>
        <w:jc w:val="both"/>
        <w:rPr>
          <w:b/>
          <w:i/>
          <w:sz w:val="24"/>
          <w:szCs w:val="24"/>
        </w:rPr>
      </w:pPr>
    </w:p>
    <w:p w14:paraId="1AB7FA32" w14:textId="77777777" w:rsidR="00626178" w:rsidRDefault="00626178" w:rsidP="00626178">
      <w:pPr>
        <w:pStyle w:val="Textbody"/>
        <w:ind w:right="-283"/>
        <w:jc w:val="both"/>
        <w:rPr>
          <w:b/>
          <w:i/>
          <w:sz w:val="24"/>
          <w:szCs w:val="24"/>
        </w:rPr>
      </w:pPr>
    </w:p>
    <w:p w14:paraId="1F061B3F" w14:textId="77777777" w:rsidR="00626178" w:rsidRDefault="00626178" w:rsidP="00626178">
      <w:pPr>
        <w:pStyle w:val="Textbody"/>
        <w:ind w:right="-283"/>
        <w:jc w:val="both"/>
        <w:rPr>
          <w:b/>
          <w:i/>
          <w:sz w:val="24"/>
          <w:szCs w:val="24"/>
        </w:rPr>
      </w:pPr>
    </w:p>
    <w:p w14:paraId="484FF383" w14:textId="77777777" w:rsidR="00626178" w:rsidRDefault="00626178" w:rsidP="00626178">
      <w:pPr>
        <w:pStyle w:val="Textbody"/>
        <w:ind w:right="-283"/>
        <w:jc w:val="both"/>
        <w:rPr>
          <w:b/>
          <w:i/>
          <w:sz w:val="24"/>
          <w:szCs w:val="24"/>
        </w:rPr>
      </w:pPr>
    </w:p>
    <w:p w14:paraId="3E3DC833" w14:textId="77777777" w:rsidR="00626178" w:rsidRDefault="00626178" w:rsidP="00626178">
      <w:pPr>
        <w:pStyle w:val="Textbody"/>
        <w:ind w:right="-283"/>
        <w:jc w:val="both"/>
        <w:rPr>
          <w:b/>
          <w:i/>
          <w:sz w:val="24"/>
          <w:szCs w:val="24"/>
        </w:rPr>
      </w:pPr>
    </w:p>
    <w:p w14:paraId="63361DAC" w14:textId="77777777" w:rsidR="00626178" w:rsidRDefault="00626178" w:rsidP="00626178">
      <w:pPr>
        <w:pStyle w:val="Textbody"/>
        <w:ind w:right="-283"/>
        <w:jc w:val="both"/>
        <w:rPr>
          <w:b/>
          <w:i/>
          <w:sz w:val="24"/>
          <w:szCs w:val="24"/>
        </w:rPr>
      </w:pPr>
    </w:p>
    <w:p w14:paraId="2E1D44D3" w14:textId="77777777" w:rsidR="00626178" w:rsidRDefault="00626178" w:rsidP="00626178">
      <w:pPr>
        <w:pStyle w:val="Textbody"/>
        <w:ind w:right="-283"/>
        <w:jc w:val="both"/>
        <w:rPr>
          <w:b/>
          <w:i/>
          <w:sz w:val="24"/>
          <w:szCs w:val="24"/>
        </w:rPr>
      </w:pPr>
    </w:p>
    <w:p w14:paraId="33E6175D" w14:textId="77777777" w:rsidR="00626178" w:rsidRDefault="00626178" w:rsidP="00626178">
      <w:pPr>
        <w:pStyle w:val="Textbody"/>
        <w:ind w:right="-283"/>
        <w:jc w:val="both"/>
        <w:rPr>
          <w:b/>
          <w:i/>
          <w:sz w:val="24"/>
          <w:szCs w:val="24"/>
        </w:rPr>
      </w:pPr>
    </w:p>
    <w:p w14:paraId="1D1B13EB" w14:textId="77777777" w:rsidR="00626178" w:rsidRDefault="00626178" w:rsidP="00626178">
      <w:pPr>
        <w:pStyle w:val="Textbody"/>
        <w:ind w:right="-283"/>
        <w:jc w:val="both"/>
        <w:rPr>
          <w:b/>
          <w:i/>
          <w:sz w:val="24"/>
          <w:szCs w:val="24"/>
        </w:rPr>
      </w:pPr>
    </w:p>
    <w:p w14:paraId="32D7DCA3" w14:textId="6748EBAF" w:rsidR="00626178" w:rsidRDefault="00626178" w:rsidP="00626178">
      <w:pPr>
        <w:pStyle w:val="Textbody"/>
        <w:ind w:right="-283"/>
        <w:jc w:val="both"/>
        <w:rPr>
          <w:b/>
          <w:i/>
          <w:sz w:val="24"/>
          <w:szCs w:val="24"/>
        </w:rPr>
      </w:pPr>
      <w:r>
        <w:rPr>
          <w:b/>
          <w:i/>
          <w:sz w:val="24"/>
          <w:szCs w:val="24"/>
        </w:rPr>
        <w:t>Załącznik nr 6 do SWZ nr SPZOZ/PN/</w:t>
      </w:r>
      <w:r w:rsidR="00521AD0">
        <w:rPr>
          <w:b/>
          <w:i/>
          <w:sz w:val="24"/>
          <w:szCs w:val="24"/>
        </w:rPr>
        <w:t>0</w:t>
      </w:r>
      <w:r w:rsidR="00A216B0">
        <w:rPr>
          <w:b/>
          <w:i/>
          <w:sz w:val="24"/>
          <w:szCs w:val="24"/>
        </w:rPr>
        <w:t>1</w:t>
      </w:r>
      <w:r>
        <w:rPr>
          <w:b/>
          <w:i/>
          <w:sz w:val="24"/>
          <w:szCs w:val="24"/>
        </w:rPr>
        <w:t>/202</w:t>
      </w:r>
      <w:r w:rsidR="00A216B0">
        <w:rPr>
          <w:b/>
          <w:i/>
          <w:sz w:val="24"/>
          <w:szCs w:val="24"/>
        </w:rPr>
        <w:t>6</w:t>
      </w:r>
    </w:p>
    <w:p w14:paraId="1E3830E2" w14:textId="77777777" w:rsidR="00626178" w:rsidRDefault="00626178" w:rsidP="00626178">
      <w:pPr>
        <w:pStyle w:val="Standard"/>
        <w:spacing w:line="480" w:lineRule="auto"/>
        <w:rPr>
          <w:rFonts w:cs="Arial"/>
          <w:b/>
          <w:sz w:val="24"/>
          <w:szCs w:val="24"/>
        </w:rPr>
      </w:pPr>
      <w:r>
        <w:rPr>
          <w:rFonts w:cs="Arial"/>
          <w:b/>
          <w:sz w:val="24"/>
          <w:szCs w:val="24"/>
        </w:rPr>
        <w:t>Wykonawca:</w:t>
      </w:r>
    </w:p>
    <w:p w14:paraId="6CB81581" w14:textId="77777777" w:rsidR="00626178" w:rsidRDefault="00626178" w:rsidP="00626178">
      <w:pPr>
        <w:pStyle w:val="Standard"/>
        <w:spacing w:line="100" w:lineRule="atLeast"/>
        <w:ind w:right="5954"/>
        <w:rPr>
          <w:rFonts w:cs="Arial"/>
          <w:sz w:val="24"/>
          <w:szCs w:val="24"/>
        </w:rPr>
      </w:pPr>
      <w:r>
        <w:rPr>
          <w:rFonts w:cs="Arial"/>
          <w:sz w:val="24"/>
          <w:szCs w:val="24"/>
        </w:rPr>
        <w:t>…………………………………………………</w:t>
      </w:r>
    </w:p>
    <w:p w14:paraId="6D1DFA09" w14:textId="77777777" w:rsidR="00626178" w:rsidRDefault="00626178" w:rsidP="00626178">
      <w:pPr>
        <w:pStyle w:val="Standard"/>
        <w:spacing w:line="100" w:lineRule="atLeast"/>
        <w:ind w:right="5953"/>
        <w:rPr>
          <w:rFonts w:cs="Arial"/>
          <w:i/>
          <w:sz w:val="24"/>
          <w:szCs w:val="24"/>
        </w:rPr>
      </w:pPr>
      <w:r>
        <w:rPr>
          <w:rFonts w:cs="Arial"/>
          <w:i/>
          <w:sz w:val="24"/>
          <w:szCs w:val="24"/>
        </w:rPr>
        <w:t>(pełna nazwa/firma, adres,)</w:t>
      </w:r>
    </w:p>
    <w:p w14:paraId="320E14FF" w14:textId="77777777" w:rsidR="00626178" w:rsidRDefault="00626178" w:rsidP="00626178">
      <w:pPr>
        <w:pStyle w:val="Textbody"/>
        <w:ind w:left="708" w:firstLine="708"/>
        <w:jc w:val="both"/>
        <w:rPr>
          <w:sz w:val="24"/>
          <w:szCs w:val="24"/>
        </w:rPr>
      </w:pPr>
      <w:r>
        <w:rPr>
          <w:sz w:val="24"/>
          <w:szCs w:val="24"/>
        </w:rPr>
        <w:tab/>
      </w:r>
      <w:r>
        <w:rPr>
          <w:sz w:val="24"/>
          <w:szCs w:val="24"/>
        </w:rPr>
        <w:tab/>
      </w:r>
      <w:r>
        <w:rPr>
          <w:sz w:val="24"/>
          <w:szCs w:val="24"/>
        </w:rPr>
        <w:tab/>
      </w:r>
      <w:r>
        <w:rPr>
          <w:sz w:val="24"/>
          <w:szCs w:val="24"/>
        </w:rPr>
        <w:tab/>
      </w:r>
    </w:p>
    <w:p w14:paraId="61483980" w14:textId="77777777" w:rsidR="00626178" w:rsidRDefault="00626178" w:rsidP="00626178">
      <w:pPr>
        <w:pStyle w:val="Standard"/>
        <w:spacing w:after="120" w:line="360" w:lineRule="auto"/>
        <w:jc w:val="center"/>
        <w:rPr>
          <w:rFonts w:eastAsia="Arial"/>
          <w:b/>
          <w:bCs/>
          <w:sz w:val="28"/>
          <w:szCs w:val="28"/>
        </w:rPr>
      </w:pPr>
      <w:r>
        <w:rPr>
          <w:rFonts w:eastAsia="Arial"/>
          <w:b/>
          <w:bCs/>
          <w:sz w:val="28"/>
          <w:szCs w:val="28"/>
        </w:rPr>
        <w:t>Oświadczenie wykonawcy</w:t>
      </w:r>
    </w:p>
    <w:p w14:paraId="2AD2CC8D" w14:textId="4BADF4B1" w:rsidR="00626178" w:rsidRDefault="00626178" w:rsidP="00626178">
      <w:pPr>
        <w:pStyle w:val="Standard"/>
        <w:spacing w:after="120" w:line="360" w:lineRule="auto"/>
        <w:jc w:val="center"/>
      </w:pPr>
      <w:r>
        <w:rPr>
          <w:rFonts w:eastAsia="Arial"/>
          <w:b/>
          <w:bCs/>
          <w:sz w:val="28"/>
          <w:szCs w:val="28"/>
        </w:rPr>
        <w:t xml:space="preserve"> </w:t>
      </w:r>
      <w:r>
        <w:rPr>
          <w:rFonts w:eastAsia="Arial" w:cs="Times New Roman"/>
          <w:b/>
          <w:bCs/>
          <w:sz w:val="24"/>
          <w:szCs w:val="24"/>
        </w:rPr>
        <w:t xml:space="preserve">w zakresie art. 108 ust. 1 pkt.5 ustawy </w:t>
      </w:r>
      <w:proofErr w:type="spellStart"/>
      <w:r>
        <w:rPr>
          <w:rFonts w:eastAsia="Arial" w:cs="Times New Roman"/>
          <w:b/>
          <w:bCs/>
          <w:sz w:val="24"/>
          <w:szCs w:val="24"/>
        </w:rPr>
        <w:t>Pzp</w:t>
      </w:r>
      <w:proofErr w:type="spellEnd"/>
      <w:r>
        <w:rPr>
          <w:rFonts w:eastAsia="Arial" w:cs="Times New Roman"/>
          <w:b/>
          <w:bCs/>
          <w:sz w:val="24"/>
          <w:szCs w:val="24"/>
        </w:rPr>
        <w:t xml:space="preserve"> </w:t>
      </w:r>
    </w:p>
    <w:p w14:paraId="73FE0A05" w14:textId="6E01873C" w:rsidR="00626178" w:rsidRDefault="00626178" w:rsidP="00626178">
      <w:pPr>
        <w:pStyle w:val="Standard"/>
        <w:spacing w:after="120" w:line="360" w:lineRule="auto"/>
        <w:jc w:val="center"/>
      </w:pPr>
      <w:r>
        <w:rPr>
          <w:rFonts w:eastAsia="Arial" w:cs="Times New Roman"/>
          <w:b/>
          <w:bCs/>
          <w:sz w:val="24"/>
          <w:szCs w:val="24"/>
        </w:rPr>
        <w:t xml:space="preserve"> </w:t>
      </w:r>
      <w:r w:rsidR="008419C1" w:rsidRPr="008419C1">
        <w:rPr>
          <w:rFonts w:eastAsia="Arial" w:cs="Times New Roman"/>
          <w:sz w:val="24"/>
          <w:szCs w:val="24"/>
          <w:u w:val="single"/>
        </w:rPr>
        <w:t xml:space="preserve">O </w:t>
      </w:r>
      <w:r>
        <w:rPr>
          <w:rFonts w:eastAsia="Arial" w:cs="Arial"/>
          <w:sz w:val="24"/>
          <w:szCs w:val="24"/>
          <w:u w:val="single"/>
        </w:rPr>
        <w:t xml:space="preserve">PRZYNALEŻNOŚCI  LUB  BRAKU PRZYNALEŻNOŚCI </w:t>
      </w:r>
    </w:p>
    <w:p w14:paraId="73D368FC" w14:textId="006708FF" w:rsidR="00626178" w:rsidRDefault="00626178" w:rsidP="00626178">
      <w:pPr>
        <w:pStyle w:val="Standard"/>
        <w:spacing w:after="120" w:line="360" w:lineRule="auto"/>
        <w:jc w:val="center"/>
      </w:pPr>
      <w:r>
        <w:rPr>
          <w:rFonts w:eastAsia="Arial" w:cs="Times New Roman"/>
          <w:b/>
          <w:bCs/>
          <w:sz w:val="24"/>
          <w:szCs w:val="24"/>
        </w:rPr>
        <w:t xml:space="preserve">do tej samej grupy kapitałowej,  </w:t>
      </w:r>
      <w:r>
        <w:rPr>
          <w:rFonts w:eastAsia="Arial" w:cs="Times New Roman"/>
          <w:sz w:val="24"/>
          <w:szCs w:val="24"/>
        </w:rPr>
        <w:t xml:space="preserve">, </w:t>
      </w:r>
      <w:r>
        <w:rPr>
          <w:rFonts w:eastAsia="Arial" w:cs="Times New Roman"/>
          <w:b/>
          <w:bCs/>
          <w:sz w:val="24"/>
          <w:szCs w:val="24"/>
        </w:rPr>
        <w:t xml:space="preserve">w rozumieniu ustawy z dnia 16 lutego 2007 r. o ochronie konkurencji i konsumentów </w:t>
      </w:r>
      <w:r w:rsidRPr="00EC0E07">
        <w:rPr>
          <w:rFonts w:cs="Times New Roman"/>
          <w:sz w:val="22"/>
          <w:szCs w:val="22"/>
        </w:rPr>
        <w:t>(</w:t>
      </w:r>
      <w:r w:rsidR="00EC0E07" w:rsidRPr="00EC0E07">
        <w:rPr>
          <w:rFonts w:cs="Times New Roman"/>
          <w:sz w:val="22"/>
          <w:szCs w:val="22"/>
        </w:rPr>
        <w:t xml:space="preserve">tekst </w:t>
      </w:r>
      <w:proofErr w:type="spellStart"/>
      <w:r w:rsidR="00EC0E07" w:rsidRPr="00EC0E07">
        <w:rPr>
          <w:rFonts w:cs="Times New Roman"/>
          <w:sz w:val="22"/>
          <w:szCs w:val="22"/>
        </w:rPr>
        <w:t>jed</w:t>
      </w:r>
      <w:proofErr w:type="spellEnd"/>
      <w:r w:rsidR="00EC0E07" w:rsidRPr="00EC0E07">
        <w:rPr>
          <w:rFonts w:cs="Times New Roman"/>
          <w:sz w:val="22"/>
          <w:szCs w:val="22"/>
        </w:rPr>
        <w:t xml:space="preserve">. </w:t>
      </w:r>
      <w:r w:rsidR="00EC0E07" w:rsidRPr="00EC0E07">
        <w:rPr>
          <w:rFonts w:cs="Times New Roman"/>
          <w:color w:val="000000"/>
          <w:sz w:val="22"/>
          <w:szCs w:val="22"/>
        </w:rPr>
        <w:t xml:space="preserve">Dz. U. z 2025 r. poz. 1714 z </w:t>
      </w:r>
      <w:proofErr w:type="spellStart"/>
      <w:r w:rsidR="00EC0E07" w:rsidRPr="00EC0E07">
        <w:rPr>
          <w:rFonts w:cs="Times New Roman"/>
          <w:color w:val="000000"/>
          <w:sz w:val="22"/>
          <w:szCs w:val="22"/>
        </w:rPr>
        <w:t>póź</w:t>
      </w:r>
      <w:proofErr w:type="spellEnd"/>
      <w:r w:rsidR="00EC0E07" w:rsidRPr="00EC0E07">
        <w:rPr>
          <w:rFonts w:cs="Times New Roman"/>
          <w:color w:val="000000"/>
          <w:sz w:val="22"/>
          <w:szCs w:val="22"/>
        </w:rPr>
        <w:t>. zm.)</w:t>
      </w:r>
    </w:p>
    <w:p w14:paraId="106F7F77" w14:textId="77777777" w:rsidR="00626178" w:rsidRDefault="00626178" w:rsidP="00626178">
      <w:pPr>
        <w:pStyle w:val="Standard"/>
        <w:spacing w:after="120" w:line="360" w:lineRule="auto"/>
        <w:jc w:val="center"/>
        <w:rPr>
          <w:rFonts w:eastAsia="Arial"/>
          <w:b/>
          <w:bCs/>
          <w:sz w:val="24"/>
          <w:szCs w:val="24"/>
        </w:rPr>
      </w:pPr>
    </w:p>
    <w:p w14:paraId="2079ABB5" w14:textId="5FD02E57" w:rsidR="00626178" w:rsidRDefault="00626178" w:rsidP="00626178">
      <w:pPr>
        <w:pStyle w:val="Textbody"/>
        <w:spacing w:after="120" w:line="360" w:lineRule="auto"/>
        <w:jc w:val="both"/>
      </w:pPr>
      <w:r>
        <w:rPr>
          <w:rFonts w:cs="Times New Roman"/>
          <w:b/>
          <w:bCs/>
          <w:sz w:val="24"/>
          <w:szCs w:val="24"/>
        </w:rPr>
        <w:t xml:space="preserve">w postępowaniu o zamówienie publiczne </w:t>
      </w:r>
      <w:r w:rsidR="008A028E" w:rsidRPr="00901D85">
        <w:rPr>
          <w:b/>
          <w:bCs/>
          <w:sz w:val="24"/>
          <w:szCs w:val="24"/>
          <w:u w:val="single"/>
        </w:rPr>
        <w:t>na dostawę sprzętu</w:t>
      </w:r>
      <w:r w:rsidR="00926D1C">
        <w:rPr>
          <w:b/>
          <w:bCs/>
          <w:sz w:val="24"/>
          <w:szCs w:val="24"/>
          <w:u w:val="single"/>
        </w:rPr>
        <w:t xml:space="preserve"> medycznego </w:t>
      </w:r>
      <w:r w:rsidR="008A028E" w:rsidRPr="00901D85">
        <w:rPr>
          <w:b/>
          <w:bCs/>
          <w:sz w:val="24"/>
          <w:szCs w:val="24"/>
          <w:u w:val="single"/>
        </w:rPr>
        <w:t xml:space="preserve"> jednorazowego i wielokrotnego  użytku dla SPZOZ w Sanoku</w:t>
      </w:r>
      <w:r w:rsidR="008A028E">
        <w:rPr>
          <w:rFonts w:cs="Times New Roman"/>
          <w:b/>
          <w:bCs/>
          <w:sz w:val="24"/>
          <w:szCs w:val="24"/>
        </w:rPr>
        <w:t xml:space="preserve"> </w:t>
      </w:r>
      <w:r>
        <w:rPr>
          <w:rFonts w:cs="Times New Roman"/>
          <w:b/>
          <w:bCs/>
          <w:sz w:val="24"/>
          <w:szCs w:val="24"/>
        </w:rPr>
        <w:t>-</w:t>
      </w:r>
      <w:r>
        <w:rPr>
          <w:rFonts w:cs="Times New Roman"/>
          <w:b/>
          <w:sz w:val="24"/>
          <w:szCs w:val="24"/>
        </w:rPr>
        <w:t xml:space="preserve"> </w:t>
      </w:r>
      <w:r>
        <w:rPr>
          <w:rFonts w:cs="Times New Roman"/>
          <w:b/>
          <w:bCs/>
          <w:sz w:val="24"/>
          <w:szCs w:val="24"/>
        </w:rPr>
        <w:t xml:space="preserve"> nr postępowania SPZOZ/PN/</w:t>
      </w:r>
      <w:r w:rsidR="00521AD0">
        <w:rPr>
          <w:rFonts w:cs="Times New Roman"/>
          <w:b/>
          <w:bCs/>
          <w:sz w:val="24"/>
          <w:szCs w:val="24"/>
        </w:rPr>
        <w:t>0</w:t>
      </w:r>
      <w:r w:rsidR="00A216B0">
        <w:rPr>
          <w:rFonts w:cs="Times New Roman"/>
          <w:b/>
          <w:bCs/>
          <w:sz w:val="24"/>
          <w:szCs w:val="24"/>
        </w:rPr>
        <w:t>1</w:t>
      </w:r>
      <w:r>
        <w:rPr>
          <w:rFonts w:cs="Times New Roman"/>
          <w:b/>
          <w:bCs/>
          <w:sz w:val="24"/>
          <w:szCs w:val="24"/>
        </w:rPr>
        <w:t>/202</w:t>
      </w:r>
      <w:r w:rsidR="00A216B0">
        <w:rPr>
          <w:rFonts w:cs="Times New Roman"/>
          <w:b/>
          <w:bCs/>
          <w:sz w:val="24"/>
          <w:szCs w:val="24"/>
        </w:rPr>
        <w:t>6</w:t>
      </w:r>
    </w:p>
    <w:p w14:paraId="76BD106C" w14:textId="77777777" w:rsidR="00626178" w:rsidRDefault="00626178" w:rsidP="00626178">
      <w:pPr>
        <w:spacing w:line="360" w:lineRule="auto"/>
        <w:jc w:val="both"/>
        <w:rPr>
          <w:rFonts w:ascii="Times New Roman" w:hAnsi="Times New Roman" w:cs="Times New Roman"/>
        </w:rPr>
      </w:pPr>
      <w:r>
        <w:rPr>
          <w:rFonts w:ascii="Times New Roman" w:hAnsi="Times New Roman" w:cs="Times New Roman"/>
        </w:rPr>
        <w:t>Oświadczam, że:</w:t>
      </w:r>
    </w:p>
    <w:p w14:paraId="4E2BFEFD" w14:textId="58D9ED8C" w:rsidR="00626178" w:rsidRDefault="00626178">
      <w:pPr>
        <w:widowControl/>
        <w:numPr>
          <w:ilvl w:val="0"/>
          <w:numId w:val="10"/>
        </w:numPr>
        <w:suppressAutoHyphens w:val="0"/>
        <w:spacing w:line="360" w:lineRule="auto"/>
        <w:jc w:val="both"/>
        <w:textAlignment w:val="auto"/>
      </w:pPr>
      <w:r>
        <w:rPr>
          <w:rFonts w:ascii="Times New Roman" w:hAnsi="Times New Roman" w:cs="Times New Roman"/>
          <w:b/>
        </w:rPr>
        <w:t>nie należymy do grupy kapitałowej</w:t>
      </w:r>
      <w:r>
        <w:rPr>
          <w:rFonts w:ascii="Times New Roman" w:hAnsi="Times New Roman" w:cs="Times New Roman"/>
        </w:rPr>
        <w:t>,  w rozumieniu ustawy z dnia 16 lutego 2007r. o ochronie konkurencji i konsumentów</w:t>
      </w:r>
      <w:r w:rsidR="00A13CF3">
        <w:rPr>
          <w:rFonts w:ascii="Times New Roman" w:hAnsi="Times New Roman" w:cs="Times New Roman"/>
        </w:rPr>
        <w:t xml:space="preserve"> </w:t>
      </w:r>
      <w:r w:rsidR="00A13CF3" w:rsidRPr="00EC0E07">
        <w:rPr>
          <w:rFonts w:ascii="Times New Roman" w:hAnsi="Times New Roman" w:cs="Times New Roman"/>
          <w:sz w:val="22"/>
          <w:szCs w:val="22"/>
        </w:rPr>
        <w:t xml:space="preserve">(tekst </w:t>
      </w:r>
      <w:proofErr w:type="spellStart"/>
      <w:r w:rsidR="00A13CF3" w:rsidRPr="00EC0E07">
        <w:rPr>
          <w:rFonts w:ascii="Times New Roman" w:hAnsi="Times New Roman" w:cs="Times New Roman"/>
          <w:sz w:val="22"/>
          <w:szCs w:val="22"/>
        </w:rPr>
        <w:t>jed</w:t>
      </w:r>
      <w:proofErr w:type="spellEnd"/>
      <w:r w:rsidR="00A13CF3" w:rsidRPr="00EC0E07">
        <w:rPr>
          <w:rFonts w:ascii="Times New Roman" w:hAnsi="Times New Roman" w:cs="Times New Roman"/>
          <w:sz w:val="22"/>
          <w:szCs w:val="22"/>
        </w:rPr>
        <w:t xml:space="preserve">. </w:t>
      </w:r>
      <w:r w:rsidR="00A13CF3" w:rsidRPr="00EC0E07">
        <w:rPr>
          <w:rFonts w:ascii="Times New Roman" w:hAnsi="Times New Roman" w:cs="Times New Roman"/>
          <w:color w:val="000000"/>
          <w:sz w:val="22"/>
          <w:szCs w:val="22"/>
        </w:rPr>
        <w:t>Dz. U. z 202</w:t>
      </w:r>
      <w:r w:rsidR="00A13CF3" w:rsidRPr="00EC0E07">
        <w:rPr>
          <w:rFonts w:cs="Times New Roman"/>
          <w:color w:val="000000"/>
          <w:sz w:val="22"/>
          <w:szCs w:val="22"/>
        </w:rPr>
        <w:t>5</w:t>
      </w:r>
      <w:r w:rsidR="00A13CF3" w:rsidRPr="00EC0E07">
        <w:rPr>
          <w:rFonts w:ascii="Times New Roman" w:hAnsi="Times New Roman" w:cs="Times New Roman"/>
          <w:color w:val="000000"/>
          <w:sz w:val="22"/>
          <w:szCs w:val="22"/>
        </w:rPr>
        <w:t xml:space="preserve"> r. poz. </w:t>
      </w:r>
      <w:r w:rsidR="00A13CF3" w:rsidRPr="00EC0E07">
        <w:rPr>
          <w:rFonts w:cs="Times New Roman"/>
          <w:color w:val="000000"/>
          <w:sz w:val="22"/>
          <w:szCs w:val="22"/>
        </w:rPr>
        <w:t>171</w:t>
      </w:r>
      <w:r w:rsidR="00A13CF3" w:rsidRPr="00EC0E07">
        <w:rPr>
          <w:rFonts w:ascii="Times New Roman" w:hAnsi="Times New Roman" w:cs="Times New Roman"/>
          <w:color w:val="000000"/>
          <w:sz w:val="22"/>
          <w:szCs w:val="22"/>
        </w:rPr>
        <w:t>4</w:t>
      </w:r>
      <w:r w:rsidR="00A13CF3" w:rsidRPr="00EC0E07">
        <w:rPr>
          <w:rFonts w:cs="Times New Roman"/>
          <w:color w:val="000000"/>
          <w:sz w:val="22"/>
          <w:szCs w:val="22"/>
        </w:rPr>
        <w:t xml:space="preserve"> z </w:t>
      </w:r>
      <w:proofErr w:type="spellStart"/>
      <w:r w:rsidR="00A13CF3" w:rsidRPr="00EC0E07">
        <w:rPr>
          <w:rFonts w:cs="Times New Roman"/>
          <w:color w:val="000000"/>
          <w:sz w:val="22"/>
          <w:szCs w:val="22"/>
        </w:rPr>
        <w:t>póź</w:t>
      </w:r>
      <w:proofErr w:type="spellEnd"/>
      <w:r w:rsidR="00A13CF3" w:rsidRPr="00EC0E07">
        <w:rPr>
          <w:rFonts w:cs="Times New Roman"/>
          <w:color w:val="000000"/>
          <w:sz w:val="22"/>
          <w:szCs w:val="22"/>
        </w:rPr>
        <w:t>. zm.</w:t>
      </w:r>
      <w:r w:rsidR="00A13CF3" w:rsidRPr="00EC0E07">
        <w:rPr>
          <w:rFonts w:ascii="Times New Roman" w:hAnsi="Times New Roman" w:cs="Times New Roman"/>
          <w:color w:val="000000"/>
          <w:sz w:val="22"/>
          <w:szCs w:val="22"/>
        </w:rPr>
        <w:t>)</w:t>
      </w:r>
      <w:r>
        <w:rPr>
          <w:rFonts w:ascii="Times New Roman" w:hAnsi="Times New Roman" w:cs="Times New Roman"/>
          <w:b/>
          <w:bCs/>
        </w:rPr>
        <w:t>*</w:t>
      </w:r>
      <w:r>
        <w:rPr>
          <w:rFonts w:ascii="Times New Roman" w:hAnsi="Times New Roman" w:cs="Times New Roman"/>
        </w:rPr>
        <w:t>,</w:t>
      </w:r>
    </w:p>
    <w:p w14:paraId="08E1FE37" w14:textId="77777777" w:rsidR="00626178" w:rsidRDefault="00626178" w:rsidP="00626178">
      <w:pPr>
        <w:widowControl/>
        <w:suppressAutoHyphens w:val="0"/>
        <w:spacing w:line="360" w:lineRule="auto"/>
        <w:ind w:left="720"/>
        <w:jc w:val="both"/>
        <w:textAlignment w:val="auto"/>
        <w:rPr>
          <w:rFonts w:ascii="Times New Roman" w:hAnsi="Times New Roman" w:cs="Times New Roman"/>
        </w:rPr>
      </w:pPr>
    </w:p>
    <w:p w14:paraId="60E23056" w14:textId="74DF5216" w:rsidR="00626178" w:rsidRDefault="00626178">
      <w:pPr>
        <w:widowControl/>
        <w:numPr>
          <w:ilvl w:val="0"/>
          <w:numId w:val="10"/>
        </w:numPr>
        <w:suppressAutoHyphens w:val="0"/>
        <w:spacing w:line="360" w:lineRule="auto"/>
        <w:jc w:val="both"/>
        <w:textAlignment w:val="auto"/>
      </w:pPr>
      <w:r>
        <w:rPr>
          <w:rFonts w:ascii="Times New Roman" w:hAnsi="Times New Roman" w:cs="Times New Roman"/>
          <w:b/>
        </w:rPr>
        <w:t>należymy do grupy kapitałowej</w:t>
      </w:r>
      <w:r>
        <w:rPr>
          <w:rFonts w:ascii="Times New Roman" w:hAnsi="Times New Roman" w:cs="Times New Roman"/>
        </w:rPr>
        <w:t>, w rozumieniu ustawy z dnia 16 lutego 2007r. o ochronie konkurencji i konsumentów</w:t>
      </w:r>
      <w:r w:rsidR="00A13CF3">
        <w:rPr>
          <w:rFonts w:ascii="Times New Roman" w:hAnsi="Times New Roman" w:cs="Times New Roman"/>
        </w:rPr>
        <w:t xml:space="preserve"> </w:t>
      </w:r>
      <w:r w:rsidR="00A13CF3" w:rsidRPr="00EC0E07">
        <w:rPr>
          <w:rFonts w:ascii="Times New Roman" w:hAnsi="Times New Roman" w:cs="Times New Roman"/>
          <w:sz w:val="22"/>
          <w:szCs w:val="22"/>
        </w:rPr>
        <w:t xml:space="preserve">(tekst </w:t>
      </w:r>
      <w:proofErr w:type="spellStart"/>
      <w:r w:rsidR="00A13CF3" w:rsidRPr="00EC0E07">
        <w:rPr>
          <w:rFonts w:ascii="Times New Roman" w:hAnsi="Times New Roman" w:cs="Times New Roman"/>
          <w:sz w:val="22"/>
          <w:szCs w:val="22"/>
        </w:rPr>
        <w:t>jed</w:t>
      </w:r>
      <w:proofErr w:type="spellEnd"/>
      <w:r w:rsidR="00A13CF3" w:rsidRPr="00EC0E07">
        <w:rPr>
          <w:rFonts w:ascii="Times New Roman" w:hAnsi="Times New Roman" w:cs="Times New Roman"/>
          <w:sz w:val="22"/>
          <w:szCs w:val="22"/>
        </w:rPr>
        <w:t xml:space="preserve">. </w:t>
      </w:r>
      <w:r w:rsidR="00A13CF3" w:rsidRPr="00EC0E07">
        <w:rPr>
          <w:rFonts w:ascii="Times New Roman" w:hAnsi="Times New Roman" w:cs="Times New Roman"/>
          <w:color w:val="000000"/>
          <w:sz w:val="22"/>
          <w:szCs w:val="22"/>
        </w:rPr>
        <w:t>Dz. U. z 202</w:t>
      </w:r>
      <w:r w:rsidR="00A13CF3" w:rsidRPr="00EC0E07">
        <w:rPr>
          <w:rFonts w:cs="Times New Roman"/>
          <w:color w:val="000000"/>
          <w:sz w:val="22"/>
          <w:szCs w:val="22"/>
        </w:rPr>
        <w:t>5</w:t>
      </w:r>
      <w:r w:rsidR="00A13CF3" w:rsidRPr="00EC0E07">
        <w:rPr>
          <w:rFonts w:ascii="Times New Roman" w:hAnsi="Times New Roman" w:cs="Times New Roman"/>
          <w:color w:val="000000"/>
          <w:sz w:val="22"/>
          <w:szCs w:val="22"/>
        </w:rPr>
        <w:t xml:space="preserve"> r. poz. </w:t>
      </w:r>
      <w:r w:rsidR="00A13CF3" w:rsidRPr="00EC0E07">
        <w:rPr>
          <w:rFonts w:cs="Times New Roman"/>
          <w:color w:val="000000"/>
          <w:sz w:val="22"/>
          <w:szCs w:val="22"/>
        </w:rPr>
        <w:t>171</w:t>
      </w:r>
      <w:r w:rsidR="00A13CF3" w:rsidRPr="00EC0E07">
        <w:rPr>
          <w:rFonts w:ascii="Times New Roman" w:hAnsi="Times New Roman" w:cs="Times New Roman"/>
          <w:color w:val="000000"/>
          <w:sz w:val="22"/>
          <w:szCs w:val="22"/>
        </w:rPr>
        <w:t>4</w:t>
      </w:r>
      <w:r w:rsidR="00A13CF3" w:rsidRPr="00EC0E07">
        <w:rPr>
          <w:rFonts w:cs="Times New Roman"/>
          <w:color w:val="000000"/>
          <w:sz w:val="22"/>
          <w:szCs w:val="22"/>
        </w:rPr>
        <w:t xml:space="preserve"> z </w:t>
      </w:r>
      <w:proofErr w:type="spellStart"/>
      <w:r w:rsidR="00A13CF3" w:rsidRPr="00EC0E07">
        <w:rPr>
          <w:rFonts w:cs="Times New Roman"/>
          <w:color w:val="000000"/>
          <w:sz w:val="22"/>
          <w:szCs w:val="22"/>
        </w:rPr>
        <w:t>póź</w:t>
      </w:r>
      <w:proofErr w:type="spellEnd"/>
      <w:r w:rsidR="00A13CF3" w:rsidRPr="00EC0E07">
        <w:rPr>
          <w:rFonts w:cs="Times New Roman"/>
          <w:color w:val="000000"/>
          <w:sz w:val="22"/>
          <w:szCs w:val="22"/>
        </w:rPr>
        <w:t>. zm.</w:t>
      </w:r>
      <w:r w:rsidR="00A13CF3" w:rsidRPr="00EC0E07">
        <w:rPr>
          <w:rFonts w:ascii="Times New Roman" w:hAnsi="Times New Roman" w:cs="Times New Roman"/>
          <w:color w:val="000000"/>
          <w:sz w:val="22"/>
          <w:szCs w:val="22"/>
        </w:rPr>
        <w:t>)</w:t>
      </w:r>
      <w:r w:rsidRPr="00A13CF3">
        <w:rPr>
          <w:rFonts w:ascii="Times New Roman" w:hAnsi="Times New Roman" w:cs="Times New Roman"/>
          <w:b/>
          <w:bCs/>
        </w:rPr>
        <w:t>*</w:t>
      </w:r>
      <w:r>
        <w:rPr>
          <w:rFonts w:ascii="Times New Roman" w:hAnsi="Times New Roman" w:cs="Times New Roman"/>
        </w:rPr>
        <w:t xml:space="preserve">. </w:t>
      </w:r>
      <w:r>
        <w:rPr>
          <w:rFonts w:ascii="Times New Roman" w:eastAsia="Arial" w:hAnsi="Times New Roman" w:cs="Times New Roman"/>
          <w:i/>
          <w:iCs/>
        </w:rPr>
        <w:t>(wykonawca składa wraz  ze złożeniem oświadczenia dokumenty lub informację potwierdzające przygotowanie oferty, oferty częściowej niezależnie od innego wykonawcy należącego do tej samej grupy kapitałowej)</w:t>
      </w:r>
    </w:p>
    <w:p w14:paraId="60654176" w14:textId="77777777" w:rsidR="00626178" w:rsidRDefault="00626178" w:rsidP="00626178">
      <w:pPr>
        <w:widowControl/>
        <w:suppressAutoHyphens w:val="0"/>
        <w:spacing w:line="360" w:lineRule="auto"/>
        <w:ind w:left="720"/>
        <w:jc w:val="both"/>
        <w:textAlignment w:val="auto"/>
        <w:rPr>
          <w:rFonts w:ascii="Times New Roman" w:hAnsi="Times New Roman" w:cs="Times New Roman"/>
        </w:rPr>
      </w:pPr>
    </w:p>
    <w:p w14:paraId="278D2D20" w14:textId="77777777" w:rsidR="00626178" w:rsidRDefault="00626178" w:rsidP="00626178">
      <w:pPr>
        <w:pStyle w:val="Standard"/>
        <w:autoSpaceDE w:val="0"/>
        <w:rPr>
          <w:rFonts w:eastAsia="Arial" w:cs="Times New Roman"/>
          <w:sz w:val="24"/>
          <w:szCs w:val="24"/>
        </w:rPr>
      </w:pPr>
      <w:r>
        <w:rPr>
          <w:rFonts w:eastAsia="Arial" w:cs="Times New Roman"/>
          <w:sz w:val="24"/>
          <w:szCs w:val="24"/>
        </w:rPr>
        <w:t>z innym wykonawcą który złożył odrębną ofertę, ofertę częściową w tym postępowaniu.</w:t>
      </w:r>
    </w:p>
    <w:p w14:paraId="6E08F59F" w14:textId="77777777" w:rsidR="00626178" w:rsidRDefault="00626178" w:rsidP="00626178">
      <w:pPr>
        <w:pStyle w:val="Standard"/>
        <w:rPr>
          <w:rFonts w:eastAsia="Arial" w:cs="Times New Roman"/>
          <w:sz w:val="24"/>
          <w:szCs w:val="24"/>
          <w:u w:val="single"/>
        </w:rPr>
      </w:pPr>
    </w:p>
    <w:p w14:paraId="62BD667D" w14:textId="77777777" w:rsidR="00A13CF3" w:rsidRDefault="00A13CF3" w:rsidP="00626178">
      <w:pPr>
        <w:spacing w:line="360" w:lineRule="auto"/>
        <w:jc w:val="both"/>
        <w:rPr>
          <w:rFonts w:ascii="Times New Roman" w:hAnsi="Times New Roman" w:cs="Times New Roman"/>
          <w:b/>
          <w:sz w:val="20"/>
          <w:szCs w:val="20"/>
          <w:u w:val="single"/>
        </w:rPr>
      </w:pPr>
    </w:p>
    <w:p w14:paraId="68C3BC29" w14:textId="751932C3" w:rsidR="00626178" w:rsidRPr="00A13CF3" w:rsidRDefault="00626178" w:rsidP="00626178">
      <w:pPr>
        <w:spacing w:line="360" w:lineRule="auto"/>
        <w:jc w:val="both"/>
        <w:rPr>
          <w:rFonts w:ascii="Times New Roman" w:hAnsi="Times New Roman" w:cs="Times New Roman"/>
          <w:b/>
          <w:sz w:val="20"/>
          <w:szCs w:val="20"/>
          <w:u w:val="single"/>
        </w:rPr>
      </w:pPr>
      <w:r w:rsidRPr="00A13CF3">
        <w:rPr>
          <w:rFonts w:ascii="Times New Roman" w:hAnsi="Times New Roman" w:cs="Times New Roman"/>
          <w:b/>
          <w:sz w:val="20"/>
          <w:szCs w:val="20"/>
          <w:u w:val="single"/>
        </w:rPr>
        <w:t>* niepotrzebne skreślić.</w:t>
      </w:r>
    </w:p>
    <w:p w14:paraId="38166436" w14:textId="77777777" w:rsidR="00626178" w:rsidRDefault="00626178" w:rsidP="00626178">
      <w:pPr>
        <w:pStyle w:val="Standard"/>
        <w:rPr>
          <w:sz w:val="24"/>
          <w:szCs w:val="24"/>
        </w:rPr>
      </w:pPr>
    </w:p>
    <w:p w14:paraId="4E0F33FF" w14:textId="77777777" w:rsidR="00626178" w:rsidRDefault="00626178" w:rsidP="00626178">
      <w:pPr>
        <w:pStyle w:val="Standard"/>
        <w:ind w:firstLine="708"/>
        <w:rPr>
          <w:sz w:val="24"/>
          <w:szCs w:val="24"/>
        </w:rPr>
      </w:pPr>
    </w:p>
    <w:p w14:paraId="384AA94F" w14:textId="428DF809" w:rsidR="00626178" w:rsidRDefault="00626178" w:rsidP="00926D1C">
      <w:pPr>
        <w:pStyle w:val="Standard"/>
        <w:ind w:left="708" w:firstLine="708"/>
        <w:jc w:val="right"/>
        <w:rPr>
          <w:sz w:val="24"/>
          <w:szCs w:val="24"/>
        </w:rPr>
      </w:pPr>
      <w:r>
        <w:rPr>
          <w:sz w:val="24"/>
          <w:szCs w:val="24"/>
        </w:rPr>
        <w:tab/>
      </w:r>
      <w:r>
        <w:rPr>
          <w:sz w:val="24"/>
          <w:szCs w:val="24"/>
        </w:rPr>
        <w:tab/>
        <w:t xml:space="preserve">     </w:t>
      </w:r>
    </w:p>
    <w:p w14:paraId="7FBA8FF5" w14:textId="71084CDB" w:rsidR="00926D1C" w:rsidRPr="00926D1C" w:rsidRDefault="00626178" w:rsidP="00926D1C">
      <w:pPr>
        <w:pStyle w:val="Standard"/>
        <w:rPr>
          <w:i/>
          <w:sz w:val="16"/>
          <w:szCs w:val="16"/>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 xml:space="preserve"> </w:t>
      </w:r>
      <w:r>
        <w:rPr>
          <w:sz w:val="24"/>
          <w:szCs w:val="24"/>
        </w:rPr>
        <w:tab/>
        <w:t xml:space="preserve">  </w:t>
      </w:r>
      <w:r w:rsidR="00926D1C">
        <w:rPr>
          <w:sz w:val="24"/>
          <w:szCs w:val="24"/>
        </w:rPr>
        <w:t xml:space="preserve">       </w:t>
      </w:r>
      <w:r>
        <w:rPr>
          <w:sz w:val="24"/>
          <w:szCs w:val="24"/>
        </w:rPr>
        <w:t xml:space="preserve"> </w:t>
      </w:r>
      <w:r>
        <w:rPr>
          <w:i/>
          <w:sz w:val="24"/>
          <w:szCs w:val="24"/>
        </w:rPr>
        <w:t xml:space="preserve"> </w:t>
      </w:r>
      <w:r w:rsidR="00926D1C" w:rsidRPr="00926D1C">
        <w:rPr>
          <w:i/>
          <w:sz w:val="16"/>
          <w:szCs w:val="16"/>
        </w:rPr>
        <w:t>podpis osoby / osób uprawnionych do składania oświadczeń woli</w:t>
      </w:r>
    </w:p>
    <w:p w14:paraId="234E1637" w14:textId="3331B765" w:rsidR="00926D1C" w:rsidRDefault="00926D1C" w:rsidP="00926D1C">
      <w:pPr>
        <w:pStyle w:val="Standard"/>
        <w:jc w:val="right"/>
      </w:pPr>
      <w:r>
        <w:rPr>
          <w:i/>
          <w:sz w:val="16"/>
          <w:szCs w:val="16"/>
        </w:rPr>
        <w:t xml:space="preserve">               </w:t>
      </w:r>
      <w:r w:rsidRPr="00926D1C">
        <w:rPr>
          <w:i/>
          <w:sz w:val="16"/>
          <w:szCs w:val="16"/>
        </w:rPr>
        <w:t>kwalifikowany podpis elektroniczny</w:t>
      </w:r>
    </w:p>
    <w:p w14:paraId="05B6FFA5" w14:textId="38B805E9" w:rsidR="00626178" w:rsidRDefault="00626178" w:rsidP="00626178">
      <w:pPr>
        <w:pStyle w:val="Standard"/>
      </w:pPr>
    </w:p>
    <w:p w14:paraId="587A113D" w14:textId="77777777" w:rsidR="00626178" w:rsidRDefault="00626178" w:rsidP="00626178"/>
    <w:p w14:paraId="5DF4491E" w14:textId="77777777" w:rsidR="00626178" w:rsidRDefault="00626178" w:rsidP="00626178"/>
    <w:p w14:paraId="7FA5FCAE" w14:textId="77777777" w:rsidR="00626178" w:rsidRDefault="00626178" w:rsidP="00626178">
      <w:pPr>
        <w:spacing w:line="360" w:lineRule="auto"/>
        <w:jc w:val="both"/>
        <w:rPr>
          <w:rFonts w:ascii="Cambria" w:hAnsi="Cambria" w:cs="Arial"/>
          <w:b/>
          <w:sz w:val="21"/>
          <w:szCs w:val="21"/>
        </w:rPr>
      </w:pPr>
    </w:p>
    <w:p w14:paraId="1DDB97EC" w14:textId="77777777" w:rsidR="00626178" w:rsidRDefault="00626178" w:rsidP="00626178">
      <w:pPr>
        <w:tabs>
          <w:tab w:val="left" w:pos="1950"/>
          <w:tab w:val="center" w:pos="5269"/>
          <w:tab w:val="left" w:pos="5700"/>
        </w:tabs>
        <w:rPr>
          <w:rFonts w:ascii="Times New Roman" w:hAnsi="Times New Roman" w:cs="Times New Roman"/>
          <w:b/>
          <w:bCs/>
          <w:color w:val="000000"/>
          <w:sz w:val="22"/>
          <w:szCs w:val="22"/>
        </w:rPr>
      </w:pPr>
    </w:p>
    <w:p w14:paraId="0C600431" w14:textId="77777777" w:rsidR="00626178" w:rsidRDefault="00626178" w:rsidP="00626178">
      <w:pPr>
        <w:tabs>
          <w:tab w:val="left" w:pos="1950"/>
          <w:tab w:val="center" w:pos="5269"/>
          <w:tab w:val="left" w:pos="5700"/>
        </w:tabs>
        <w:rPr>
          <w:rFonts w:ascii="Times New Roman" w:hAnsi="Times New Roman" w:cs="Times New Roman"/>
          <w:b/>
          <w:bCs/>
          <w:color w:val="000000"/>
          <w:sz w:val="22"/>
          <w:szCs w:val="22"/>
        </w:rPr>
      </w:pPr>
    </w:p>
    <w:p w14:paraId="5A8D7BE7" w14:textId="77777777" w:rsidR="00626178" w:rsidRDefault="00626178" w:rsidP="00626178">
      <w:pPr>
        <w:tabs>
          <w:tab w:val="left" w:pos="1950"/>
          <w:tab w:val="center" w:pos="5269"/>
          <w:tab w:val="left" w:pos="5700"/>
        </w:tabs>
        <w:rPr>
          <w:rFonts w:ascii="Times New Roman" w:hAnsi="Times New Roman" w:cs="Times New Roman"/>
          <w:b/>
          <w:bCs/>
          <w:color w:val="000000"/>
          <w:sz w:val="22"/>
          <w:szCs w:val="22"/>
        </w:rPr>
      </w:pPr>
    </w:p>
    <w:p w14:paraId="00D73E4A" w14:textId="77777777" w:rsidR="00626178" w:rsidRDefault="00626178" w:rsidP="00626178">
      <w:pPr>
        <w:tabs>
          <w:tab w:val="left" w:pos="1950"/>
          <w:tab w:val="center" w:pos="5269"/>
          <w:tab w:val="left" w:pos="5700"/>
        </w:tabs>
        <w:rPr>
          <w:rFonts w:ascii="Times New Roman" w:hAnsi="Times New Roman" w:cs="Times New Roman"/>
          <w:b/>
          <w:bCs/>
          <w:color w:val="000000"/>
          <w:sz w:val="22"/>
          <w:szCs w:val="22"/>
        </w:rPr>
      </w:pPr>
    </w:p>
    <w:p w14:paraId="5C7D498A" w14:textId="75080AB7" w:rsidR="00626178" w:rsidRDefault="00626178" w:rsidP="00626178">
      <w:pPr>
        <w:tabs>
          <w:tab w:val="left" w:pos="1950"/>
          <w:tab w:val="center" w:pos="5269"/>
          <w:tab w:val="left" w:pos="5700"/>
        </w:tabs>
      </w:pPr>
      <w:r>
        <w:rPr>
          <w:rFonts w:ascii="Times New Roman" w:hAnsi="Times New Roman" w:cs="Times New Roman"/>
          <w:b/>
          <w:bCs/>
          <w:color w:val="000000"/>
          <w:sz w:val="22"/>
          <w:szCs w:val="22"/>
        </w:rPr>
        <w:t xml:space="preserve">Załącznik nr 7 do SWZ- </w:t>
      </w:r>
      <w:r>
        <w:rPr>
          <w:b/>
          <w:i/>
        </w:rPr>
        <w:t>nr SPZOZ/PN/</w:t>
      </w:r>
      <w:r w:rsidR="008A028E">
        <w:rPr>
          <w:b/>
          <w:i/>
        </w:rPr>
        <w:t>0</w:t>
      </w:r>
      <w:r w:rsidR="00116807">
        <w:rPr>
          <w:b/>
          <w:i/>
        </w:rPr>
        <w:t>1</w:t>
      </w:r>
      <w:r>
        <w:rPr>
          <w:b/>
          <w:i/>
        </w:rPr>
        <w:t>/202</w:t>
      </w:r>
      <w:r w:rsidR="00116807">
        <w:rPr>
          <w:b/>
          <w:i/>
        </w:rPr>
        <w:t>6</w:t>
      </w:r>
    </w:p>
    <w:p w14:paraId="4D7B16DD" w14:textId="77777777" w:rsidR="00626178" w:rsidRDefault="00626178" w:rsidP="00626178">
      <w:pPr>
        <w:tabs>
          <w:tab w:val="left" w:pos="1950"/>
          <w:tab w:val="center" w:pos="5269"/>
          <w:tab w:val="left" w:pos="5700"/>
        </w:tabs>
        <w:rPr>
          <w:rFonts w:ascii="Times New Roman" w:hAnsi="Times New Roman" w:cs="Times New Roman"/>
          <w:b/>
          <w:bCs/>
          <w:color w:val="000000"/>
          <w:sz w:val="22"/>
          <w:szCs w:val="22"/>
        </w:rPr>
      </w:pPr>
    </w:p>
    <w:p w14:paraId="0628F887" w14:textId="77777777" w:rsidR="00626178" w:rsidRDefault="00626178" w:rsidP="00626178">
      <w:pPr>
        <w:tabs>
          <w:tab w:val="left" w:pos="1950"/>
          <w:tab w:val="center" w:pos="5269"/>
          <w:tab w:val="left" w:pos="5700"/>
        </w:tabs>
        <w:rPr>
          <w:rFonts w:ascii="Times New Roman" w:hAnsi="Times New Roman" w:cs="Times New Roman"/>
          <w:b/>
          <w:bCs/>
          <w:color w:val="000000"/>
          <w:sz w:val="22"/>
          <w:szCs w:val="22"/>
        </w:rPr>
      </w:pPr>
    </w:p>
    <w:p w14:paraId="6CD2F728" w14:textId="7F9C06F6" w:rsidR="00626178" w:rsidRDefault="00626178" w:rsidP="00626178">
      <w:pPr>
        <w:tabs>
          <w:tab w:val="left" w:pos="1950"/>
          <w:tab w:val="center" w:pos="5269"/>
          <w:tab w:val="left" w:pos="5700"/>
        </w:tabs>
        <w:jc w:val="center"/>
        <w:rPr>
          <w:rFonts w:ascii="Times New Roman" w:hAnsi="Times New Roman" w:cs="Times New Roman"/>
          <w:b/>
          <w:bCs/>
          <w:color w:val="000000"/>
        </w:rPr>
      </w:pPr>
      <w:r>
        <w:rPr>
          <w:rFonts w:ascii="Times New Roman" w:hAnsi="Times New Roman" w:cs="Times New Roman"/>
          <w:b/>
          <w:bCs/>
          <w:color w:val="000000"/>
        </w:rPr>
        <w:t>Oświadczenie wykonawcy o aktualności informacji zawartych w</w:t>
      </w:r>
      <w:r>
        <w:rPr>
          <w:rFonts w:ascii="Times New Roman" w:hAnsi="Times New Roman" w:cs="Times New Roman"/>
          <w:b/>
          <w:bCs/>
          <w:color w:val="000000"/>
        </w:rPr>
        <w:br/>
        <w:t xml:space="preserve">oświadczeniu, o którym mowa w art. 125 ust. 1 </w:t>
      </w:r>
      <w:proofErr w:type="spellStart"/>
      <w:r>
        <w:rPr>
          <w:rFonts w:ascii="Times New Roman" w:hAnsi="Times New Roman" w:cs="Times New Roman"/>
          <w:b/>
          <w:bCs/>
          <w:color w:val="000000"/>
        </w:rPr>
        <w:t>Pzp</w:t>
      </w:r>
      <w:proofErr w:type="spellEnd"/>
      <w:r w:rsidR="00731978">
        <w:rPr>
          <w:rFonts w:ascii="Times New Roman" w:hAnsi="Times New Roman" w:cs="Times New Roman"/>
          <w:b/>
          <w:bCs/>
          <w:color w:val="000000"/>
        </w:rPr>
        <w:t>- JEDZ</w:t>
      </w:r>
      <w:r>
        <w:rPr>
          <w:rFonts w:ascii="Times New Roman" w:hAnsi="Times New Roman" w:cs="Times New Roman"/>
          <w:b/>
          <w:bCs/>
          <w:color w:val="000000"/>
        </w:rPr>
        <w:br/>
      </w:r>
    </w:p>
    <w:p w14:paraId="7460A87F" w14:textId="77777777" w:rsidR="00626178" w:rsidRDefault="00626178" w:rsidP="00626178">
      <w:pPr>
        <w:tabs>
          <w:tab w:val="left" w:pos="1950"/>
          <w:tab w:val="center" w:pos="5269"/>
          <w:tab w:val="left" w:pos="5700"/>
        </w:tabs>
        <w:jc w:val="center"/>
        <w:rPr>
          <w:rFonts w:ascii="Times New Roman" w:hAnsi="Times New Roman" w:cs="Times New Roman"/>
          <w:b/>
          <w:bCs/>
          <w:color w:val="000000"/>
        </w:rPr>
      </w:pPr>
    </w:p>
    <w:p w14:paraId="3B2D10CA" w14:textId="69D66AED" w:rsidR="00626178" w:rsidRDefault="00626178" w:rsidP="00626178">
      <w:pPr>
        <w:pStyle w:val="Textbody"/>
        <w:spacing w:after="120" w:line="360" w:lineRule="auto"/>
        <w:jc w:val="center"/>
      </w:pPr>
      <w:r>
        <w:rPr>
          <w:rFonts w:cs="Times New Roman"/>
          <w:b/>
          <w:bCs/>
          <w:color w:val="000000"/>
          <w:sz w:val="24"/>
          <w:szCs w:val="24"/>
        </w:rPr>
        <w:t>Oświadczenie Wykonawcy</w:t>
      </w:r>
      <w:r>
        <w:rPr>
          <w:rFonts w:cs="Times New Roman"/>
          <w:b/>
          <w:bCs/>
          <w:color w:val="000000"/>
          <w:sz w:val="24"/>
          <w:szCs w:val="24"/>
        </w:rPr>
        <w:br/>
      </w:r>
      <w:r>
        <w:rPr>
          <w:rFonts w:cs="Times New Roman"/>
          <w:color w:val="000000"/>
          <w:sz w:val="24"/>
          <w:szCs w:val="24"/>
        </w:rPr>
        <w:t xml:space="preserve">Składając ofertę w postępowaniu o udzielenie zamówienia publicznego </w:t>
      </w:r>
      <w:r w:rsidR="008A028E" w:rsidRPr="00901D85">
        <w:rPr>
          <w:b/>
          <w:bCs/>
          <w:sz w:val="24"/>
          <w:szCs w:val="24"/>
          <w:u w:val="single"/>
        </w:rPr>
        <w:t>na dostawę sprzętu</w:t>
      </w:r>
      <w:r w:rsidR="00926D1C">
        <w:rPr>
          <w:b/>
          <w:bCs/>
          <w:sz w:val="24"/>
          <w:szCs w:val="24"/>
          <w:u w:val="single"/>
        </w:rPr>
        <w:t xml:space="preserve"> medycznego</w:t>
      </w:r>
      <w:r w:rsidR="008A028E" w:rsidRPr="00901D85">
        <w:rPr>
          <w:b/>
          <w:bCs/>
          <w:sz w:val="24"/>
          <w:szCs w:val="24"/>
          <w:u w:val="single"/>
        </w:rPr>
        <w:t xml:space="preserve"> jednorazowego i wielokrotnego  użytku dla SPZOZ w Sanoku</w:t>
      </w:r>
      <w:r w:rsidR="00D70A4F">
        <w:rPr>
          <w:rFonts w:cs="Times New Roman"/>
          <w:b/>
          <w:bCs/>
          <w:sz w:val="24"/>
          <w:szCs w:val="24"/>
        </w:rPr>
        <w:t xml:space="preserve"> </w:t>
      </w:r>
      <w:r>
        <w:rPr>
          <w:rFonts w:cs="Times New Roman"/>
          <w:b/>
          <w:bCs/>
          <w:sz w:val="24"/>
          <w:szCs w:val="24"/>
        </w:rPr>
        <w:t>-</w:t>
      </w:r>
      <w:r>
        <w:rPr>
          <w:rFonts w:cs="Times New Roman"/>
          <w:b/>
          <w:sz w:val="24"/>
          <w:szCs w:val="24"/>
        </w:rPr>
        <w:t xml:space="preserve"> </w:t>
      </w:r>
      <w:r>
        <w:rPr>
          <w:rFonts w:cs="Times New Roman"/>
          <w:b/>
          <w:bCs/>
          <w:sz w:val="24"/>
          <w:szCs w:val="24"/>
        </w:rPr>
        <w:t xml:space="preserve"> nr postępowania SPZOZ/PN/</w:t>
      </w:r>
      <w:r w:rsidR="00521AD0">
        <w:rPr>
          <w:rFonts w:cs="Times New Roman"/>
          <w:b/>
          <w:bCs/>
          <w:sz w:val="24"/>
          <w:szCs w:val="24"/>
        </w:rPr>
        <w:t>0</w:t>
      </w:r>
      <w:r w:rsidR="00116807">
        <w:rPr>
          <w:rFonts w:cs="Times New Roman"/>
          <w:b/>
          <w:bCs/>
          <w:sz w:val="24"/>
          <w:szCs w:val="24"/>
        </w:rPr>
        <w:t>1</w:t>
      </w:r>
      <w:r>
        <w:rPr>
          <w:rFonts w:cs="Times New Roman"/>
          <w:b/>
          <w:bCs/>
          <w:sz w:val="24"/>
          <w:szCs w:val="24"/>
        </w:rPr>
        <w:t>/202</w:t>
      </w:r>
      <w:r w:rsidR="00116807">
        <w:rPr>
          <w:rFonts w:cs="Times New Roman"/>
          <w:b/>
          <w:bCs/>
          <w:sz w:val="24"/>
          <w:szCs w:val="24"/>
        </w:rPr>
        <w:t>6</w:t>
      </w:r>
    </w:p>
    <w:p w14:paraId="4AE9EA93" w14:textId="77777777" w:rsidR="00626178" w:rsidRDefault="00626178" w:rsidP="00626178">
      <w:pPr>
        <w:tabs>
          <w:tab w:val="left" w:pos="1950"/>
          <w:tab w:val="center" w:pos="5269"/>
          <w:tab w:val="left" w:pos="5700"/>
        </w:tabs>
      </w:pPr>
      <w:r>
        <w:rPr>
          <w:rFonts w:ascii="Times New Roman" w:hAnsi="Times New Roman" w:cs="Times New Roman"/>
          <w:b/>
          <w:bCs/>
          <w:color w:val="000000"/>
        </w:rPr>
        <w:t>W IMIENIU WYKONAWCY:</w:t>
      </w:r>
      <w:r>
        <w:rPr>
          <w:rFonts w:ascii="Times New Roman" w:hAnsi="Times New Roman" w:cs="Times New Roman"/>
          <w:b/>
          <w:bCs/>
          <w:color w:val="000000"/>
        </w:rPr>
        <w:br/>
      </w:r>
      <w:r>
        <w:rPr>
          <w:rFonts w:ascii="Times New Roman" w:hAnsi="Times New Roman" w:cs="Times New Roman"/>
          <w:color w:val="000000"/>
        </w:rPr>
        <w:t>……………………………………………………………………………………………………………</w:t>
      </w:r>
      <w:r>
        <w:rPr>
          <w:rFonts w:ascii="Times New Roman" w:hAnsi="Times New Roman" w:cs="Times New Roman"/>
          <w:color w:val="000000"/>
        </w:rPr>
        <w:br/>
        <w:t>……………………………………………………………………………………………………………</w:t>
      </w:r>
      <w:r>
        <w:rPr>
          <w:rFonts w:ascii="Times New Roman" w:hAnsi="Times New Roman" w:cs="Times New Roman"/>
          <w:color w:val="000000"/>
        </w:rPr>
        <w:br/>
        <w:t>……………………………………………………………………………………………………………</w:t>
      </w:r>
      <w:r>
        <w:rPr>
          <w:rFonts w:ascii="Times New Roman" w:hAnsi="Times New Roman" w:cs="Times New Roman"/>
          <w:color w:val="000000"/>
        </w:rPr>
        <w:br/>
      </w:r>
      <w:r>
        <w:rPr>
          <w:rFonts w:ascii="Times New Roman" w:hAnsi="Times New Roman" w:cs="Times New Roman"/>
          <w:i/>
          <w:iCs/>
          <w:color w:val="000000"/>
        </w:rPr>
        <w:t>/nazwa (firma) wykonawcy z oznaczeniem formy prawnej wykonywanej działalności/</w:t>
      </w:r>
      <w:r>
        <w:rPr>
          <w:rFonts w:ascii="Times New Roman" w:hAnsi="Times New Roman" w:cs="Times New Roman"/>
          <w:i/>
          <w:iCs/>
          <w:color w:val="000000"/>
        </w:rPr>
        <w:br/>
      </w:r>
    </w:p>
    <w:p w14:paraId="34BBC2CA" w14:textId="7D9EC24E" w:rsidR="00F458DE" w:rsidRPr="00F458DE" w:rsidRDefault="00626178" w:rsidP="00626178">
      <w:pPr>
        <w:tabs>
          <w:tab w:val="left" w:pos="1950"/>
          <w:tab w:val="center" w:pos="5269"/>
          <w:tab w:val="left" w:pos="5700"/>
        </w:tabs>
        <w:rPr>
          <w:rFonts w:ascii="Times New Roman" w:hAnsi="Times New Roman" w:cs="Times New Roman"/>
          <w:color w:val="000000"/>
        </w:rPr>
      </w:pPr>
      <w:r>
        <w:rPr>
          <w:rFonts w:ascii="Times New Roman" w:hAnsi="Times New Roman" w:cs="Times New Roman"/>
          <w:b/>
          <w:bCs/>
          <w:color w:val="000000"/>
        </w:rPr>
        <w:t>Oświadczam/(-my)</w:t>
      </w:r>
      <w:r>
        <w:rPr>
          <w:rFonts w:ascii="Times New Roman" w:hAnsi="Times New Roman" w:cs="Times New Roman"/>
          <w:color w:val="000000"/>
        </w:rPr>
        <w:t>, że</w:t>
      </w:r>
      <w:r w:rsidR="00F458DE">
        <w:rPr>
          <w:rFonts w:ascii="Times New Roman" w:hAnsi="Times New Roman" w:cs="Times New Roman"/>
          <w:color w:val="000000"/>
        </w:rPr>
        <w:t xml:space="preserve"> </w:t>
      </w:r>
      <w:r>
        <w:rPr>
          <w:rFonts w:ascii="Times New Roman" w:hAnsi="Times New Roman" w:cs="Times New Roman"/>
          <w:color w:val="000000"/>
        </w:rPr>
        <w:t>w zakresie podstaw wykluczenia z postępowania wskazanych przez Zamawiającego, o których mowa</w:t>
      </w:r>
      <w:r w:rsidR="00F458DE">
        <w:rPr>
          <w:rFonts w:ascii="Times New Roman" w:hAnsi="Times New Roman" w:cs="Times New Roman"/>
          <w:color w:val="000000"/>
        </w:rPr>
        <w:t xml:space="preserve"> </w:t>
      </w:r>
      <w:r>
        <w:rPr>
          <w:rFonts w:ascii="Times New Roman" w:hAnsi="Times New Roman" w:cs="Times New Roman"/>
          <w:color w:val="000000"/>
        </w:rPr>
        <w:t>w:</w:t>
      </w:r>
      <w:r>
        <w:rPr>
          <w:rFonts w:ascii="Times New Roman" w:hAnsi="Times New Roman" w:cs="Times New Roman"/>
          <w:color w:val="000000"/>
        </w:rPr>
        <w:br/>
        <w:t>a) art. 108 ust. 1 pkt 3 ustawy</w:t>
      </w:r>
      <w:r w:rsidR="00926D1C">
        <w:rPr>
          <w:rFonts w:ascii="Times New Roman" w:hAnsi="Times New Roman" w:cs="Times New Roman"/>
          <w:color w:val="000000"/>
        </w:rPr>
        <w:t xml:space="preserve"> </w:t>
      </w:r>
      <w:proofErr w:type="spellStart"/>
      <w:r w:rsidR="00926D1C">
        <w:rPr>
          <w:rFonts w:ascii="Times New Roman" w:hAnsi="Times New Roman" w:cs="Times New Roman"/>
          <w:color w:val="000000"/>
        </w:rPr>
        <w:t>Pzp</w:t>
      </w:r>
      <w:proofErr w:type="spellEnd"/>
      <w:r>
        <w:rPr>
          <w:rFonts w:ascii="Times New Roman" w:hAnsi="Times New Roman" w:cs="Times New Roman"/>
          <w:color w:val="000000"/>
        </w:rPr>
        <w:t>,</w:t>
      </w:r>
      <w:r>
        <w:rPr>
          <w:rFonts w:ascii="Times New Roman" w:hAnsi="Times New Roman" w:cs="Times New Roman"/>
          <w:color w:val="000000"/>
        </w:rPr>
        <w:br/>
        <w:t>b) art. 108 ust. 1 pkt 4 ustawy</w:t>
      </w:r>
      <w:r w:rsidR="00926D1C">
        <w:rPr>
          <w:rFonts w:ascii="Times New Roman" w:hAnsi="Times New Roman" w:cs="Times New Roman"/>
          <w:color w:val="000000"/>
        </w:rPr>
        <w:t xml:space="preserve"> </w:t>
      </w:r>
      <w:proofErr w:type="spellStart"/>
      <w:r w:rsidR="00926D1C">
        <w:rPr>
          <w:rFonts w:ascii="Times New Roman" w:hAnsi="Times New Roman" w:cs="Times New Roman"/>
          <w:color w:val="000000"/>
        </w:rPr>
        <w:t>Pzp</w:t>
      </w:r>
      <w:proofErr w:type="spellEnd"/>
      <w:r>
        <w:rPr>
          <w:rFonts w:ascii="Times New Roman" w:hAnsi="Times New Roman" w:cs="Times New Roman"/>
          <w:color w:val="000000"/>
        </w:rPr>
        <w:t>,</w:t>
      </w:r>
      <w:r>
        <w:rPr>
          <w:rFonts w:ascii="Times New Roman" w:hAnsi="Times New Roman" w:cs="Times New Roman"/>
          <w:color w:val="000000"/>
        </w:rPr>
        <w:br/>
        <w:t>c) art. 108 ust. 1 pkt 5 ustawy</w:t>
      </w:r>
      <w:r w:rsidR="00926D1C">
        <w:rPr>
          <w:rFonts w:ascii="Times New Roman" w:hAnsi="Times New Roman" w:cs="Times New Roman"/>
          <w:color w:val="000000"/>
        </w:rPr>
        <w:t xml:space="preserve"> </w:t>
      </w:r>
      <w:proofErr w:type="spellStart"/>
      <w:r w:rsidR="00926D1C">
        <w:rPr>
          <w:rFonts w:ascii="Times New Roman" w:hAnsi="Times New Roman" w:cs="Times New Roman"/>
          <w:color w:val="000000"/>
        </w:rPr>
        <w:t>Pzp</w:t>
      </w:r>
      <w:proofErr w:type="spellEnd"/>
      <w:r>
        <w:rPr>
          <w:rFonts w:ascii="Times New Roman" w:hAnsi="Times New Roman" w:cs="Times New Roman"/>
          <w:color w:val="000000"/>
        </w:rPr>
        <w:t>,</w:t>
      </w:r>
      <w:r>
        <w:rPr>
          <w:rFonts w:ascii="Times New Roman" w:hAnsi="Times New Roman" w:cs="Times New Roman"/>
          <w:color w:val="000000"/>
        </w:rPr>
        <w:br/>
        <w:t>d) art. 108 ust. 1 pkt 6 ustawy</w:t>
      </w:r>
      <w:r w:rsidR="00926D1C">
        <w:rPr>
          <w:rFonts w:ascii="Times New Roman" w:hAnsi="Times New Roman" w:cs="Times New Roman"/>
          <w:color w:val="000000"/>
        </w:rPr>
        <w:t xml:space="preserve"> </w:t>
      </w:r>
      <w:proofErr w:type="spellStart"/>
      <w:r w:rsidR="00926D1C">
        <w:rPr>
          <w:rFonts w:ascii="Times New Roman" w:hAnsi="Times New Roman" w:cs="Times New Roman"/>
          <w:color w:val="000000"/>
        </w:rPr>
        <w:t>Pzp</w:t>
      </w:r>
      <w:proofErr w:type="spellEnd"/>
      <w:r>
        <w:rPr>
          <w:rFonts w:ascii="Times New Roman" w:hAnsi="Times New Roman" w:cs="Times New Roman"/>
          <w:color w:val="000000"/>
        </w:rPr>
        <w:t>,</w:t>
      </w:r>
      <w:r>
        <w:rPr>
          <w:rFonts w:ascii="Times New Roman" w:hAnsi="Times New Roman" w:cs="Times New Roman"/>
          <w:color w:val="000000"/>
        </w:rPr>
        <w:br/>
      </w:r>
    </w:p>
    <w:p w14:paraId="0AD8F767" w14:textId="059D00AC" w:rsidR="00626178" w:rsidRDefault="00F458DE" w:rsidP="00626178">
      <w:pPr>
        <w:tabs>
          <w:tab w:val="left" w:pos="1950"/>
          <w:tab w:val="center" w:pos="5269"/>
          <w:tab w:val="left" w:pos="5700"/>
        </w:tabs>
      </w:pPr>
      <w:r w:rsidRPr="00F458DE">
        <w:rPr>
          <w:rFonts w:ascii="Times New Roman" w:eastAsia="Times New Roman" w:hAnsi="Times New Roman" w:cs="Times New Roman"/>
          <w:color w:val="000000"/>
        </w:rPr>
        <w:t xml:space="preserve">pozostają aktualne informacje zawarte w oświadczeniu </w:t>
      </w:r>
      <w:r w:rsidRPr="00F458DE">
        <w:rPr>
          <w:rFonts w:ascii="Times New Roman" w:hAnsi="Times New Roman" w:cs="Times New Roman"/>
          <w:color w:val="000000"/>
        </w:rPr>
        <w:t xml:space="preserve">o którym mowa w art. 125 ust. 1 </w:t>
      </w:r>
      <w:proofErr w:type="spellStart"/>
      <w:r w:rsidRPr="00F458DE">
        <w:rPr>
          <w:rFonts w:ascii="Times New Roman" w:hAnsi="Times New Roman" w:cs="Times New Roman"/>
          <w:color w:val="000000"/>
        </w:rPr>
        <w:t>Pzp</w:t>
      </w:r>
      <w:proofErr w:type="spellEnd"/>
      <w:r w:rsidRPr="00F458DE">
        <w:rPr>
          <w:rFonts w:ascii="Times New Roman" w:eastAsia="Times New Roman" w:hAnsi="Times New Roman" w:cs="Times New Roman"/>
          <w:color w:val="000000"/>
        </w:rPr>
        <w:t xml:space="preserve"> </w:t>
      </w:r>
      <w:r w:rsidR="006D04D7">
        <w:rPr>
          <w:rFonts w:ascii="Times New Roman" w:eastAsia="Times New Roman" w:hAnsi="Times New Roman" w:cs="Times New Roman"/>
          <w:color w:val="000000"/>
        </w:rPr>
        <w:t>-</w:t>
      </w:r>
      <w:r w:rsidR="006D04D7">
        <w:rPr>
          <w:rFonts w:ascii="Times New Roman" w:hAnsi="Times New Roman" w:cs="Times New Roman"/>
          <w:color w:val="000000"/>
        </w:rPr>
        <w:t xml:space="preserve"> Jednolitym Europejskim Dokumencie Zamówienia</w:t>
      </w:r>
      <w:r w:rsidRPr="00F458DE">
        <w:rPr>
          <w:rFonts w:ascii="Times New Roman" w:eastAsia="Times New Roman" w:hAnsi="Times New Roman" w:cs="Times New Roman"/>
          <w:color w:val="000000"/>
        </w:rPr>
        <w:t xml:space="preserve"> złożonym w przedmiotowym postępowaniu</w:t>
      </w:r>
      <w:r w:rsidR="006D04D7">
        <w:rPr>
          <w:rFonts w:ascii="Times New Roman" w:eastAsia="Times New Roman" w:hAnsi="Times New Roman" w:cs="Times New Roman"/>
          <w:color w:val="000000"/>
        </w:rPr>
        <w:t>.</w:t>
      </w:r>
      <w:r w:rsidR="00626178">
        <w:rPr>
          <w:rFonts w:ascii="Times New Roman" w:hAnsi="Times New Roman" w:cs="Times New Roman"/>
          <w:color w:val="000000"/>
        </w:rPr>
        <w:br/>
      </w:r>
    </w:p>
    <w:p w14:paraId="7F4CC533" w14:textId="77777777" w:rsidR="006D04D7" w:rsidRDefault="006D04D7" w:rsidP="00626178">
      <w:pPr>
        <w:tabs>
          <w:tab w:val="left" w:pos="1950"/>
          <w:tab w:val="center" w:pos="5269"/>
          <w:tab w:val="left" w:pos="5700"/>
        </w:tabs>
      </w:pPr>
    </w:p>
    <w:p w14:paraId="4097D068" w14:textId="77777777" w:rsidR="00626178" w:rsidRDefault="00626178" w:rsidP="00626178">
      <w:pPr>
        <w:tabs>
          <w:tab w:val="left" w:pos="1950"/>
          <w:tab w:val="center" w:pos="5269"/>
          <w:tab w:val="left" w:pos="5700"/>
        </w:tabs>
        <w:rPr>
          <w:rFonts w:ascii="Times New Roman" w:hAnsi="Times New Roman" w:cs="Times New Roman"/>
          <w:color w:val="000000"/>
        </w:rPr>
      </w:pPr>
    </w:p>
    <w:p w14:paraId="1B230325" w14:textId="77777777" w:rsidR="00626178" w:rsidRDefault="00626178" w:rsidP="00626178">
      <w:pPr>
        <w:tabs>
          <w:tab w:val="left" w:pos="1950"/>
          <w:tab w:val="center" w:pos="5269"/>
          <w:tab w:val="left" w:pos="5700"/>
        </w:tabs>
        <w:jc w:val="right"/>
        <w:rPr>
          <w:rFonts w:ascii="Times New Roman" w:hAnsi="Times New Roman" w:cs="Times New Roman"/>
          <w:color w:val="000000"/>
        </w:rPr>
      </w:pPr>
      <w:r>
        <w:rPr>
          <w:rFonts w:ascii="Times New Roman" w:hAnsi="Times New Roman" w:cs="Times New Roman"/>
          <w:color w:val="000000"/>
        </w:rPr>
        <w:t>………………………………………………</w:t>
      </w:r>
    </w:p>
    <w:p w14:paraId="515E6AB3" w14:textId="77777777" w:rsidR="00B9186A" w:rsidRPr="00926D1C" w:rsidRDefault="00626178" w:rsidP="00B9186A">
      <w:pPr>
        <w:pStyle w:val="Standard"/>
        <w:rPr>
          <w:i/>
          <w:sz w:val="16"/>
          <w:szCs w:val="16"/>
        </w:rPr>
      </w:pPr>
      <w:r>
        <w:rPr>
          <w:rFonts w:cs="Times New Roman"/>
          <w:color w:val="000000"/>
        </w:rPr>
        <w:t xml:space="preserve">                                                                                                                </w:t>
      </w:r>
      <w:r w:rsidR="00B9186A">
        <w:rPr>
          <w:sz w:val="24"/>
          <w:szCs w:val="24"/>
        </w:rPr>
        <w:t xml:space="preserve">          </w:t>
      </w:r>
      <w:r w:rsidR="00B9186A">
        <w:rPr>
          <w:i/>
          <w:sz w:val="24"/>
          <w:szCs w:val="24"/>
        </w:rPr>
        <w:t xml:space="preserve"> </w:t>
      </w:r>
      <w:r w:rsidR="00B9186A" w:rsidRPr="00926D1C">
        <w:rPr>
          <w:i/>
          <w:sz w:val="16"/>
          <w:szCs w:val="16"/>
        </w:rPr>
        <w:t>podpis osoby / osób uprawnionych do składania oświadczeń woli</w:t>
      </w:r>
    </w:p>
    <w:p w14:paraId="293C625B" w14:textId="2E303084" w:rsidR="00626178" w:rsidRDefault="00B9186A" w:rsidP="00B9186A">
      <w:pPr>
        <w:tabs>
          <w:tab w:val="left" w:pos="1950"/>
          <w:tab w:val="center" w:pos="5269"/>
          <w:tab w:val="left" w:pos="5700"/>
        </w:tabs>
        <w:jc w:val="right"/>
      </w:pPr>
      <w:r>
        <w:rPr>
          <w:i/>
          <w:sz w:val="16"/>
          <w:szCs w:val="16"/>
        </w:rPr>
        <w:t xml:space="preserve">               </w:t>
      </w:r>
      <w:r w:rsidRPr="00926D1C">
        <w:rPr>
          <w:i/>
          <w:sz w:val="16"/>
          <w:szCs w:val="16"/>
        </w:rPr>
        <w:t>kwalifikowany podpis elektroniczny</w:t>
      </w:r>
      <w:r w:rsidR="00626178">
        <w:rPr>
          <w:rFonts w:ascii="Times New Roman" w:hAnsi="Times New Roman" w:cs="Times New Roman"/>
          <w:color w:val="000000"/>
        </w:rPr>
        <w:br/>
      </w:r>
    </w:p>
    <w:p w14:paraId="0C961494" w14:textId="77777777" w:rsidR="00626178" w:rsidRDefault="00626178" w:rsidP="00626178">
      <w:pPr>
        <w:tabs>
          <w:tab w:val="left" w:pos="1950"/>
          <w:tab w:val="center" w:pos="5269"/>
          <w:tab w:val="left" w:pos="5700"/>
        </w:tabs>
        <w:jc w:val="center"/>
      </w:pPr>
    </w:p>
    <w:p w14:paraId="74A02B3C" w14:textId="77777777" w:rsidR="00626178" w:rsidRDefault="00626178" w:rsidP="00626178">
      <w:pPr>
        <w:tabs>
          <w:tab w:val="left" w:pos="1950"/>
          <w:tab w:val="center" w:pos="5269"/>
          <w:tab w:val="left" w:pos="5700"/>
        </w:tabs>
        <w:jc w:val="center"/>
      </w:pPr>
    </w:p>
    <w:p w14:paraId="3FA782D9" w14:textId="77777777" w:rsidR="00626178" w:rsidRDefault="00626178" w:rsidP="00626178">
      <w:pPr>
        <w:tabs>
          <w:tab w:val="left" w:pos="1950"/>
          <w:tab w:val="center" w:pos="5269"/>
          <w:tab w:val="left" w:pos="5700"/>
        </w:tabs>
        <w:jc w:val="center"/>
      </w:pPr>
    </w:p>
    <w:p w14:paraId="1853A7F6" w14:textId="77777777" w:rsidR="00626178" w:rsidRDefault="00626178" w:rsidP="00626178">
      <w:pPr>
        <w:tabs>
          <w:tab w:val="left" w:pos="1950"/>
          <w:tab w:val="center" w:pos="5269"/>
          <w:tab w:val="left" w:pos="5700"/>
        </w:tabs>
        <w:jc w:val="center"/>
      </w:pPr>
    </w:p>
    <w:p w14:paraId="5C5F35C6" w14:textId="77777777" w:rsidR="00626178" w:rsidRDefault="00626178" w:rsidP="00626178">
      <w:pPr>
        <w:tabs>
          <w:tab w:val="left" w:pos="1950"/>
          <w:tab w:val="center" w:pos="5269"/>
          <w:tab w:val="left" w:pos="5700"/>
        </w:tabs>
        <w:jc w:val="center"/>
      </w:pPr>
    </w:p>
    <w:p w14:paraId="4B9EC99E" w14:textId="77777777" w:rsidR="00626178" w:rsidRDefault="00626178" w:rsidP="00626178">
      <w:pPr>
        <w:tabs>
          <w:tab w:val="left" w:pos="1950"/>
          <w:tab w:val="center" w:pos="5269"/>
          <w:tab w:val="left" w:pos="5700"/>
        </w:tabs>
        <w:jc w:val="center"/>
      </w:pPr>
    </w:p>
    <w:p w14:paraId="25A98053" w14:textId="77777777" w:rsidR="00626178" w:rsidRDefault="00626178" w:rsidP="00626178">
      <w:pPr>
        <w:tabs>
          <w:tab w:val="left" w:pos="1950"/>
          <w:tab w:val="center" w:pos="5269"/>
          <w:tab w:val="left" w:pos="5700"/>
        </w:tabs>
        <w:jc w:val="center"/>
      </w:pPr>
    </w:p>
    <w:p w14:paraId="72ACC664" w14:textId="77777777" w:rsidR="00626178" w:rsidRDefault="00626178" w:rsidP="00626178">
      <w:pPr>
        <w:tabs>
          <w:tab w:val="left" w:pos="1950"/>
          <w:tab w:val="center" w:pos="5269"/>
          <w:tab w:val="left" w:pos="5700"/>
        </w:tabs>
        <w:jc w:val="center"/>
      </w:pPr>
    </w:p>
    <w:p w14:paraId="6943ED27" w14:textId="77777777" w:rsidR="00626178" w:rsidRDefault="00626178" w:rsidP="00626178">
      <w:pPr>
        <w:tabs>
          <w:tab w:val="left" w:pos="1950"/>
          <w:tab w:val="center" w:pos="5269"/>
          <w:tab w:val="left" w:pos="5700"/>
        </w:tabs>
        <w:jc w:val="center"/>
      </w:pPr>
    </w:p>
    <w:p w14:paraId="6DEDD0B3" w14:textId="77777777" w:rsidR="00626178" w:rsidRDefault="00626178" w:rsidP="00626178">
      <w:pPr>
        <w:tabs>
          <w:tab w:val="left" w:pos="1950"/>
          <w:tab w:val="center" w:pos="5269"/>
          <w:tab w:val="left" w:pos="5700"/>
        </w:tabs>
        <w:jc w:val="center"/>
      </w:pPr>
    </w:p>
    <w:p w14:paraId="576C5392" w14:textId="77777777" w:rsidR="00626178" w:rsidRDefault="00626178" w:rsidP="00626178">
      <w:pPr>
        <w:tabs>
          <w:tab w:val="left" w:pos="1950"/>
          <w:tab w:val="center" w:pos="5269"/>
          <w:tab w:val="left" w:pos="5700"/>
        </w:tabs>
        <w:jc w:val="center"/>
      </w:pPr>
    </w:p>
    <w:p w14:paraId="71CEDB48" w14:textId="77777777" w:rsidR="00626178" w:rsidRDefault="00626178" w:rsidP="00626178">
      <w:pPr>
        <w:tabs>
          <w:tab w:val="left" w:pos="1950"/>
          <w:tab w:val="center" w:pos="5269"/>
          <w:tab w:val="left" w:pos="5700"/>
        </w:tabs>
        <w:jc w:val="center"/>
      </w:pPr>
    </w:p>
    <w:p w14:paraId="27BF51CB" w14:textId="77777777" w:rsidR="00626178" w:rsidRDefault="00626178" w:rsidP="00626178">
      <w:pPr>
        <w:tabs>
          <w:tab w:val="left" w:pos="1950"/>
          <w:tab w:val="center" w:pos="5269"/>
          <w:tab w:val="left" w:pos="5700"/>
        </w:tabs>
      </w:pPr>
    </w:p>
    <w:p w14:paraId="211F5C26" w14:textId="6AE8DE8B" w:rsidR="00626178" w:rsidRDefault="00626178" w:rsidP="00521AD0">
      <w:pPr>
        <w:tabs>
          <w:tab w:val="left" w:pos="1950"/>
          <w:tab w:val="left" w:pos="2025"/>
          <w:tab w:val="center" w:pos="5269"/>
          <w:tab w:val="left" w:pos="5700"/>
        </w:tabs>
      </w:pPr>
    </w:p>
    <w:p w14:paraId="2A7D2845" w14:textId="77777777" w:rsidR="007417F1" w:rsidRDefault="007417F1" w:rsidP="00626178">
      <w:pPr>
        <w:pStyle w:val="Lista"/>
        <w:rPr>
          <w:b/>
          <w:bCs/>
          <w:sz w:val="24"/>
          <w:szCs w:val="24"/>
        </w:rPr>
      </w:pPr>
    </w:p>
    <w:p w14:paraId="100786C4" w14:textId="1BBB187B" w:rsidR="00626178" w:rsidRDefault="00626178" w:rsidP="00B24086">
      <w:pPr>
        <w:pStyle w:val="Lista"/>
      </w:pPr>
      <w:r>
        <w:rPr>
          <w:b/>
          <w:bCs/>
          <w:sz w:val="24"/>
          <w:szCs w:val="24"/>
        </w:rPr>
        <w:t>Załącznik nr  8</w:t>
      </w:r>
      <w:r>
        <w:rPr>
          <w:sz w:val="24"/>
          <w:szCs w:val="24"/>
        </w:rPr>
        <w:t xml:space="preserve"> </w:t>
      </w:r>
      <w:r>
        <w:rPr>
          <w:b/>
          <w:i/>
          <w:sz w:val="24"/>
          <w:szCs w:val="24"/>
        </w:rPr>
        <w:t>do SWZ nr SPZOZ/PN/</w:t>
      </w:r>
      <w:r w:rsidR="00521AD0">
        <w:rPr>
          <w:b/>
          <w:i/>
          <w:sz w:val="24"/>
          <w:szCs w:val="24"/>
        </w:rPr>
        <w:t>0</w:t>
      </w:r>
      <w:r w:rsidR="00A216B0">
        <w:rPr>
          <w:b/>
          <w:i/>
          <w:sz w:val="24"/>
          <w:szCs w:val="24"/>
        </w:rPr>
        <w:t>1</w:t>
      </w:r>
      <w:r>
        <w:rPr>
          <w:b/>
          <w:i/>
          <w:sz w:val="24"/>
          <w:szCs w:val="24"/>
        </w:rPr>
        <w:t>/202</w:t>
      </w:r>
      <w:r w:rsidR="00A216B0">
        <w:rPr>
          <w:b/>
          <w:i/>
          <w:sz w:val="24"/>
          <w:szCs w:val="24"/>
        </w:rPr>
        <w:t>6</w:t>
      </w:r>
    </w:p>
    <w:p w14:paraId="56FF41D3" w14:textId="5065CAD8" w:rsidR="00F123A6" w:rsidRPr="001E41E3" w:rsidRDefault="00541571" w:rsidP="00F123A6">
      <w:pPr>
        <w:tabs>
          <w:tab w:val="left" w:pos="1950"/>
          <w:tab w:val="center" w:pos="5269"/>
          <w:tab w:val="left" w:pos="5700"/>
        </w:tabs>
        <w:rPr>
          <w:rFonts w:ascii="Times New Roman" w:hAnsi="Times New Roman" w:cs="Times New Roman"/>
          <w:b/>
          <w:bCs/>
          <w:color w:val="FF0000"/>
          <w:sz w:val="20"/>
          <w:szCs w:val="20"/>
        </w:rPr>
      </w:pPr>
      <w:r>
        <w:rPr>
          <w:rFonts w:ascii="Times New Roman" w:hAnsi="Times New Roman" w:cs="Times New Roman"/>
          <w:b/>
          <w:bCs/>
          <w:color w:val="FF0000"/>
          <w:sz w:val="20"/>
          <w:szCs w:val="20"/>
        </w:rPr>
        <w:t xml:space="preserve">(SKŁADANE WRAZ Z OFERTĄ - </w:t>
      </w:r>
      <w:r w:rsidR="00F123A6" w:rsidRPr="001E41E3">
        <w:rPr>
          <w:rFonts w:ascii="Times New Roman" w:hAnsi="Times New Roman" w:cs="Times New Roman"/>
          <w:b/>
          <w:bCs/>
          <w:color w:val="FF0000"/>
          <w:sz w:val="20"/>
          <w:szCs w:val="20"/>
        </w:rPr>
        <w:t>JEŻELI  DOTYCZY !</w:t>
      </w:r>
      <w:r>
        <w:rPr>
          <w:rFonts w:ascii="Times New Roman" w:hAnsi="Times New Roman" w:cs="Times New Roman"/>
          <w:b/>
          <w:bCs/>
          <w:color w:val="FF0000"/>
          <w:sz w:val="20"/>
          <w:szCs w:val="20"/>
        </w:rPr>
        <w:t>)</w:t>
      </w:r>
    </w:p>
    <w:p w14:paraId="198D2933" w14:textId="77777777" w:rsidR="00F123A6" w:rsidRPr="001E41E3" w:rsidRDefault="00F123A6" w:rsidP="00F123A6">
      <w:pPr>
        <w:tabs>
          <w:tab w:val="left" w:pos="1950"/>
          <w:tab w:val="center" w:pos="5269"/>
          <w:tab w:val="left" w:pos="5700"/>
        </w:tabs>
        <w:rPr>
          <w:rFonts w:ascii="Times New Roman" w:hAnsi="Times New Roman" w:cs="Times New Roman"/>
          <w:b/>
          <w:bCs/>
          <w:i/>
          <w:iCs/>
          <w:color w:val="FF0000"/>
          <w:sz w:val="22"/>
          <w:szCs w:val="22"/>
        </w:rPr>
      </w:pPr>
      <w:r w:rsidRPr="001E41E3">
        <w:rPr>
          <w:rFonts w:ascii="Times New Roman" w:hAnsi="Times New Roman" w:cs="Times New Roman"/>
          <w:b/>
          <w:bCs/>
          <w:i/>
          <w:iCs/>
          <w:color w:val="FF0000"/>
          <w:sz w:val="20"/>
          <w:szCs w:val="20"/>
        </w:rPr>
        <w:t>Uwaga: Niniejsze zobowiązanie wypełnia podmiot trzeci w przypadku, gdy wykonawca polega na jego zasobach w celu wykazania, że spełniają warunki udziału określone w dokumentacji postepowania</w:t>
      </w:r>
    </w:p>
    <w:p w14:paraId="10F97C64" w14:textId="4E76B27D" w:rsidR="00F123A6" w:rsidRPr="00F123A6" w:rsidRDefault="00F123A6" w:rsidP="00F123A6">
      <w:pPr>
        <w:tabs>
          <w:tab w:val="left" w:pos="1950"/>
          <w:tab w:val="center" w:pos="5269"/>
          <w:tab w:val="left" w:pos="5700"/>
        </w:tabs>
        <w:rPr>
          <w:rFonts w:ascii="Times New Roman" w:hAnsi="Times New Roman" w:cs="Times New Roman"/>
          <w:b/>
          <w:bCs/>
          <w:color w:val="000000"/>
          <w:sz w:val="22"/>
          <w:szCs w:val="22"/>
        </w:rPr>
      </w:pPr>
      <w:r>
        <w:rPr>
          <w:rFonts w:ascii="Times New Roman" w:hAnsi="Times New Roman" w:cs="Times New Roman"/>
          <w:b/>
          <w:bCs/>
          <w:color w:val="000000"/>
          <w:sz w:val="22"/>
          <w:szCs w:val="22"/>
        </w:rPr>
        <w:tab/>
      </w:r>
      <w:r>
        <w:rPr>
          <w:rFonts w:ascii="Times New Roman" w:hAnsi="Times New Roman" w:cs="Times New Roman"/>
          <w:b/>
          <w:bCs/>
          <w:color w:val="000000"/>
          <w:sz w:val="22"/>
          <w:szCs w:val="22"/>
        </w:rPr>
        <w:tab/>
      </w:r>
      <w:r>
        <w:rPr>
          <w:rFonts w:ascii="Times New Roman" w:hAnsi="Times New Roman" w:cs="Times New Roman"/>
          <w:b/>
          <w:bCs/>
          <w:color w:val="000000"/>
          <w:sz w:val="22"/>
          <w:szCs w:val="22"/>
        </w:rPr>
        <w:tab/>
        <w:t xml:space="preserve">                    </w:t>
      </w:r>
    </w:p>
    <w:p w14:paraId="4E25CE9C" w14:textId="77777777" w:rsidR="00F123A6" w:rsidRDefault="00F123A6" w:rsidP="00F123A6">
      <w:pPr>
        <w:pStyle w:val="Textbody"/>
        <w:jc w:val="center"/>
        <w:rPr>
          <w:rFonts w:cs="Times New Roman"/>
          <w:b/>
          <w:bCs/>
          <w:color w:val="000000"/>
        </w:rPr>
      </w:pPr>
      <w:r>
        <w:rPr>
          <w:rFonts w:cs="Times New Roman"/>
          <w:b/>
          <w:bCs/>
          <w:color w:val="000000"/>
        </w:rPr>
        <w:t xml:space="preserve">WZÓR- </w:t>
      </w:r>
    </w:p>
    <w:p w14:paraId="063F7986" w14:textId="7EC78402" w:rsidR="00F123A6" w:rsidRPr="00926D1C" w:rsidRDefault="00F123A6" w:rsidP="00926D1C">
      <w:pPr>
        <w:pStyle w:val="Textbody"/>
        <w:jc w:val="center"/>
        <w:rPr>
          <w:rFonts w:cs="Times New Roman"/>
          <w:b/>
          <w:bCs/>
          <w:color w:val="000000"/>
        </w:rPr>
      </w:pPr>
      <w:r w:rsidRPr="005E5565">
        <w:rPr>
          <w:rFonts w:cs="Times New Roman"/>
          <w:b/>
          <w:bCs/>
          <w:color w:val="000000"/>
        </w:rPr>
        <w:t>Zobowiązanie innego podmiotu do udostępnienia niezbędnych</w:t>
      </w:r>
      <w:r w:rsidRPr="005E5565">
        <w:rPr>
          <w:rFonts w:cs="Times New Roman"/>
          <w:b/>
          <w:bCs/>
          <w:color w:val="000000"/>
        </w:rPr>
        <w:br/>
        <w:t>zasobów Wykonawcy</w:t>
      </w:r>
    </w:p>
    <w:p w14:paraId="655BB300" w14:textId="12FE4A21" w:rsidR="00F123A6" w:rsidRPr="00926D1C" w:rsidRDefault="00F123A6" w:rsidP="00926D1C">
      <w:pPr>
        <w:pStyle w:val="Textbody"/>
        <w:rPr>
          <w:b/>
          <w:bCs/>
          <w:u w:val="single"/>
          <w:shd w:val="clear" w:color="auto" w:fill="FFFFFF"/>
        </w:rPr>
      </w:pPr>
      <w:r w:rsidRPr="008D0404">
        <w:rPr>
          <w:rFonts w:cs="Times New Roman"/>
          <w:b/>
          <w:bCs/>
          <w:color w:val="000000"/>
          <w:sz w:val="24"/>
          <w:szCs w:val="24"/>
        </w:rPr>
        <w:t xml:space="preserve">przy wykonywaniu zamówienia </w:t>
      </w:r>
      <w:r w:rsidRPr="005E5565">
        <w:rPr>
          <w:rFonts w:cs="Times New Roman"/>
          <w:b/>
          <w:bCs/>
          <w:color w:val="000000"/>
        </w:rPr>
        <w:br/>
      </w:r>
      <w:r w:rsidR="008A028E" w:rsidRPr="00901D85">
        <w:rPr>
          <w:b/>
          <w:bCs/>
          <w:sz w:val="24"/>
          <w:szCs w:val="24"/>
          <w:u w:val="single"/>
        </w:rPr>
        <w:t xml:space="preserve">na dostawę sprzętu </w:t>
      </w:r>
      <w:r w:rsidR="00926D1C">
        <w:rPr>
          <w:b/>
          <w:bCs/>
          <w:sz w:val="24"/>
          <w:szCs w:val="24"/>
          <w:u w:val="single"/>
        </w:rPr>
        <w:t xml:space="preserve">medycznego </w:t>
      </w:r>
      <w:r w:rsidR="008A028E" w:rsidRPr="00901D85">
        <w:rPr>
          <w:b/>
          <w:bCs/>
          <w:sz w:val="24"/>
          <w:szCs w:val="24"/>
          <w:u w:val="single"/>
        </w:rPr>
        <w:t>jednorazowego i wielokrotnego  użytku dla SPZOZ w Sanoku</w:t>
      </w:r>
      <w:r w:rsidR="008A028E" w:rsidRPr="009901BC">
        <w:rPr>
          <w:b/>
          <w:bCs/>
          <w:sz w:val="24"/>
          <w:szCs w:val="24"/>
          <w:u w:val="single"/>
          <w:shd w:val="clear" w:color="auto" w:fill="FFFFFF"/>
        </w:rPr>
        <w:t xml:space="preserve"> </w:t>
      </w:r>
      <w:r w:rsidRPr="009901BC">
        <w:rPr>
          <w:b/>
          <w:bCs/>
          <w:sz w:val="24"/>
          <w:szCs w:val="24"/>
          <w:u w:val="single"/>
          <w:shd w:val="clear" w:color="auto" w:fill="FFFFFF"/>
        </w:rPr>
        <w:t>-  nr postępowania SPZOZ/PN/0</w:t>
      </w:r>
      <w:r w:rsidR="00A216B0">
        <w:rPr>
          <w:b/>
          <w:bCs/>
          <w:sz w:val="24"/>
          <w:szCs w:val="24"/>
          <w:u w:val="single"/>
          <w:shd w:val="clear" w:color="auto" w:fill="FFFFFF"/>
        </w:rPr>
        <w:t>1</w:t>
      </w:r>
      <w:r w:rsidRPr="009901BC">
        <w:rPr>
          <w:b/>
          <w:bCs/>
          <w:sz w:val="24"/>
          <w:szCs w:val="24"/>
          <w:u w:val="single"/>
          <w:shd w:val="clear" w:color="auto" w:fill="FFFFFF"/>
        </w:rPr>
        <w:t>/202</w:t>
      </w:r>
      <w:r w:rsidR="00A216B0">
        <w:rPr>
          <w:b/>
          <w:bCs/>
          <w:sz w:val="24"/>
          <w:szCs w:val="24"/>
          <w:u w:val="single"/>
          <w:shd w:val="clear" w:color="auto" w:fill="FFFFFF"/>
        </w:rPr>
        <w:t>6</w:t>
      </w:r>
      <w:r w:rsidRPr="009901BC">
        <w:rPr>
          <w:b/>
          <w:bCs/>
          <w:u w:val="single"/>
          <w:shd w:val="clear" w:color="auto" w:fill="FFFFFF"/>
        </w:rPr>
        <w:t xml:space="preserve"> </w:t>
      </w:r>
      <w:r w:rsidRPr="005E5565">
        <w:rPr>
          <w:rFonts w:cs="Times New Roman"/>
          <w:b/>
          <w:bCs/>
          <w:color w:val="000000"/>
        </w:rPr>
        <w:br/>
        <w:t>…………………………………………………………………………….</w:t>
      </w:r>
      <w:r w:rsidRPr="005E5565">
        <w:rPr>
          <w:rFonts w:cs="Times New Roman"/>
          <w:b/>
          <w:bCs/>
          <w:color w:val="000000"/>
        </w:rPr>
        <w:br/>
      </w:r>
      <w:r w:rsidRPr="0076408A">
        <w:rPr>
          <w:rFonts w:cs="Times New Roman"/>
          <w:color w:val="000000"/>
          <w:sz w:val="20"/>
        </w:rPr>
        <w:t>(imię i nazwisko lub nazwa podmiotu)</w:t>
      </w:r>
      <w:r w:rsidRPr="005E5565">
        <w:rPr>
          <w:rFonts w:cs="Times New Roman"/>
          <w:b/>
          <w:bCs/>
          <w:color w:val="000000"/>
        </w:rPr>
        <w:br/>
        <w:t>……………….……………………………………………………………</w:t>
      </w:r>
      <w:r w:rsidRPr="005E5565">
        <w:rPr>
          <w:rFonts w:cs="Times New Roman"/>
          <w:b/>
          <w:bCs/>
          <w:color w:val="000000"/>
        </w:rPr>
        <w:br/>
      </w:r>
      <w:r w:rsidRPr="0076408A">
        <w:rPr>
          <w:rFonts w:cs="Times New Roman"/>
          <w:color w:val="000000"/>
          <w:sz w:val="20"/>
        </w:rPr>
        <w:t>(adres podmiotu)</w:t>
      </w:r>
      <w:r w:rsidRPr="005E5565">
        <w:rPr>
          <w:rFonts w:cs="Times New Roman"/>
          <w:b/>
          <w:bCs/>
          <w:color w:val="000000"/>
        </w:rPr>
        <w:br/>
        <w:t>……………………………………………………………………………</w:t>
      </w:r>
      <w:r w:rsidRPr="005E5565">
        <w:rPr>
          <w:rFonts w:cs="Times New Roman"/>
          <w:b/>
          <w:bCs/>
          <w:color w:val="000000"/>
        </w:rPr>
        <w:br/>
      </w:r>
      <w:r w:rsidRPr="0076408A">
        <w:rPr>
          <w:rFonts w:cs="Times New Roman"/>
          <w:color w:val="000000"/>
          <w:sz w:val="20"/>
        </w:rPr>
        <w:t>(tel./faks, e-mail)</w:t>
      </w:r>
    </w:p>
    <w:p w14:paraId="09EF003D" w14:textId="77777777" w:rsidR="00F123A6" w:rsidRPr="005E5565" w:rsidRDefault="00F123A6" w:rsidP="00F123A6">
      <w:pPr>
        <w:tabs>
          <w:tab w:val="left" w:pos="1950"/>
          <w:tab w:val="center" w:pos="5269"/>
          <w:tab w:val="left" w:pos="5700"/>
        </w:tabs>
        <w:rPr>
          <w:rFonts w:ascii="Times New Roman" w:eastAsia="Times New Roman" w:hAnsi="Times New Roman" w:cs="Times New Roman"/>
          <w:b/>
          <w:bCs/>
          <w:color w:val="000000"/>
        </w:rPr>
      </w:pPr>
      <w:r w:rsidRPr="005E5565">
        <w:rPr>
          <w:rFonts w:ascii="Times New Roman" w:eastAsia="Times New Roman" w:hAnsi="Times New Roman" w:cs="Times New Roman"/>
          <w:b/>
          <w:bCs/>
          <w:color w:val="000000"/>
        </w:rPr>
        <w:t>Stosownie do art. 118 ustawy z dnia 11 września 2019 r- Prawo zamówień publicznych,</w:t>
      </w:r>
      <w:r>
        <w:rPr>
          <w:rFonts w:ascii="Times New Roman" w:eastAsia="Times New Roman" w:hAnsi="Times New Roman" w:cs="Times New Roman"/>
          <w:b/>
          <w:bCs/>
          <w:color w:val="000000"/>
        </w:rPr>
        <w:t xml:space="preserve"> </w:t>
      </w:r>
      <w:r w:rsidRPr="005E5565">
        <w:rPr>
          <w:rFonts w:ascii="Times New Roman" w:eastAsia="Times New Roman" w:hAnsi="Times New Roman" w:cs="Times New Roman"/>
          <w:b/>
          <w:bCs/>
          <w:color w:val="000000"/>
        </w:rPr>
        <w:t>zobowiązuję się do oddania do dyspozycji na rzecz wykonawcy tj.</w:t>
      </w:r>
    </w:p>
    <w:p w14:paraId="30E8D397" w14:textId="77777777" w:rsidR="00F123A6" w:rsidRPr="005E5565" w:rsidRDefault="00F123A6" w:rsidP="00F123A6">
      <w:pPr>
        <w:tabs>
          <w:tab w:val="left" w:pos="1950"/>
          <w:tab w:val="center" w:pos="5269"/>
          <w:tab w:val="left" w:pos="5700"/>
        </w:tabs>
        <w:rPr>
          <w:rFonts w:ascii="Times New Roman" w:eastAsia="Times New Roman" w:hAnsi="Times New Roman" w:cs="Times New Roman"/>
          <w:b/>
          <w:bCs/>
          <w:color w:val="000000"/>
        </w:rPr>
      </w:pPr>
      <w:r w:rsidRPr="005E5565">
        <w:rPr>
          <w:rFonts w:ascii="Times New Roman" w:eastAsia="Times New Roman" w:hAnsi="Times New Roman" w:cs="Times New Roman"/>
          <w:b/>
          <w:bCs/>
          <w:color w:val="000000"/>
        </w:rPr>
        <w:t>……………………………………………………………………………………………….</w:t>
      </w:r>
    </w:p>
    <w:p w14:paraId="729BDCC1" w14:textId="7462E87F" w:rsidR="00F123A6" w:rsidRPr="00926D1C" w:rsidRDefault="00F123A6" w:rsidP="00F123A6">
      <w:pPr>
        <w:tabs>
          <w:tab w:val="left" w:pos="1950"/>
          <w:tab w:val="center" w:pos="5269"/>
          <w:tab w:val="left" w:pos="5700"/>
        </w:tabs>
        <w:rPr>
          <w:rFonts w:ascii="Times New Roman" w:eastAsia="Times New Roman" w:hAnsi="Times New Roman" w:cs="Times New Roman"/>
          <w:color w:val="000000"/>
          <w:sz w:val="20"/>
          <w:szCs w:val="20"/>
        </w:rPr>
      </w:pPr>
      <w:r w:rsidRPr="0076408A">
        <w:rPr>
          <w:rFonts w:ascii="Times New Roman" w:eastAsia="Times New Roman" w:hAnsi="Times New Roman" w:cs="Times New Roman"/>
          <w:color w:val="000000"/>
          <w:sz w:val="20"/>
          <w:szCs w:val="20"/>
        </w:rPr>
        <w:t>(nazwa Wykonawcy)</w:t>
      </w:r>
      <w:r w:rsidRPr="005E5565">
        <w:rPr>
          <w:rFonts w:ascii="Times New Roman" w:eastAsia="Times New Roman" w:hAnsi="Times New Roman" w:cs="Times New Roman"/>
          <w:b/>
          <w:bCs/>
          <w:color w:val="000000"/>
        </w:rPr>
        <w:br/>
        <w:t xml:space="preserve">niezbędnych zasobów </w:t>
      </w:r>
      <w:r w:rsidRPr="00331B0F">
        <w:rPr>
          <w:rFonts w:ascii="Times New Roman" w:eastAsia="Times New Roman" w:hAnsi="Times New Roman" w:cs="Times New Roman"/>
          <w:i/>
          <w:iCs/>
          <w:color w:val="000000"/>
          <w:sz w:val="22"/>
          <w:szCs w:val="22"/>
        </w:rPr>
        <w:t>(np.: wiedza i doświadczenie, potencjał techniczny, potencjał kadrowy, potencjał</w:t>
      </w:r>
      <w:r>
        <w:rPr>
          <w:rFonts w:ascii="Times New Roman" w:eastAsia="Times New Roman" w:hAnsi="Times New Roman" w:cs="Times New Roman"/>
          <w:b/>
          <w:bCs/>
          <w:color w:val="000000"/>
        </w:rPr>
        <w:t xml:space="preserve"> </w:t>
      </w:r>
      <w:r w:rsidRPr="00331B0F">
        <w:rPr>
          <w:rFonts w:ascii="Times New Roman" w:eastAsia="Times New Roman" w:hAnsi="Times New Roman" w:cs="Times New Roman"/>
          <w:i/>
          <w:iCs/>
          <w:color w:val="000000"/>
        </w:rPr>
        <w:t>ekonomiczny lub finansowy)</w:t>
      </w:r>
      <w:r w:rsidRPr="005E5565">
        <w:rPr>
          <w:rFonts w:ascii="Times New Roman" w:eastAsia="Times New Roman" w:hAnsi="Times New Roman" w:cs="Times New Roman"/>
          <w:b/>
          <w:bCs/>
          <w:color w:val="000000"/>
        </w:rPr>
        <w:t xml:space="preserve"> </w:t>
      </w:r>
      <w:r w:rsidRPr="005E5565">
        <w:rPr>
          <w:rFonts w:ascii="Times New Roman" w:eastAsia="Times New Roman" w:hAnsi="Times New Roman" w:cs="Times New Roman"/>
          <w:b/>
          <w:bCs/>
          <w:color w:val="000000"/>
        </w:rPr>
        <w:br/>
        <w:t>…………………………………………………………………………………………………</w:t>
      </w:r>
    </w:p>
    <w:p w14:paraId="652461CA" w14:textId="267716EF" w:rsidR="00F123A6" w:rsidRDefault="00F123A6" w:rsidP="00F123A6">
      <w:pPr>
        <w:tabs>
          <w:tab w:val="left" w:pos="1950"/>
          <w:tab w:val="center" w:pos="5269"/>
          <w:tab w:val="left" w:pos="5700"/>
        </w:tabs>
        <w:rPr>
          <w:rFonts w:ascii="Times New Roman" w:eastAsia="Times New Roman" w:hAnsi="Times New Roman" w:cs="Times New Roman"/>
          <w:b/>
          <w:bCs/>
          <w:color w:val="000000"/>
        </w:rPr>
      </w:pPr>
      <w:r w:rsidRPr="005E5565">
        <w:rPr>
          <w:rFonts w:ascii="Times New Roman" w:eastAsia="Times New Roman" w:hAnsi="Times New Roman" w:cs="Times New Roman"/>
          <w:b/>
          <w:bCs/>
          <w:color w:val="000000"/>
        </w:rPr>
        <w:t>…………………………………………………………………………………………………</w:t>
      </w:r>
    </w:p>
    <w:p w14:paraId="3FC877B9" w14:textId="77777777" w:rsidR="00F123A6" w:rsidRPr="00331B0F" w:rsidRDefault="00F123A6" w:rsidP="00F123A6">
      <w:pPr>
        <w:tabs>
          <w:tab w:val="left" w:pos="1950"/>
          <w:tab w:val="center" w:pos="5269"/>
          <w:tab w:val="left" w:pos="5700"/>
        </w:tabs>
        <w:rPr>
          <w:rFonts w:ascii="Times New Roman" w:eastAsia="Times New Roman" w:hAnsi="Times New Roman" w:cs="Times New Roman"/>
          <w:b/>
          <w:bCs/>
          <w:color w:val="000000"/>
        </w:rPr>
      </w:pPr>
      <w:r w:rsidRPr="00331B0F">
        <w:rPr>
          <w:rFonts w:ascii="Times New Roman" w:eastAsia="Times New Roman" w:hAnsi="Times New Roman" w:cs="Times New Roman"/>
          <w:b/>
          <w:bCs/>
          <w:color w:val="000000"/>
        </w:rPr>
        <w:t>Oświadczam, iż:</w:t>
      </w:r>
    </w:p>
    <w:p w14:paraId="08A5B8EC" w14:textId="77777777" w:rsidR="00F123A6" w:rsidRPr="00331B0F" w:rsidRDefault="00F123A6" w:rsidP="00F123A6">
      <w:pPr>
        <w:tabs>
          <w:tab w:val="left" w:pos="1950"/>
          <w:tab w:val="center" w:pos="5269"/>
          <w:tab w:val="left" w:pos="5700"/>
        </w:tabs>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Pr="00331B0F">
        <w:rPr>
          <w:rFonts w:ascii="Times New Roman" w:eastAsia="Times New Roman" w:hAnsi="Times New Roman" w:cs="Times New Roman"/>
          <w:b/>
          <w:bCs/>
          <w:color w:val="000000"/>
        </w:rPr>
        <w:t>udostępniam ww. zasoby, w następującym zakresie</w:t>
      </w:r>
      <w:r w:rsidRPr="005E5565">
        <w:rPr>
          <w:rFonts w:ascii="Times New Roman" w:eastAsia="Times New Roman" w:hAnsi="Times New Roman" w:cs="Times New Roman"/>
          <w:b/>
          <w:bCs/>
          <w:color w:val="000000"/>
        </w:rPr>
        <w:br/>
        <w:t>…………………………………………………………………………………………………</w:t>
      </w:r>
      <w:r w:rsidRPr="005E5565">
        <w:rPr>
          <w:rFonts w:ascii="Times New Roman" w:eastAsia="Times New Roman" w:hAnsi="Times New Roman" w:cs="Times New Roman"/>
          <w:b/>
          <w:bCs/>
          <w:color w:val="000000"/>
        </w:rPr>
        <w:br/>
      </w:r>
      <w:r w:rsidRPr="0076408A">
        <w:rPr>
          <w:rFonts w:ascii="Times New Roman" w:eastAsia="Times New Roman" w:hAnsi="Times New Roman" w:cs="Times New Roman"/>
          <w:i/>
          <w:color w:val="000000"/>
          <w:sz w:val="20"/>
          <w:szCs w:val="20"/>
        </w:rPr>
        <w:t>(należy podać zakres dostępnych Wykonawcy zasobów innego podmiotu)</w:t>
      </w:r>
    </w:p>
    <w:p w14:paraId="58B3D880" w14:textId="77777777" w:rsidR="00F123A6" w:rsidRDefault="00F123A6" w:rsidP="00F123A6">
      <w:pPr>
        <w:tabs>
          <w:tab w:val="left" w:pos="1950"/>
          <w:tab w:val="center" w:pos="5269"/>
          <w:tab w:val="left" w:pos="5700"/>
        </w:tabs>
        <w:rPr>
          <w:rFonts w:ascii="Times New Roman" w:eastAsia="Times New Roman" w:hAnsi="Times New Roman" w:cs="Times New Roman"/>
          <w:b/>
          <w:bCs/>
          <w:iCs/>
          <w:color w:val="000000"/>
        </w:rPr>
      </w:pPr>
    </w:p>
    <w:p w14:paraId="06858B22" w14:textId="77777777" w:rsidR="00F123A6" w:rsidRDefault="00F123A6" w:rsidP="00F123A6">
      <w:pPr>
        <w:tabs>
          <w:tab w:val="left" w:pos="1950"/>
          <w:tab w:val="center" w:pos="5269"/>
          <w:tab w:val="left" w:pos="5700"/>
        </w:tabs>
        <w:rPr>
          <w:rFonts w:ascii="Times New Roman" w:eastAsia="Times New Roman" w:hAnsi="Times New Roman" w:cs="Times New Roman"/>
          <w:color w:val="000000"/>
        </w:rPr>
      </w:pPr>
      <w:r>
        <w:rPr>
          <w:rFonts w:ascii="Times New Roman" w:eastAsia="Times New Roman" w:hAnsi="Times New Roman" w:cs="Times New Roman"/>
          <w:b/>
          <w:bCs/>
          <w:iCs/>
          <w:color w:val="000000"/>
        </w:rPr>
        <w:t xml:space="preserve">- </w:t>
      </w:r>
      <w:r w:rsidRPr="00933EB2">
        <w:rPr>
          <w:rFonts w:ascii="Times New Roman" w:eastAsia="Times New Roman" w:hAnsi="Times New Roman" w:cs="Times New Roman"/>
          <w:b/>
          <w:bCs/>
          <w:iCs/>
          <w:color w:val="000000"/>
        </w:rPr>
        <w:t>sposób wykorzystania udostępnionych przeze mnie zasobów będzie następujący:</w:t>
      </w:r>
      <w:r w:rsidRPr="005E5565">
        <w:rPr>
          <w:rFonts w:ascii="Times New Roman" w:eastAsia="Times New Roman" w:hAnsi="Times New Roman" w:cs="Times New Roman"/>
          <w:b/>
          <w:bCs/>
          <w:color w:val="000000"/>
        </w:rPr>
        <w:br/>
        <w:t>…………………………………………………………………………………………………</w:t>
      </w:r>
      <w:r w:rsidRPr="005E5565">
        <w:rPr>
          <w:rFonts w:ascii="Times New Roman" w:eastAsia="Times New Roman" w:hAnsi="Times New Roman" w:cs="Times New Roman"/>
          <w:b/>
          <w:bCs/>
          <w:color w:val="000000"/>
        </w:rPr>
        <w:br/>
      </w:r>
      <w:r w:rsidRPr="0076408A">
        <w:rPr>
          <w:rFonts w:ascii="Times New Roman" w:eastAsia="Times New Roman" w:hAnsi="Times New Roman" w:cs="Times New Roman"/>
          <w:i/>
          <w:iCs/>
          <w:color w:val="000000"/>
          <w:sz w:val="20"/>
          <w:szCs w:val="20"/>
        </w:rPr>
        <w:t>(należy podać sposób wykorzystania zasobów)</w:t>
      </w:r>
    </w:p>
    <w:p w14:paraId="4C3748A7" w14:textId="77777777" w:rsidR="00F123A6" w:rsidRDefault="00F123A6" w:rsidP="00F123A6">
      <w:pPr>
        <w:tabs>
          <w:tab w:val="left" w:pos="1950"/>
          <w:tab w:val="center" w:pos="5269"/>
          <w:tab w:val="left" w:pos="5700"/>
        </w:tabs>
        <w:rPr>
          <w:rFonts w:ascii="Times New Roman" w:eastAsia="Times New Roman" w:hAnsi="Times New Roman" w:cs="Times New Roman"/>
          <w:color w:val="000000"/>
        </w:rPr>
      </w:pPr>
    </w:p>
    <w:p w14:paraId="7FEB1C6F" w14:textId="77777777" w:rsidR="00F123A6" w:rsidRPr="00933EB2" w:rsidRDefault="00F123A6" w:rsidP="00F123A6">
      <w:pPr>
        <w:tabs>
          <w:tab w:val="left" w:pos="1950"/>
          <w:tab w:val="center" w:pos="5269"/>
          <w:tab w:val="left" w:pos="5700"/>
        </w:tabs>
        <w:rPr>
          <w:rFonts w:ascii="Times New Roman" w:eastAsia="Times New Roman" w:hAnsi="Times New Roman" w:cs="Times New Roman"/>
          <w:b/>
          <w:bCs/>
          <w:i/>
          <w:color w:val="000000"/>
        </w:rPr>
      </w:pPr>
      <w:r>
        <w:rPr>
          <w:rFonts w:ascii="Times New Roman" w:eastAsia="Times New Roman" w:hAnsi="Times New Roman" w:cs="Times New Roman"/>
          <w:b/>
          <w:bCs/>
          <w:iCs/>
          <w:color w:val="000000"/>
        </w:rPr>
        <w:t xml:space="preserve">- </w:t>
      </w:r>
      <w:r w:rsidRPr="00933EB2">
        <w:rPr>
          <w:rFonts w:ascii="Times New Roman" w:eastAsia="Times New Roman" w:hAnsi="Times New Roman" w:cs="Times New Roman"/>
          <w:b/>
          <w:bCs/>
          <w:iCs/>
          <w:color w:val="000000"/>
        </w:rPr>
        <w:t>zakres i okres mojego udziału przy wykonywaniu zamówienia będzie następujący:</w:t>
      </w:r>
      <w:r w:rsidRPr="00933EB2">
        <w:rPr>
          <w:rFonts w:ascii="Times New Roman" w:eastAsia="Times New Roman" w:hAnsi="Times New Roman" w:cs="Times New Roman"/>
          <w:b/>
          <w:bCs/>
          <w:i/>
          <w:color w:val="000000"/>
        </w:rPr>
        <w:t xml:space="preserve"> </w:t>
      </w:r>
      <w:r w:rsidRPr="005E5565">
        <w:rPr>
          <w:rFonts w:ascii="Times New Roman" w:eastAsia="Times New Roman" w:hAnsi="Times New Roman" w:cs="Times New Roman"/>
          <w:b/>
          <w:bCs/>
          <w:color w:val="000000"/>
        </w:rPr>
        <w:t>…………………………………………………………………………………………………</w:t>
      </w:r>
      <w:r w:rsidRPr="005E5565">
        <w:rPr>
          <w:rFonts w:ascii="Times New Roman" w:eastAsia="Times New Roman" w:hAnsi="Times New Roman" w:cs="Times New Roman"/>
          <w:b/>
          <w:bCs/>
          <w:color w:val="000000"/>
        </w:rPr>
        <w:br/>
      </w:r>
      <w:r w:rsidRPr="0076408A">
        <w:rPr>
          <w:rFonts w:ascii="Times New Roman" w:eastAsia="Times New Roman" w:hAnsi="Times New Roman" w:cs="Times New Roman"/>
          <w:i/>
          <w:iCs/>
          <w:color w:val="000000"/>
          <w:sz w:val="20"/>
          <w:szCs w:val="20"/>
        </w:rPr>
        <w:t xml:space="preserve">(należy podać zakres i okres </w:t>
      </w:r>
      <w:r w:rsidRPr="0076408A">
        <w:rPr>
          <w:rFonts w:ascii="Times New Roman" w:eastAsia="Times New Roman" w:hAnsi="Times New Roman" w:cs="Times New Roman"/>
          <w:i/>
          <w:color w:val="000000"/>
          <w:sz w:val="20"/>
          <w:szCs w:val="20"/>
        </w:rPr>
        <w:t>udziału przy wykonywaniu zamówienia)</w:t>
      </w:r>
    </w:p>
    <w:p w14:paraId="79AED27F" w14:textId="77777777" w:rsidR="00F123A6" w:rsidRDefault="00F123A6" w:rsidP="00F123A6">
      <w:pPr>
        <w:tabs>
          <w:tab w:val="left" w:pos="1950"/>
          <w:tab w:val="center" w:pos="5269"/>
          <w:tab w:val="left" w:pos="5700"/>
        </w:tabs>
        <w:rPr>
          <w:rFonts w:ascii="Times New Roman" w:eastAsia="Times New Roman" w:hAnsi="Times New Roman" w:cs="Times New Roman"/>
          <w:b/>
          <w:bCs/>
          <w:i/>
          <w:color w:val="000000"/>
        </w:rPr>
      </w:pPr>
    </w:p>
    <w:p w14:paraId="42CE3BDC" w14:textId="77777777" w:rsidR="00F123A6" w:rsidRPr="00933EB2" w:rsidRDefault="00F123A6" w:rsidP="00F123A6">
      <w:pPr>
        <w:tabs>
          <w:tab w:val="left" w:pos="1950"/>
          <w:tab w:val="center" w:pos="5269"/>
          <w:tab w:val="left" w:pos="5700"/>
        </w:tabs>
        <w:rPr>
          <w:rFonts w:ascii="Times New Roman" w:eastAsia="Times New Roman" w:hAnsi="Times New Roman" w:cs="Times New Roman"/>
          <w:b/>
          <w:bCs/>
          <w:iCs/>
          <w:color w:val="000000"/>
        </w:rPr>
      </w:pPr>
      <w:r>
        <w:rPr>
          <w:rFonts w:ascii="Times New Roman" w:eastAsia="Times New Roman" w:hAnsi="Times New Roman" w:cs="Times New Roman"/>
          <w:b/>
          <w:bCs/>
          <w:iCs/>
          <w:color w:val="000000"/>
        </w:rPr>
        <w:t xml:space="preserve">- </w:t>
      </w:r>
      <w:r w:rsidRPr="00933EB2">
        <w:rPr>
          <w:rFonts w:ascii="Times New Roman" w:eastAsia="Times New Roman" w:hAnsi="Times New Roman" w:cs="Times New Roman"/>
          <w:b/>
          <w:bCs/>
          <w:iCs/>
          <w:color w:val="000000"/>
        </w:rPr>
        <w:t xml:space="preserve">będę realizował </w:t>
      </w:r>
      <w:r w:rsidRPr="003C2A49">
        <w:rPr>
          <w:rFonts w:ascii="Times New Roman" w:eastAsia="Times New Roman" w:hAnsi="Times New Roman" w:cs="Times New Roman"/>
          <w:b/>
          <w:bCs/>
          <w:iCs/>
          <w:color w:val="000000"/>
        </w:rPr>
        <w:t xml:space="preserve">roboty budowlane </w:t>
      </w:r>
      <w:r>
        <w:rPr>
          <w:rFonts w:ascii="Times New Roman" w:eastAsia="Times New Roman" w:hAnsi="Times New Roman" w:cs="Times New Roman"/>
          <w:b/>
          <w:bCs/>
          <w:iCs/>
          <w:color w:val="000000"/>
        </w:rPr>
        <w:t xml:space="preserve">/ </w:t>
      </w:r>
      <w:r w:rsidRPr="003C2A49">
        <w:rPr>
          <w:rFonts w:ascii="Times New Roman" w:eastAsia="Times New Roman" w:hAnsi="Times New Roman" w:cs="Times New Roman"/>
          <w:b/>
          <w:bCs/>
          <w:iCs/>
          <w:color w:val="000000"/>
        </w:rPr>
        <w:t>lub usługi</w:t>
      </w:r>
      <w:r w:rsidRPr="00933EB2">
        <w:rPr>
          <w:rFonts w:ascii="Times New Roman" w:eastAsia="Times New Roman" w:hAnsi="Times New Roman" w:cs="Times New Roman"/>
          <w:b/>
          <w:bCs/>
          <w:iCs/>
          <w:color w:val="000000"/>
        </w:rPr>
        <w:t>, których dotyczą udostępniane zasoby odnoszące</w:t>
      </w:r>
      <w:r>
        <w:rPr>
          <w:rFonts w:ascii="Times New Roman" w:eastAsia="Times New Roman" w:hAnsi="Times New Roman" w:cs="Times New Roman"/>
          <w:b/>
          <w:bCs/>
          <w:iCs/>
          <w:color w:val="000000"/>
        </w:rPr>
        <w:t xml:space="preserve"> </w:t>
      </w:r>
      <w:r w:rsidRPr="00933EB2">
        <w:rPr>
          <w:rFonts w:ascii="Times New Roman" w:eastAsia="Times New Roman" w:hAnsi="Times New Roman" w:cs="Times New Roman"/>
          <w:b/>
          <w:bCs/>
          <w:iCs/>
          <w:color w:val="000000"/>
        </w:rPr>
        <w:t>się do warunków udziału, na których polega Wykonawca :</w:t>
      </w:r>
      <w:r w:rsidRPr="00933EB2">
        <w:rPr>
          <w:rFonts w:ascii="Times New Roman" w:eastAsia="Times New Roman" w:hAnsi="Times New Roman" w:cs="Times New Roman"/>
          <w:b/>
          <w:bCs/>
          <w:i/>
          <w:color w:val="000000"/>
        </w:rPr>
        <w:t xml:space="preserve"> </w:t>
      </w:r>
    </w:p>
    <w:p w14:paraId="040536DC" w14:textId="09C2097B" w:rsidR="00F123A6" w:rsidRPr="00B9186A" w:rsidRDefault="00F123A6" w:rsidP="00F123A6">
      <w:pPr>
        <w:tabs>
          <w:tab w:val="left" w:pos="1950"/>
          <w:tab w:val="center" w:pos="5269"/>
          <w:tab w:val="left" w:pos="5700"/>
        </w:tabs>
        <w:rPr>
          <w:rFonts w:ascii="Times New Roman" w:hAnsi="Times New Roman" w:cs="Times New Roman"/>
          <w:i/>
          <w:color w:val="000000"/>
          <w:sz w:val="22"/>
          <w:szCs w:val="22"/>
        </w:rPr>
      </w:pPr>
      <w:r w:rsidRPr="005E5565">
        <w:rPr>
          <w:rFonts w:ascii="Times New Roman" w:eastAsia="Times New Roman" w:hAnsi="Times New Roman" w:cs="Times New Roman"/>
          <w:b/>
          <w:bCs/>
          <w:color w:val="000000"/>
        </w:rPr>
        <w:t>…………………………………………………………………………………………………</w:t>
      </w:r>
      <w:r w:rsidRPr="005E5565">
        <w:rPr>
          <w:rFonts w:ascii="Times New Roman" w:eastAsia="Times New Roman" w:hAnsi="Times New Roman" w:cs="Times New Roman"/>
          <w:b/>
          <w:bCs/>
          <w:color w:val="000000"/>
        </w:rPr>
        <w:br/>
      </w:r>
      <w:r w:rsidRPr="0076408A">
        <w:rPr>
          <w:rFonts w:ascii="Times New Roman" w:eastAsia="Times New Roman" w:hAnsi="Times New Roman" w:cs="Times New Roman"/>
          <w:i/>
          <w:iCs/>
          <w:color w:val="000000"/>
          <w:sz w:val="20"/>
          <w:szCs w:val="20"/>
        </w:rPr>
        <w:t>(</w:t>
      </w:r>
      <w:r w:rsidRPr="0076408A">
        <w:rPr>
          <w:rFonts w:ascii="Times New Roman" w:eastAsia="Times New Roman" w:hAnsi="Times New Roman" w:cs="Times New Roman"/>
          <w:i/>
          <w:color w:val="000000"/>
          <w:sz w:val="20"/>
          <w:szCs w:val="20"/>
        </w:rPr>
        <w:t xml:space="preserve">należy podać czy i w jakim zakresie podmiot udostępniający zasoby, na zdolnościach którego Wykonawca polega w odniesieniu do warunków udziału w postępowaniu dotyczących </w:t>
      </w:r>
      <w:r w:rsidRPr="0076408A">
        <w:rPr>
          <w:rFonts w:ascii="Times New Roman" w:hAnsi="Times New Roman" w:cs="Times New Roman"/>
          <w:i/>
          <w:color w:val="000000"/>
          <w:sz w:val="20"/>
          <w:szCs w:val="20"/>
        </w:rPr>
        <w:t xml:space="preserve">wykształcenia, kwalifikacji zawodowych lub doświadczenia </w:t>
      </w:r>
      <w:r w:rsidRPr="0076408A">
        <w:rPr>
          <w:rFonts w:ascii="Times New Roman" w:eastAsia="Times New Roman" w:hAnsi="Times New Roman" w:cs="Times New Roman"/>
          <w:i/>
          <w:color w:val="000000"/>
          <w:sz w:val="20"/>
          <w:szCs w:val="20"/>
        </w:rPr>
        <w:t>zrealizuje roboty budowlane lub usługi, których wskazane zdolności</w:t>
      </w:r>
      <w:r w:rsidRPr="0098779F">
        <w:rPr>
          <w:rFonts w:ascii="Times New Roman" w:eastAsia="Times New Roman" w:hAnsi="Times New Roman" w:cs="Times New Roman"/>
          <w:i/>
          <w:color w:val="000000"/>
          <w:sz w:val="22"/>
          <w:szCs w:val="22"/>
        </w:rPr>
        <w:t xml:space="preserve"> dotyczą</w:t>
      </w:r>
      <w:r w:rsidRPr="0098779F">
        <w:rPr>
          <w:rFonts w:ascii="Times New Roman" w:eastAsia="Times New Roman" w:hAnsi="Times New Roman" w:cs="Times New Roman"/>
          <w:i/>
          <w:iCs/>
          <w:color w:val="000000"/>
          <w:sz w:val="22"/>
          <w:szCs w:val="22"/>
        </w:rPr>
        <w:t>)</w:t>
      </w:r>
    </w:p>
    <w:p w14:paraId="57163C82" w14:textId="77777777" w:rsidR="00F123A6" w:rsidRPr="0098779F" w:rsidRDefault="00F123A6" w:rsidP="00F123A6">
      <w:pPr>
        <w:tabs>
          <w:tab w:val="left" w:pos="1950"/>
          <w:tab w:val="center" w:pos="5269"/>
          <w:tab w:val="left" w:pos="5700"/>
        </w:tabs>
        <w:rPr>
          <w:rFonts w:ascii="Times New Roman" w:eastAsia="Times New Roman" w:hAnsi="Times New Roman" w:cs="Times New Roman"/>
          <w:b/>
          <w:bCs/>
          <w:i/>
          <w:color w:val="000000"/>
          <w:sz w:val="22"/>
          <w:szCs w:val="22"/>
        </w:rPr>
      </w:pPr>
      <w:r w:rsidRPr="0098779F">
        <w:rPr>
          <w:rFonts w:ascii="Times New Roman" w:eastAsia="Times New Roman" w:hAnsi="Times New Roman" w:cs="Times New Roman"/>
          <w:b/>
          <w:bCs/>
          <w:i/>
          <w:iCs/>
          <w:color w:val="000000"/>
          <w:sz w:val="22"/>
          <w:szCs w:val="22"/>
        </w:rPr>
        <w:t>Należy podać informacje umożliwiające ocenę spełnienia warunków przez udostępniane zasoby.</w:t>
      </w:r>
    </w:p>
    <w:p w14:paraId="7F83DC86" w14:textId="66FFFB0B" w:rsidR="00F123A6" w:rsidRPr="00926D1C" w:rsidRDefault="00F123A6" w:rsidP="00B24086">
      <w:pPr>
        <w:tabs>
          <w:tab w:val="left" w:pos="1950"/>
          <w:tab w:val="center" w:pos="5269"/>
          <w:tab w:val="left" w:pos="5700"/>
        </w:tabs>
        <w:rPr>
          <w:rFonts w:ascii="Times New Roman" w:eastAsia="Times New Roman" w:hAnsi="Times New Roman" w:cs="Times New Roman"/>
          <w:b/>
          <w:bCs/>
          <w:color w:val="000000"/>
          <w:sz w:val="16"/>
          <w:szCs w:val="16"/>
        </w:rPr>
      </w:pPr>
    </w:p>
    <w:p w14:paraId="309CA82C" w14:textId="47202E92" w:rsidR="00F123A6" w:rsidRDefault="00F123A6" w:rsidP="00926D1C">
      <w:pPr>
        <w:tabs>
          <w:tab w:val="left" w:pos="1950"/>
          <w:tab w:val="center" w:pos="5269"/>
          <w:tab w:val="left" w:pos="5700"/>
        </w:tabs>
        <w:jc w:val="right"/>
        <w:rPr>
          <w:rFonts w:ascii="Times New Roman" w:eastAsia="Times New Roman" w:hAnsi="Times New Roman" w:cs="Times New Roman"/>
          <w:i/>
          <w:iCs/>
          <w:color w:val="000000"/>
          <w:sz w:val="16"/>
          <w:szCs w:val="16"/>
        </w:rPr>
      </w:pPr>
      <w:r w:rsidRPr="00926D1C">
        <w:rPr>
          <w:rFonts w:ascii="Times New Roman" w:eastAsia="Times New Roman" w:hAnsi="Times New Roman" w:cs="Times New Roman"/>
          <w:b/>
          <w:bCs/>
          <w:color w:val="000000"/>
          <w:sz w:val="16"/>
          <w:szCs w:val="16"/>
        </w:rPr>
        <w:br/>
        <w:t>……………………………………………………………</w:t>
      </w:r>
      <w:r w:rsidRPr="00926D1C">
        <w:rPr>
          <w:rFonts w:ascii="Times New Roman" w:eastAsia="Times New Roman" w:hAnsi="Times New Roman" w:cs="Times New Roman"/>
          <w:b/>
          <w:bCs/>
          <w:color w:val="000000"/>
          <w:sz w:val="16"/>
          <w:szCs w:val="16"/>
        </w:rPr>
        <w:br/>
      </w:r>
      <w:r w:rsidRPr="00926D1C">
        <w:rPr>
          <w:rFonts w:ascii="Times New Roman" w:eastAsia="Times New Roman" w:hAnsi="Times New Roman" w:cs="Times New Roman"/>
          <w:i/>
          <w:iCs/>
          <w:color w:val="000000"/>
          <w:sz w:val="16"/>
          <w:szCs w:val="16"/>
        </w:rPr>
        <w:t>Podpis  przedstawiciela podmiotu trzeciego</w:t>
      </w:r>
    </w:p>
    <w:p w14:paraId="58A7DED6" w14:textId="77777777" w:rsidR="00B24086" w:rsidRPr="00B24086" w:rsidRDefault="00B24086" w:rsidP="00B24086">
      <w:pPr>
        <w:pStyle w:val="Akapitzlist"/>
        <w:spacing w:line="276" w:lineRule="auto"/>
        <w:ind w:left="357"/>
        <w:rPr>
          <w:rFonts w:ascii="Times New Roman" w:eastAsiaTheme="majorEastAsia" w:hAnsi="Times New Roman"/>
          <w:color w:val="000000" w:themeColor="text1"/>
          <w:sz w:val="20"/>
          <w:szCs w:val="20"/>
        </w:rPr>
      </w:pPr>
      <w:r w:rsidRPr="00B24086">
        <w:rPr>
          <w:rFonts w:ascii="Times New Roman" w:eastAsiaTheme="majorEastAsia" w:hAnsi="Times New Roman"/>
          <w:color w:val="000000" w:themeColor="text1"/>
          <w:sz w:val="20"/>
          <w:szCs w:val="20"/>
        </w:rPr>
        <w:t>Uwaga!</w:t>
      </w:r>
    </w:p>
    <w:p w14:paraId="379E8D84" w14:textId="3B1CA86F" w:rsidR="00B24086" w:rsidRPr="00926D1C" w:rsidRDefault="00B24086" w:rsidP="00B24086">
      <w:pPr>
        <w:tabs>
          <w:tab w:val="left" w:pos="1950"/>
          <w:tab w:val="center" w:pos="5269"/>
          <w:tab w:val="left" w:pos="5700"/>
        </w:tabs>
        <w:rPr>
          <w:rFonts w:ascii="Times New Roman" w:eastAsia="Times New Roman" w:hAnsi="Times New Roman" w:cs="Times New Roman"/>
          <w:b/>
          <w:bCs/>
          <w:color w:val="000000"/>
        </w:rPr>
      </w:pPr>
      <w:r w:rsidRPr="00B24086">
        <w:rPr>
          <w:rFonts w:ascii="Times New Roman" w:eastAsiaTheme="majorEastAsia" w:hAnsi="Times New Roman" w:cs="Times New Roman"/>
          <w:color w:val="000000" w:themeColor="text1"/>
          <w:sz w:val="20"/>
          <w:szCs w:val="20"/>
        </w:rPr>
        <w:t>Plik sporządza się w postaci elektronicznej i opatruje się kwalifikowanym podpisem elektronicznym osoby upoważnionej do reprezentowania podmiotu udostępniającego zasoby</w:t>
      </w:r>
    </w:p>
    <w:p w14:paraId="24CC55A0" w14:textId="77777777" w:rsidR="00B24086" w:rsidRDefault="00B24086" w:rsidP="00F123A6">
      <w:pPr>
        <w:spacing w:before="120"/>
        <w:rPr>
          <w:rFonts w:ascii="Times New Roman" w:hAnsi="Times New Roman" w:cs="Times New Roman"/>
          <w:b/>
          <w:bCs/>
          <w:color w:val="FF0000"/>
          <w:sz w:val="20"/>
          <w:szCs w:val="20"/>
        </w:rPr>
      </w:pPr>
    </w:p>
    <w:p w14:paraId="4F302460" w14:textId="06E1F04C" w:rsidR="00F123A6" w:rsidRDefault="00F123A6" w:rsidP="00F123A6">
      <w:pPr>
        <w:spacing w:before="120"/>
        <w:rPr>
          <w:rFonts w:ascii="Cambria" w:hAnsi="Cambria"/>
          <w:b/>
        </w:rPr>
      </w:pPr>
      <w:r w:rsidRPr="001E41E3">
        <w:rPr>
          <w:rFonts w:ascii="Times New Roman" w:hAnsi="Times New Roman" w:cs="Times New Roman"/>
          <w:b/>
          <w:bCs/>
          <w:color w:val="FF0000"/>
          <w:sz w:val="20"/>
          <w:szCs w:val="20"/>
        </w:rPr>
        <w:lastRenderedPageBreak/>
        <w:t>JEŻELI  DOTYCZY !</w:t>
      </w:r>
    </w:p>
    <w:p w14:paraId="04F05FC7" w14:textId="7F137628" w:rsidR="00F123A6" w:rsidRPr="0012528D" w:rsidRDefault="00F123A6" w:rsidP="00F123A6">
      <w:pPr>
        <w:spacing w:before="120"/>
        <w:rPr>
          <w:rFonts w:ascii="Times New Roman" w:eastAsia="Times New Roman" w:hAnsi="Times New Roman"/>
          <w:i/>
        </w:rPr>
      </w:pPr>
      <w:r w:rsidRPr="0012528D">
        <w:rPr>
          <w:rFonts w:ascii="Cambria" w:hAnsi="Cambria"/>
          <w:b/>
        </w:rPr>
        <w:t>ZAMAWIAJĄCY:</w:t>
      </w:r>
      <w:r w:rsidRPr="0012528D">
        <w:rPr>
          <w:rFonts w:ascii="Cambria" w:hAnsi="Cambria"/>
          <w:b/>
        </w:rPr>
        <w:tab/>
      </w:r>
      <w:r w:rsidRPr="0012528D">
        <w:rPr>
          <w:rFonts w:ascii="Cambria" w:hAnsi="Cambria"/>
          <w:b/>
        </w:rPr>
        <w:tab/>
      </w:r>
      <w:r w:rsidRPr="0012528D">
        <w:rPr>
          <w:rFonts w:ascii="Cambria" w:hAnsi="Cambria"/>
          <w:b/>
        </w:rPr>
        <w:tab/>
      </w:r>
      <w:r w:rsidRPr="0012528D">
        <w:rPr>
          <w:rFonts w:ascii="Cambria" w:hAnsi="Cambria"/>
          <w:b/>
        </w:rPr>
        <w:tab/>
      </w:r>
      <w:r w:rsidRPr="0012528D">
        <w:rPr>
          <w:rFonts w:ascii="Cambria" w:hAnsi="Cambria"/>
          <w:b/>
        </w:rPr>
        <w:tab/>
      </w:r>
      <w:r w:rsidRPr="0012528D">
        <w:rPr>
          <w:rFonts w:ascii="Cambria" w:hAnsi="Cambria"/>
          <w:b/>
        </w:rPr>
        <w:tab/>
      </w:r>
      <w:r>
        <w:rPr>
          <w:b/>
          <w:bCs/>
        </w:rPr>
        <w:t>Załącznik nr  9</w:t>
      </w:r>
      <w:r>
        <w:t xml:space="preserve"> </w:t>
      </w:r>
      <w:r>
        <w:rPr>
          <w:b/>
          <w:i/>
        </w:rPr>
        <w:t>do SWZ nr SPZOZ/PN/0</w:t>
      </w:r>
      <w:r w:rsidR="00A216B0">
        <w:rPr>
          <w:b/>
          <w:i/>
        </w:rPr>
        <w:t>1</w:t>
      </w:r>
      <w:r>
        <w:rPr>
          <w:b/>
          <w:i/>
        </w:rPr>
        <w:t>/202</w:t>
      </w:r>
      <w:r w:rsidR="00A216B0">
        <w:rPr>
          <w:b/>
          <w:i/>
        </w:rPr>
        <w:t>6</w:t>
      </w:r>
    </w:p>
    <w:p w14:paraId="14971429" w14:textId="77777777" w:rsidR="00F123A6" w:rsidRPr="007D30BB" w:rsidRDefault="00F123A6" w:rsidP="00F123A6">
      <w:pPr>
        <w:tabs>
          <w:tab w:val="left" w:pos="567"/>
        </w:tabs>
        <w:autoSpaceDE w:val="0"/>
        <w:adjustRightInd w:val="0"/>
        <w:spacing w:line="276" w:lineRule="auto"/>
        <w:ind w:left="567" w:hanging="567"/>
        <w:rPr>
          <w:rFonts w:ascii="Cambria" w:eastAsia="Times New Roman" w:hAnsi="Cambria" w:cs="Arial"/>
          <w:bCs/>
        </w:rPr>
      </w:pPr>
      <w:r>
        <w:rPr>
          <w:rFonts w:ascii="Cambria" w:eastAsia="Times New Roman" w:hAnsi="Cambria" w:cs="Arial"/>
          <w:b/>
          <w:bCs/>
        </w:rPr>
        <w:t>SPZOZ w Sanoku</w:t>
      </w:r>
      <w:r w:rsidRPr="007D30BB">
        <w:rPr>
          <w:rFonts w:ascii="Cambria" w:eastAsia="Times New Roman" w:hAnsi="Cambria" w:cs="Arial"/>
          <w:bCs/>
        </w:rPr>
        <w:t xml:space="preserve"> </w:t>
      </w:r>
    </w:p>
    <w:p w14:paraId="02ED2B96" w14:textId="77777777" w:rsidR="00F123A6" w:rsidRPr="0012528D" w:rsidRDefault="00F123A6" w:rsidP="00F123A6">
      <w:pPr>
        <w:tabs>
          <w:tab w:val="left" w:pos="567"/>
        </w:tabs>
        <w:autoSpaceDE w:val="0"/>
        <w:adjustRightInd w:val="0"/>
        <w:spacing w:line="276" w:lineRule="auto"/>
        <w:ind w:hanging="567"/>
        <w:rPr>
          <w:rFonts w:ascii="Cambria" w:eastAsia="Times New Roman" w:hAnsi="Cambria" w:cs="Arial"/>
          <w:bCs/>
        </w:rPr>
      </w:pPr>
      <w:r w:rsidRPr="007D30BB">
        <w:rPr>
          <w:rFonts w:ascii="Cambria" w:eastAsia="Times New Roman" w:hAnsi="Cambria" w:cs="Arial"/>
          <w:bCs/>
        </w:rPr>
        <w:tab/>
      </w:r>
      <w:r w:rsidRPr="007D30BB">
        <w:rPr>
          <w:rFonts w:ascii="Cambria" w:eastAsia="Times New Roman" w:hAnsi="Cambria" w:cs="Arial"/>
          <w:b/>
          <w:bCs/>
        </w:rPr>
        <w:t xml:space="preserve">38-500 Sanok, </w:t>
      </w:r>
      <w:r>
        <w:rPr>
          <w:rFonts w:ascii="Cambria" w:eastAsia="Times New Roman" w:hAnsi="Cambria" w:cs="Arial"/>
          <w:b/>
          <w:bCs/>
        </w:rPr>
        <w:t>ul. 800-lecia 26</w:t>
      </w:r>
    </w:p>
    <w:p w14:paraId="5FADBFEE" w14:textId="394410F3" w:rsidR="00F123A6" w:rsidRDefault="00F123A6" w:rsidP="00F123A6">
      <w:pPr>
        <w:pStyle w:val="Nagwek8"/>
        <w:contextualSpacing/>
        <w:jc w:val="center"/>
        <w:rPr>
          <w:rFonts w:ascii="Cambria" w:hAnsi="Cambria"/>
          <w:b/>
          <w:caps/>
          <w:color w:val="auto"/>
          <w:sz w:val="24"/>
          <w:szCs w:val="24"/>
        </w:rPr>
      </w:pPr>
      <w:r w:rsidRPr="00171E89">
        <w:rPr>
          <w:rFonts w:ascii="Cambria" w:hAnsi="Cambria"/>
          <w:b/>
          <w:caps/>
          <w:color w:val="auto"/>
          <w:sz w:val="24"/>
          <w:szCs w:val="24"/>
        </w:rPr>
        <w:t>Wzór</w:t>
      </w:r>
      <w:r w:rsidR="00D2679E">
        <w:rPr>
          <w:rFonts w:ascii="Cambria" w:hAnsi="Cambria"/>
          <w:b/>
          <w:caps/>
          <w:color w:val="auto"/>
          <w:sz w:val="24"/>
          <w:szCs w:val="24"/>
        </w:rPr>
        <w:t>-</w:t>
      </w:r>
      <w:r w:rsidRPr="00171E89">
        <w:rPr>
          <w:rFonts w:ascii="Cambria" w:hAnsi="Cambria"/>
          <w:b/>
          <w:caps/>
          <w:color w:val="auto"/>
          <w:sz w:val="24"/>
          <w:szCs w:val="24"/>
        </w:rPr>
        <w:t xml:space="preserve"> </w:t>
      </w:r>
      <w:r w:rsidR="00D2679E" w:rsidRPr="00D2679E">
        <w:rPr>
          <w:rFonts w:ascii="Times New Roman" w:hAnsi="Times New Roman" w:cs="Times New Roman"/>
          <w:b/>
          <w:caps/>
          <w:sz w:val="24"/>
          <w:szCs w:val="24"/>
        </w:rPr>
        <w:t xml:space="preserve">oświadczeniE wykonawców wspólnie ubiegających się </w:t>
      </w:r>
      <w:r w:rsidR="00D2679E" w:rsidRPr="00D2679E">
        <w:rPr>
          <w:rFonts w:ascii="Times New Roman" w:hAnsi="Times New Roman" w:cs="Times New Roman"/>
          <w:b/>
          <w:caps/>
          <w:sz w:val="24"/>
          <w:szCs w:val="24"/>
        </w:rPr>
        <w:br/>
        <w:t>o udzielenie zamówienia</w:t>
      </w:r>
    </w:p>
    <w:p w14:paraId="27A8EE46" w14:textId="77777777" w:rsidR="00F123A6" w:rsidRPr="0012528D" w:rsidRDefault="00F123A6" w:rsidP="00F123A6">
      <w:pPr>
        <w:rPr>
          <w:lang w:eastAsia="en-US"/>
        </w:rPr>
      </w:pPr>
    </w:p>
    <w:p w14:paraId="16C9B19F" w14:textId="77777777" w:rsidR="00F123A6" w:rsidRPr="0012528D" w:rsidRDefault="00F123A6" w:rsidP="00F123A6">
      <w:pPr>
        <w:spacing w:line="276" w:lineRule="auto"/>
        <w:rPr>
          <w:rFonts w:ascii="Times New Roman" w:hAnsi="Times New Roman" w:cs="Times New Roman"/>
          <w:b/>
          <w:sz w:val="20"/>
          <w:szCs w:val="20"/>
          <w:u w:val="single"/>
        </w:rPr>
      </w:pPr>
      <w:r w:rsidRPr="0012528D">
        <w:rPr>
          <w:rFonts w:ascii="Times New Roman" w:hAnsi="Times New Roman" w:cs="Times New Roman"/>
          <w:b/>
          <w:sz w:val="20"/>
          <w:szCs w:val="20"/>
          <w:u w:val="single"/>
        </w:rPr>
        <w:t>PODMIOTY W IMIENIU, KTÓRYCH SKŁADANE JEST OŚWIADCZENIE:</w:t>
      </w:r>
    </w:p>
    <w:p w14:paraId="52AFF175" w14:textId="77777777" w:rsidR="00F123A6" w:rsidRPr="0012528D" w:rsidRDefault="00F123A6" w:rsidP="00F123A6">
      <w:pPr>
        <w:spacing w:line="276" w:lineRule="auto"/>
        <w:ind w:right="4244"/>
        <w:rPr>
          <w:rFonts w:ascii="Times New Roman" w:hAnsi="Times New Roman" w:cs="Times New Roman"/>
        </w:rPr>
      </w:pPr>
      <w:r w:rsidRPr="0012528D">
        <w:rPr>
          <w:rFonts w:ascii="Times New Roman" w:hAnsi="Times New Roman" w:cs="Times New Roman"/>
        </w:rPr>
        <w:t>…………………………………………………..</w:t>
      </w:r>
    </w:p>
    <w:p w14:paraId="42CF0765" w14:textId="77777777" w:rsidR="00F123A6" w:rsidRPr="0012528D" w:rsidRDefault="00F123A6" w:rsidP="00F123A6">
      <w:pPr>
        <w:spacing w:line="276" w:lineRule="auto"/>
        <w:ind w:right="4244"/>
        <w:rPr>
          <w:rFonts w:ascii="Times New Roman" w:hAnsi="Times New Roman" w:cs="Times New Roman"/>
        </w:rPr>
      </w:pPr>
      <w:r w:rsidRPr="0012528D">
        <w:rPr>
          <w:rFonts w:ascii="Times New Roman" w:hAnsi="Times New Roman" w:cs="Times New Roman"/>
        </w:rPr>
        <w:t>…………………………………………………..</w:t>
      </w:r>
    </w:p>
    <w:p w14:paraId="1B5B8B21" w14:textId="77777777" w:rsidR="00F123A6" w:rsidRPr="0012528D" w:rsidRDefault="00F123A6" w:rsidP="00F123A6">
      <w:pPr>
        <w:spacing w:line="276" w:lineRule="auto"/>
        <w:ind w:right="4528"/>
        <w:jc w:val="center"/>
        <w:rPr>
          <w:rFonts w:ascii="Times New Roman" w:hAnsi="Times New Roman" w:cs="Times New Roman"/>
          <w:i/>
          <w:sz w:val="16"/>
          <w:szCs w:val="16"/>
        </w:rPr>
      </w:pPr>
      <w:r w:rsidRPr="0012528D">
        <w:rPr>
          <w:rFonts w:ascii="Times New Roman" w:hAnsi="Times New Roman" w:cs="Times New Roman"/>
          <w:i/>
          <w:sz w:val="16"/>
          <w:szCs w:val="16"/>
        </w:rPr>
        <w:t>(pełna nazwa/firma, adres, w zależności od podmiotu: NIP/PESEL, KRS/CEIDG)</w:t>
      </w:r>
    </w:p>
    <w:p w14:paraId="21F537DF" w14:textId="77777777" w:rsidR="00F123A6" w:rsidRPr="0012528D" w:rsidRDefault="00F123A6" w:rsidP="00F123A6">
      <w:pPr>
        <w:spacing w:line="276" w:lineRule="auto"/>
        <w:ind w:right="4244"/>
        <w:rPr>
          <w:rFonts w:ascii="Times New Roman" w:hAnsi="Times New Roman" w:cs="Times New Roman"/>
        </w:rPr>
      </w:pPr>
      <w:r w:rsidRPr="0012528D">
        <w:rPr>
          <w:rFonts w:ascii="Times New Roman" w:hAnsi="Times New Roman" w:cs="Times New Roman"/>
        </w:rPr>
        <w:t>…………………………………………………..</w:t>
      </w:r>
    </w:p>
    <w:p w14:paraId="576D3968" w14:textId="77777777" w:rsidR="00F123A6" w:rsidRPr="0012528D" w:rsidRDefault="00F123A6" w:rsidP="00F123A6">
      <w:pPr>
        <w:spacing w:line="276" w:lineRule="auto"/>
        <w:ind w:right="4244"/>
        <w:rPr>
          <w:rFonts w:ascii="Times New Roman" w:hAnsi="Times New Roman" w:cs="Times New Roman"/>
        </w:rPr>
      </w:pPr>
      <w:r w:rsidRPr="0012528D">
        <w:rPr>
          <w:rFonts w:ascii="Times New Roman" w:hAnsi="Times New Roman" w:cs="Times New Roman"/>
        </w:rPr>
        <w:t>…………………………………………………..</w:t>
      </w:r>
    </w:p>
    <w:p w14:paraId="14402AFE" w14:textId="77777777" w:rsidR="00F123A6" w:rsidRPr="0012528D" w:rsidRDefault="00F123A6" w:rsidP="00F123A6">
      <w:pPr>
        <w:spacing w:line="276" w:lineRule="auto"/>
        <w:ind w:right="4528"/>
        <w:jc w:val="center"/>
        <w:rPr>
          <w:rFonts w:ascii="Times New Roman" w:hAnsi="Times New Roman" w:cs="Times New Roman"/>
          <w:i/>
          <w:sz w:val="16"/>
          <w:szCs w:val="16"/>
        </w:rPr>
      </w:pPr>
      <w:r w:rsidRPr="0012528D">
        <w:rPr>
          <w:rFonts w:ascii="Times New Roman" w:hAnsi="Times New Roman" w:cs="Times New Roman"/>
          <w:i/>
          <w:sz w:val="16"/>
          <w:szCs w:val="16"/>
        </w:rPr>
        <w:t>(pełna nazwa/firma, adres, w zależności od podmiotu: NIP/PESEL, KRS/CEIDG)</w:t>
      </w:r>
    </w:p>
    <w:p w14:paraId="7CBE0E70" w14:textId="77777777" w:rsidR="00F123A6" w:rsidRPr="0012528D" w:rsidRDefault="00F123A6" w:rsidP="00F123A6">
      <w:pPr>
        <w:spacing w:line="276" w:lineRule="auto"/>
        <w:rPr>
          <w:rFonts w:ascii="Times New Roman" w:hAnsi="Times New Roman" w:cs="Times New Roman"/>
          <w:u w:val="single"/>
        </w:rPr>
      </w:pPr>
    </w:p>
    <w:p w14:paraId="223CD96C" w14:textId="77777777" w:rsidR="00F123A6" w:rsidRPr="0012528D" w:rsidRDefault="00F123A6" w:rsidP="00F123A6">
      <w:pPr>
        <w:spacing w:line="276" w:lineRule="auto"/>
        <w:rPr>
          <w:rFonts w:ascii="Times New Roman" w:hAnsi="Times New Roman" w:cs="Times New Roman"/>
          <w:u w:val="single"/>
        </w:rPr>
      </w:pPr>
      <w:r w:rsidRPr="0012528D">
        <w:rPr>
          <w:rFonts w:ascii="Times New Roman" w:hAnsi="Times New Roman" w:cs="Times New Roman"/>
          <w:u w:val="single"/>
        </w:rPr>
        <w:t>reprezentowane przez:</w:t>
      </w:r>
    </w:p>
    <w:p w14:paraId="136DCC18" w14:textId="77777777" w:rsidR="00F123A6" w:rsidRPr="0012528D" w:rsidRDefault="00F123A6" w:rsidP="00F123A6">
      <w:pPr>
        <w:spacing w:line="276" w:lineRule="auto"/>
        <w:ind w:right="4244"/>
        <w:rPr>
          <w:rFonts w:ascii="Times New Roman" w:hAnsi="Times New Roman" w:cs="Times New Roman"/>
        </w:rPr>
      </w:pPr>
      <w:r w:rsidRPr="0012528D">
        <w:rPr>
          <w:rFonts w:ascii="Times New Roman" w:hAnsi="Times New Roman" w:cs="Times New Roman"/>
        </w:rPr>
        <w:t>…………………………………………………..</w:t>
      </w:r>
    </w:p>
    <w:p w14:paraId="763B6F9C" w14:textId="77777777" w:rsidR="00F123A6" w:rsidRPr="0012528D" w:rsidRDefault="00F123A6" w:rsidP="00F123A6">
      <w:pPr>
        <w:spacing w:line="276" w:lineRule="auto"/>
        <w:rPr>
          <w:rFonts w:ascii="Cambria" w:hAnsi="Cambria"/>
          <w:i/>
          <w:sz w:val="16"/>
          <w:szCs w:val="16"/>
        </w:rPr>
      </w:pPr>
      <w:r w:rsidRPr="0012528D">
        <w:rPr>
          <w:rFonts w:ascii="Times New Roman" w:hAnsi="Times New Roman" w:cs="Times New Roman"/>
          <w:i/>
          <w:sz w:val="16"/>
          <w:szCs w:val="16"/>
        </w:rPr>
        <w:t xml:space="preserve"> (imię, nazwisko, stanowisko/podstawa do reprezentacji)</w:t>
      </w:r>
    </w:p>
    <w:p w14:paraId="6135AB08" w14:textId="77777777" w:rsidR="00F123A6" w:rsidRDefault="00F123A6" w:rsidP="00F123A6">
      <w:pPr>
        <w:spacing w:line="276" w:lineRule="auto"/>
        <w:rPr>
          <w:rFonts w:ascii="Cambria" w:hAnsi="Cambria"/>
          <w:i/>
        </w:rPr>
      </w:pPr>
    </w:p>
    <w:tbl>
      <w:tblPr>
        <w:tblStyle w:val="Tabela-Siatka"/>
        <w:tblW w:w="0" w:type="auto"/>
        <w:tblInd w:w="113" w:type="dxa"/>
        <w:tblLook w:val="04A0" w:firstRow="1" w:lastRow="0" w:firstColumn="1" w:lastColumn="0" w:noHBand="0" w:noVBand="1"/>
      </w:tblPr>
      <w:tblGrid>
        <w:gridCol w:w="10088"/>
      </w:tblGrid>
      <w:tr w:rsidR="00F123A6" w:rsidRPr="001A1359" w14:paraId="0E793886" w14:textId="77777777" w:rsidTr="00F123A6">
        <w:tc>
          <w:tcPr>
            <w:tcW w:w="10088" w:type="dxa"/>
            <w:shd w:val="clear" w:color="auto" w:fill="F2F2F2" w:themeFill="background1" w:themeFillShade="F2"/>
          </w:tcPr>
          <w:p w14:paraId="62EF3961" w14:textId="77777777" w:rsidR="00F123A6" w:rsidRPr="001A1359" w:rsidRDefault="00F123A6" w:rsidP="00BA2454">
            <w:pPr>
              <w:spacing w:line="276" w:lineRule="auto"/>
              <w:jc w:val="center"/>
              <w:rPr>
                <w:rFonts w:ascii="Cambria" w:hAnsi="Cambria"/>
                <w:b/>
              </w:rPr>
            </w:pPr>
            <w:r w:rsidRPr="001A1359">
              <w:rPr>
                <w:rFonts w:ascii="Cambria" w:hAnsi="Cambria"/>
                <w:b/>
              </w:rPr>
              <w:t xml:space="preserve">Oświadczenie składane na podstawie art. </w:t>
            </w:r>
            <w:r>
              <w:rPr>
                <w:rFonts w:ascii="Cambria" w:hAnsi="Cambria"/>
                <w:b/>
              </w:rPr>
              <w:t>117</w:t>
            </w:r>
            <w:r w:rsidRPr="001A1359">
              <w:rPr>
                <w:rFonts w:ascii="Cambria" w:hAnsi="Cambria"/>
                <w:b/>
              </w:rPr>
              <w:t xml:space="preserve"> ust. </w:t>
            </w:r>
            <w:r>
              <w:rPr>
                <w:rFonts w:ascii="Cambria" w:hAnsi="Cambria"/>
                <w:b/>
              </w:rPr>
              <w:t>4</w:t>
            </w:r>
            <w:r w:rsidRPr="001A1359">
              <w:rPr>
                <w:rFonts w:ascii="Cambria" w:hAnsi="Cambria"/>
                <w:b/>
              </w:rPr>
              <w:t xml:space="preserve"> ustawy z dnia 11 września 2019 r. Prawo zamówień publicz</w:t>
            </w:r>
            <w:r>
              <w:rPr>
                <w:rFonts w:ascii="Cambria" w:hAnsi="Cambria"/>
                <w:b/>
              </w:rPr>
              <w:t>nych (tekst jedn.: Dz. U. z 2024 r., poz. 1320</w:t>
            </w:r>
            <w:r w:rsidRPr="001A1359">
              <w:rPr>
                <w:rFonts w:ascii="Cambria" w:hAnsi="Cambria"/>
                <w:b/>
              </w:rPr>
              <w:t xml:space="preserve">) - dalej: ustawa </w:t>
            </w:r>
            <w:proofErr w:type="spellStart"/>
            <w:r w:rsidRPr="001A1359">
              <w:rPr>
                <w:rFonts w:ascii="Cambria" w:hAnsi="Cambria"/>
                <w:b/>
              </w:rPr>
              <w:t>Pzp</w:t>
            </w:r>
            <w:proofErr w:type="spellEnd"/>
          </w:p>
        </w:tc>
      </w:tr>
    </w:tbl>
    <w:p w14:paraId="5B7A30F0" w14:textId="77777777" w:rsidR="00F123A6" w:rsidRPr="001A1359" w:rsidRDefault="00F123A6" w:rsidP="00F123A6">
      <w:pPr>
        <w:spacing w:line="276" w:lineRule="auto"/>
        <w:rPr>
          <w:rFonts w:ascii="Cambria" w:hAnsi="Cambria"/>
          <w:b/>
        </w:rPr>
      </w:pPr>
    </w:p>
    <w:p w14:paraId="79B4533B" w14:textId="51A1398B" w:rsidR="00F123A6" w:rsidRPr="0012528D" w:rsidRDefault="00F123A6" w:rsidP="00F123A6">
      <w:pPr>
        <w:pStyle w:val="Textbody"/>
        <w:rPr>
          <w:rFonts w:cs="Times New Roman"/>
          <w:b/>
          <w:bCs/>
          <w:sz w:val="24"/>
          <w:szCs w:val="24"/>
        </w:rPr>
      </w:pPr>
      <w:r w:rsidRPr="0012528D">
        <w:rPr>
          <w:rFonts w:cs="Times New Roman"/>
          <w:sz w:val="24"/>
          <w:szCs w:val="24"/>
        </w:rPr>
        <w:t>Na potrzeby postępowania o udzielenie zamówienia publicznego, którego przedmiotem jest</w:t>
      </w:r>
      <w:r w:rsidRPr="0012528D">
        <w:rPr>
          <w:rFonts w:cs="Times New Roman"/>
          <w:b/>
          <w:sz w:val="24"/>
          <w:szCs w:val="24"/>
        </w:rPr>
        <w:t xml:space="preserve"> </w:t>
      </w:r>
      <w:r w:rsidR="008A028E" w:rsidRPr="00901D85">
        <w:rPr>
          <w:b/>
          <w:bCs/>
          <w:sz w:val="24"/>
          <w:szCs w:val="24"/>
          <w:u w:val="single"/>
        </w:rPr>
        <w:t xml:space="preserve"> dostawę sprzętu </w:t>
      </w:r>
      <w:r w:rsidR="00926D1C">
        <w:rPr>
          <w:b/>
          <w:bCs/>
          <w:sz w:val="24"/>
          <w:szCs w:val="24"/>
          <w:u w:val="single"/>
        </w:rPr>
        <w:t xml:space="preserve">medycznego </w:t>
      </w:r>
      <w:r w:rsidR="008A028E" w:rsidRPr="00901D85">
        <w:rPr>
          <w:b/>
          <w:bCs/>
          <w:sz w:val="24"/>
          <w:szCs w:val="24"/>
          <w:u w:val="single"/>
        </w:rPr>
        <w:t>jednorazowego i wielokrotnego  użytku dla SPZOZ w Sanoku</w:t>
      </w:r>
      <w:r w:rsidR="008A028E" w:rsidRPr="009901BC">
        <w:rPr>
          <w:b/>
          <w:bCs/>
          <w:sz w:val="24"/>
          <w:szCs w:val="24"/>
          <w:u w:val="single"/>
          <w:shd w:val="clear" w:color="auto" w:fill="FFFFFF"/>
        </w:rPr>
        <w:t xml:space="preserve"> </w:t>
      </w:r>
      <w:r w:rsidRPr="009901BC">
        <w:rPr>
          <w:b/>
          <w:bCs/>
          <w:sz w:val="24"/>
          <w:szCs w:val="24"/>
          <w:u w:val="single"/>
          <w:shd w:val="clear" w:color="auto" w:fill="FFFFFF"/>
        </w:rPr>
        <w:t>-  nr postępowania SPZOZ/PN/0</w:t>
      </w:r>
      <w:r w:rsidR="00A216B0">
        <w:rPr>
          <w:b/>
          <w:bCs/>
          <w:sz w:val="24"/>
          <w:szCs w:val="24"/>
          <w:u w:val="single"/>
          <w:shd w:val="clear" w:color="auto" w:fill="FFFFFF"/>
        </w:rPr>
        <w:t>1</w:t>
      </w:r>
      <w:r w:rsidRPr="009901BC">
        <w:rPr>
          <w:b/>
          <w:bCs/>
          <w:sz w:val="24"/>
          <w:szCs w:val="24"/>
          <w:u w:val="single"/>
          <w:shd w:val="clear" w:color="auto" w:fill="FFFFFF"/>
        </w:rPr>
        <w:t>/202</w:t>
      </w:r>
      <w:r w:rsidR="00A216B0">
        <w:rPr>
          <w:b/>
          <w:bCs/>
          <w:sz w:val="24"/>
          <w:szCs w:val="24"/>
          <w:u w:val="single"/>
          <w:shd w:val="clear" w:color="auto" w:fill="FFFFFF"/>
        </w:rPr>
        <w:t>6</w:t>
      </w:r>
      <w:r w:rsidRPr="009901BC">
        <w:rPr>
          <w:b/>
          <w:bCs/>
          <w:u w:val="single"/>
          <w:shd w:val="clear" w:color="auto" w:fill="FFFFFF"/>
        </w:rPr>
        <w:t xml:space="preserve"> </w:t>
      </w:r>
      <w:r w:rsidRPr="0012528D">
        <w:rPr>
          <w:rFonts w:cs="Times New Roman"/>
          <w:snapToGrid w:val="0"/>
          <w:sz w:val="24"/>
          <w:szCs w:val="24"/>
        </w:rPr>
        <w:t>p</w:t>
      </w:r>
      <w:r w:rsidRPr="0012528D">
        <w:rPr>
          <w:rFonts w:cs="Times New Roman"/>
          <w:sz w:val="24"/>
          <w:szCs w:val="24"/>
        </w:rPr>
        <w:t>rowadzonego przez</w:t>
      </w:r>
      <w:r w:rsidRPr="0012528D">
        <w:rPr>
          <w:rFonts w:cs="Times New Roman"/>
          <w:b/>
          <w:sz w:val="24"/>
          <w:szCs w:val="24"/>
        </w:rPr>
        <w:t xml:space="preserve"> </w:t>
      </w:r>
      <w:r w:rsidRPr="0012528D">
        <w:rPr>
          <w:rFonts w:cs="Times New Roman"/>
          <w:bCs/>
          <w:sz w:val="24"/>
          <w:szCs w:val="24"/>
        </w:rPr>
        <w:t>SPZOZ w Sanoku działając jako pełnomocnik podmiotów, w imieniu których składane jest oświadczenie oświadczam, że:</w:t>
      </w:r>
    </w:p>
    <w:p w14:paraId="15E9FBCB" w14:textId="77777777" w:rsidR="00F123A6" w:rsidRPr="0012528D" w:rsidRDefault="00F123A6" w:rsidP="00F123A6">
      <w:pPr>
        <w:tabs>
          <w:tab w:val="left" w:pos="567"/>
        </w:tabs>
        <w:spacing w:line="276" w:lineRule="auto"/>
        <w:contextualSpacing/>
        <w:jc w:val="both"/>
        <w:rPr>
          <w:rFonts w:ascii="Times New Roman" w:hAnsi="Times New Roman" w:cs="Times New Roman"/>
          <w:bCs/>
        </w:rPr>
      </w:pPr>
    </w:p>
    <w:p w14:paraId="4C6D49E0" w14:textId="77777777" w:rsidR="00F123A6" w:rsidRPr="0012528D" w:rsidRDefault="00F123A6" w:rsidP="00F123A6">
      <w:pPr>
        <w:spacing w:line="276" w:lineRule="auto"/>
        <w:ind w:right="4244"/>
        <w:rPr>
          <w:rFonts w:ascii="Times New Roman" w:hAnsi="Times New Roman" w:cs="Times New Roman"/>
        </w:rPr>
      </w:pPr>
      <w:r w:rsidRPr="0012528D">
        <w:rPr>
          <w:rFonts w:ascii="Times New Roman" w:hAnsi="Times New Roman" w:cs="Times New Roman"/>
        </w:rPr>
        <w:t>Wykonawca:</w:t>
      </w:r>
    </w:p>
    <w:p w14:paraId="17B7F9E2" w14:textId="77777777" w:rsidR="00F123A6" w:rsidRPr="0012528D" w:rsidRDefault="00F123A6" w:rsidP="00F123A6">
      <w:pPr>
        <w:spacing w:line="276" w:lineRule="auto"/>
        <w:ind w:right="4244"/>
        <w:rPr>
          <w:rFonts w:ascii="Times New Roman" w:hAnsi="Times New Roman" w:cs="Times New Roman"/>
        </w:rPr>
      </w:pPr>
      <w:r w:rsidRPr="0012528D">
        <w:rPr>
          <w:rFonts w:ascii="Times New Roman" w:hAnsi="Times New Roman" w:cs="Times New Roman"/>
        </w:rPr>
        <w:t>…………………………………………………..</w:t>
      </w:r>
    </w:p>
    <w:p w14:paraId="07FA0EF9" w14:textId="77777777" w:rsidR="00F123A6" w:rsidRPr="0012528D" w:rsidRDefault="00F123A6" w:rsidP="00F123A6">
      <w:pPr>
        <w:spacing w:line="276" w:lineRule="auto"/>
        <w:ind w:right="-6"/>
        <w:rPr>
          <w:rFonts w:ascii="Times New Roman" w:hAnsi="Times New Roman" w:cs="Times New Roman"/>
          <w:i/>
        </w:rPr>
      </w:pPr>
      <w:r w:rsidRPr="0012528D">
        <w:rPr>
          <w:rFonts w:ascii="Times New Roman" w:hAnsi="Times New Roman" w:cs="Times New Roman"/>
          <w:i/>
        </w:rPr>
        <w:t>Wykona następujący zakres świadczenia wynikającego z umowy o zamówienie publiczne:</w:t>
      </w:r>
    </w:p>
    <w:p w14:paraId="1F1D1EF5" w14:textId="77777777" w:rsidR="00F123A6" w:rsidRPr="00933EB2" w:rsidRDefault="00F123A6" w:rsidP="00F123A6">
      <w:pPr>
        <w:spacing w:line="276" w:lineRule="auto"/>
        <w:ind w:right="-6"/>
        <w:rPr>
          <w:rFonts w:ascii="Times New Roman" w:hAnsi="Times New Roman" w:cs="Times New Roman"/>
        </w:rPr>
      </w:pPr>
      <w:r w:rsidRPr="0012528D">
        <w:rPr>
          <w:rFonts w:ascii="Times New Roman" w:hAnsi="Times New Roman" w:cs="Times New Roman"/>
        </w:rPr>
        <w:t>…………………………………………………..…..………… …………………………………………………..…..…………</w:t>
      </w:r>
    </w:p>
    <w:p w14:paraId="3B394ED5" w14:textId="77777777" w:rsidR="00F123A6" w:rsidRPr="0012528D" w:rsidRDefault="00F123A6" w:rsidP="00F123A6">
      <w:pPr>
        <w:spacing w:line="276" w:lineRule="auto"/>
        <w:ind w:right="-6"/>
        <w:rPr>
          <w:rFonts w:ascii="Times New Roman" w:hAnsi="Times New Roman" w:cs="Times New Roman"/>
          <w:i/>
        </w:rPr>
      </w:pPr>
      <w:r w:rsidRPr="0012528D">
        <w:rPr>
          <w:rFonts w:ascii="Times New Roman" w:hAnsi="Times New Roman" w:cs="Times New Roman"/>
          <w:i/>
        </w:rPr>
        <w:t>Wykonawca:</w:t>
      </w:r>
    </w:p>
    <w:p w14:paraId="20921334" w14:textId="77777777" w:rsidR="00F123A6" w:rsidRPr="0012528D" w:rsidRDefault="00F123A6" w:rsidP="00F123A6">
      <w:pPr>
        <w:spacing w:line="276" w:lineRule="auto"/>
        <w:ind w:right="4244"/>
        <w:rPr>
          <w:rFonts w:ascii="Cambria" w:hAnsi="Cambria"/>
        </w:rPr>
      </w:pPr>
      <w:r w:rsidRPr="0012528D">
        <w:rPr>
          <w:rFonts w:ascii="Times New Roman" w:hAnsi="Times New Roman" w:cs="Times New Roman"/>
        </w:rPr>
        <w:t>…………………………………………………..</w:t>
      </w:r>
    </w:p>
    <w:p w14:paraId="1EF772DB" w14:textId="77777777" w:rsidR="00F123A6" w:rsidRDefault="00F123A6" w:rsidP="00F123A6">
      <w:pPr>
        <w:spacing w:line="276" w:lineRule="auto"/>
        <w:ind w:right="-6"/>
        <w:rPr>
          <w:rFonts w:ascii="Cambria" w:hAnsi="Cambria"/>
          <w:i/>
        </w:rPr>
      </w:pPr>
      <w:r>
        <w:rPr>
          <w:rFonts w:ascii="Cambria" w:hAnsi="Cambria"/>
          <w:i/>
        </w:rPr>
        <w:t>Wykona następujący zakres świadczenia wynikającego z umowy o zamówienie publiczne:</w:t>
      </w:r>
    </w:p>
    <w:p w14:paraId="15FE018B" w14:textId="77777777" w:rsidR="00F123A6" w:rsidRPr="001A1359" w:rsidRDefault="00F123A6" w:rsidP="00F123A6">
      <w:pPr>
        <w:spacing w:line="276" w:lineRule="auto"/>
        <w:ind w:right="4244"/>
        <w:rPr>
          <w:rFonts w:ascii="Cambria" w:hAnsi="Cambria"/>
        </w:rPr>
      </w:pPr>
      <w:r w:rsidRPr="001A1359">
        <w:rPr>
          <w:rFonts w:ascii="Cambria" w:hAnsi="Cambria"/>
        </w:rPr>
        <w:t>…………………………………………………..…..…………</w:t>
      </w:r>
    </w:p>
    <w:p w14:paraId="4C8DFDFF" w14:textId="77777777" w:rsidR="00F123A6" w:rsidRPr="001A1359" w:rsidRDefault="00F123A6" w:rsidP="00F123A6">
      <w:pPr>
        <w:spacing w:line="276" w:lineRule="auto"/>
        <w:ind w:right="4244"/>
        <w:rPr>
          <w:rFonts w:ascii="Cambria" w:hAnsi="Cambria"/>
        </w:rPr>
      </w:pPr>
      <w:r w:rsidRPr="001A1359">
        <w:rPr>
          <w:rFonts w:ascii="Cambria" w:hAnsi="Cambria"/>
        </w:rPr>
        <w:t>…………………………………………………..…..…………</w:t>
      </w:r>
    </w:p>
    <w:p w14:paraId="7E560AEE" w14:textId="77777777" w:rsidR="00F123A6" w:rsidRPr="0012528D" w:rsidRDefault="00F123A6" w:rsidP="00F123A6">
      <w:pPr>
        <w:spacing w:line="276" w:lineRule="auto"/>
        <w:jc w:val="both"/>
        <w:rPr>
          <w:rFonts w:ascii="Times New Roman" w:hAnsi="Times New Roman" w:cs="Times New Roman"/>
        </w:rPr>
      </w:pPr>
      <w:r w:rsidRPr="0012528D">
        <w:rPr>
          <w:rFonts w:ascii="Times New Roman" w:hAnsi="Times New Roman" w:cs="Times New Roman"/>
        </w:rPr>
        <w:t>Oświadczam, że wszystkie informacje podane w powyższych oświadczeniach są aktualne i zgodne z prawdą.</w:t>
      </w:r>
    </w:p>
    <w:p w14:paraId="45EE50DC" w14:textId="77777777" w:rsidR="00F123A6" w:rsidRPr="0012528D" w:rsidRDefault="00F123A6" w:rsidP="00F123A6">
      <w:pPr>
        <w:spacing w:line="276" w:lineRule="auto"/>
        <w:jc w:val="both"/>
        <w:rPr>
          <w:rFonts w:ascii="Times New Roman" w:hAnsi="Times New Roman" w:cs="Times New Roman"/>
        </w:rPr>
      </w:pPr>
    </w:p>
    <w:p w14:paraId="62A0E043" w14:textId="583C6649" w:rsidR="00F123A6" w:rsidRPr="0012528D" w:rsidRDefault="00F123A6" w:rsidP="00F123A6">
      <w:pPr>
        <w:spacing w:line="276" w:lineRule="auto"/>
        <w:jc w:val="both"/>
        <w:rPr>
          <w:rFonts w:ascii="Times New Roman" w:hAnsi="Times New Roman" w:cs="Times New Roman"/>
        </w:rPr>
      </w:pPr>
    </w:p>
    <w:p w14:paraId="1D349F8D" w14:textId="77777777" w:rsidR="004A4E89" w:rsidRDefault="00D2679E" w:rsidP="004A4E89">
      <w:pPr>
        <w:tabs>
          <w:tab w:val="left" w:pos="1950"/>
          <w:tab w:val="center" w:pos="5269"/>
          <w:tab w:val="left" w:pos="5700"/>
        </w:tabs>
        <w:jc w:val="right"/>
        <w:rPr>
          <w:rFonts w:ascii="Times New Roman" w:hAnsi="Times New Roman" w:cs="Times New Roman"/>
          <w:color w:val="000000"/>
        </w:rPr>
      </w:pPr>
      <w:r>
        <w:t xml:space="preserve">                                                                                     </w:t>
      </w:r>
      <w:r w:rsidR="004A4E89">
        <w:rPr>
          <w:rFonts w:ascii="Times New Roman" w:hAnsi="Times New Roman" w:cs="Times New Roman"/>
          <w:color w:val="000000"/>
        </w:rPr>
        <w:t>………………………………………………</w:t>
      </w:r>
    </w:p>
    <w:p w14:paraId="06D994A1" w14:textId="77777777" w:rsidR="004A4E89" w:rsidRPr="00926D1C" w:rsidRDefault="004A4E89" w:rsidP="004A4E89">
      <w:pPr>
        <w:pStyle w:val="Standard"/>
        <w:rPr>
          <w:i/>
          <w:sz w:val="16"/>
          <w:szCs w:val="16"/>
        </w:rPr>
      </w:pPr>
      <w:r>
        <w:rPr>
          <w:rFonts w:cs="Times New Roman"/>
          <w:color w:val="000000"/>
        </w:rPr>
        <w:t xml:space="preserve">                                                                                                                </w:t>
      </w:r>
      <w:r>
        <w:rPr>
          <w:sz w:val="24"/>
          <w:szCs w:val="24"/>
        </w:rPr>
        <w:t xml:space="preserve">          </w:t>
      </w:r>
      <w:r>
        <w:rPr>
          <w:i/>
          <w:sz w:val="24"/>
          <w:szCs w:val="24"/>
        </w:rPr>
        <w:t xml:space="preserve"> </w:t>
      </w:r>
      <w:r w:rsidRPr="00926D1C">
        <w:rPr>
          <w:i/>
          <w:sz w:val="16"/>
          <w:szCs w:val="16"/>
        </w:rPr>
        <w:t>podpis osoby / osób uprawnionych do składania oświadczeń woli</w:t>
      </w:r>
    </w:p>
    <w:p w14:paraId="7BFA39F3" w14:textId="0E972A3F" w:rsidR="00626178" w:rsidRDefault="004A4E89" w:rsidP="004A4E89">
      <w:pPr>
        <w:pStyle w:val="Standard"/>
        <w:jc w:val="center"/>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 xml:space="preserve">    </w:t>
      </w:r>
      <w:r w:rsidRPr="00926D1C">
        <w:rPr>
          <w:i/>
          <w:sz w:val="16"/>
          <w:szCs w:val="16"/>
        </w:rPr>
        <w:t>kwalifikowany podpis elektroniczny</w:t>
      </w:r>
    </w:p>
    <w:p w14:paraId="498E1657" w14:textId="77777777" w:rsidR="00626178" w:rsidRDefault="00626178" w:rsidP="00626178">
      <w:pPr>
        <w:tabs>
          <w:tab w:val="left" w:pos="1950"/>
          <w:tab w:val="center" w:pos="5269"/>
          <w:tab w:val="left" w:pos="5700"/>
        </w:tabs>
        <w:jc w:val="center"/>
      </w:pPr>
    </w:p>
    <w:p w14:paraId="6AFBD335" w14:textId="77777777" w:rsidR="00626178" w:rsidRDefault="00626178"/>
    <w:sectPr w:rsidR="00626178">
      <w:footerReference w:type="default" r:id="rId10"/>
      <w:pgSz w:w="12240" w:h="15840"/>
      <w:pgMar w:top="851" w:right="851" w:bottom="851"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7BB55" w14:textId="77777777" w:rsidR="00397C21" w:rsidRDefault="00397C21" w:rsidP="00626178">
      <w:r>
        <w:separator/>
      </w:r>
    </w:p>
  </w:endnote>
  <w:endnote w:type="continuationSeparator" w:id="0">
    <w:p w14:paraId="55F89BA8" w14:textId="77777777" w:rsidR="00397C21" w:rsidRDefault="00397C21" w:rsidP="00626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DejaVu LGC Sans">
    <w:altName w:val="Calibri"/>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ahoma, Tahoma">
    <w:altName w:val="Tahoma"/>
    <w:charset w:val="00"/>
    <w:family w:val="swiss"/>
    <w:pitch w:val="default"/>
  </w:font>
  <w:font w:name="Lato">
    <w:charset w:val="00"/>
    <w:family w:val="swiss"/>
    <w:pitch w:val="variable"/>
    <w:sig w:usb0="E10002FF" w:usb1="5000ECFF" w:usb2="00000021" w:usb3="00000000" w:csb0="0000019F" w:csb1="00000000"/>
  </w:font>
  <w:font w:name="HG Mincho Light J">
    <w:charset w:val="00"/>
    <w:family w:val="auto"/>
    <w:pitch w:val="variable"/>
  </w:font>
  <w:font w:name="Corbel">
    <w:panose1 w:val="020B0503020204020204"/>
    <w:charset w:val="EE"/>
    <w:family w:val="swiss"/>
    <w:pitch w:val="variable"/>
    <w:sig w:usb0="A00002EF" w:usb1="4000A44B" w:usb2="00000000" w:usb3="00000000" w:csb0="0000019F" w:csb1="00000000"/>
  </w:font>
  <w:font w:name="Times New Roman CE">
    <w:panose1 w:val="02020603050405020304"/>
    <w:charset w:val="00"/>
    <w:family w:val="roman"/>
    <w:pitch w:val="variable"/>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8A19" w14:textId="233E87BE" w:rsidR="00BA2454" w:rsidRDefault="00BA2454">
    <w:pPr>
      <w:pStyle w:val="Stopka"/>
    </w:pPr>
    <w:r>
      <w:t xml:space="preserve"> </w:t>
    </w:r>
    <w:r>
      <w:rPr>
        <w:i/>
        <w:vanish/>
        <w:sz w:val="22"/>
      </w:rPr>
      <w:t xml:space="preserve"> </w:t>
    </w:r>
    <w:r>
      <w:rPr>
        <w:i/>
        <w:sz w:val="22"/>
      </w:rPr>
      <w:t xml:space="preserve"> SWZ nr SPZOZ/PN/0</w:t>
    </w:r>
    <w:r w:rsidR="007811C1">
      <w:rPr>
        <w:i/>
        <w:sz w:val="22"/>
      </w:rPr>
      <w:t>1</w:t>
    </w:r>
    <w:r>
      <w:rPr>
        <w:i/>
        <w:sz w:val="22"/>
      </w:rPr>
      <w:t>/202</w:t>
    </w:r>
    <w:r w:rsidR="007811C1">
      <w:rPr>
        <w:i/>
        <w:sz w:val="22"/>
      </w:rPr>
      <w:t>6</w:t>
    </w:r>
    <w:r>
      <w:rPr>
        <w:i/>
        <w:sz w:val="22"/>
      </w:rPr>
      <w:t xml:space="preserve">                              strona </w:t>
    </w:r>
    <w:r>
      <w:rPr>
        <w:i/>
        <w:sz w:val="22"/>
      </w:rPr>
      <w:fldChar w:fldCharType="begin"/>
    </w:r>
    <w:r>
      <w:rPr>
        <w:i/>
        <w:sz w:val="22"/>
      </w:rPr>
      <w:instrText xml:space="preserve"> PAGE </w:instrText>
    </w:r>
    <w:r>
      <w:rPr>
        <w:i/>
        <w:sz w:val="22"/>
      </w:rPr>
      <w:fldChar w:fldCharType="separate"/>
    </w:r>
    <w:r w:rsidR="003C6289">
      <w:rPr>
        <w:i/>
        <w:noProof/>
        <w:sz w:val="22"/>
      </w:rPr>
      <w:t>17</w:t>
    </w:r>
    <w:r>
      <w:rPr>
        <w:i/>
        <w:sz w:val="22"/>
      </w:rPr>
      <w:fldChar w:fldCharType="end"/>
    </w:r>
    <w:r>
      <w:rPr>
        <w:i/>
        <w:sz w:val="22"/>
      </w:rPr>
      <w:t xml:space="preserve"> z 2</w:t>
    </w:r>
    <w:r w:rsidR="00926D1C">
      <w:rPr>
        <w:i/>
        <w:sz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B4F41" w14:textId="77777777" w:rsidR="00397C21" w:rsidRDefault="00397C21" w:rsidP="00626178">
      <w:r>
        <w:separator/>
      </w:r>
    </w:p>
  </w:footnote>
  <w:footnote w:type="continuationSeparator" w:id="0">
    <w:p w14:paraId="4D81A2BF" w14:textId="77777777" w:rsidR="00397C21" w:rsidRDefault="00397C21" w:rsidP="00626178">
      <w:r>
        <w:continuationSeparator/>
      </w:r>
    </w:p>
  </w:footnote>
  <w:footnote w:id="1">
    <w:p w14:paraId="5243DCD8" w14:textId="77777777" w:rsidR="00BB4D86" w:rsidRPr="00B929A1" w:rsidRDefault="00BA2454" w:rsidP="00BB4D86">
      <w:pPr>
        <w:pStyle w:val="Tekstprzypisudolnego"/>
        <w:jc w:val="both"/>
        <w:rPr>
          <w:rFonts w:ascii="Arial" w:hAnsi="Arial" w:cs="Arial"/>
          <w:sz w:val="16"/>
          <w:szCs w:val="16"/>
        </w:rPr>
      </w:pPr>
      <w:r>
        <w:rPr>
          <w:rStyle w:val="Odwoanieprzypisudolnego"/>
        </w:rPr>
        <w:footnoteRef/>
      </w:r>
      <w:r>
        <w:rPr>
          <w:rFonts w:ascii="Arial" w:hAnsi="Arial" w:cs="Arial"/>
          <w:sz w:val="16"/>
          <w:szCs w:val="16"/>
        </w:rPr>
        <w:t xml:space="preserve"> </w:t>
      </w:r>
      <w:r w:rsidR="00BB4D86" w:rsidRPr="004E3F67">
        <w:rPr>
          <w:rFonts w:ascii="Arial" w:hAnsi="Arial" w:cs="Arial"/>
          <w:sz w:val="16"/>
          <w:szCs w:val="16"/>
        </w:rPr>
        <w:t>Z</w:t>
      </w:r>
      <w:r w:rsidR="00BB4D86">
        <w:rPr>
          <w:rFonts w:ascii="Arial" w:hAnsi="Arial" w:cs="Arial"/>
          <w:sz w:val="16"/>
          <w:szCs w:val="16"/>
        </w:rPr>
        <w:t xml:space="preserve">godnie z treścią art. 5k ust. 1 rozporządzenia 833/2014 w brzmieniu nadanym rozporządzeniem </w:t>
      </w:r>
      <w:r w:rsidR="00BB4D86" w:rsidRPr="00575EC7">
        <w:rPr>
          <w:rFonts w:ascii="Arial" w:hAnsi="Arial" w:cs="Arial"/>
          <w:sz w:val="16"/>
          <w:szCs w:val="16"/>
        </w:rPr>
        <w:t>2025/2033</w:t>
      </w:r>
      <w:r w:rsidR="00BB4D86">
        <w:rPr>
          <w:rFonts w:ascii="Arial" w:hAnsi="Arial" w:cs="Arial"/>
          <w:sz w:val="16"/>
          <w:szCs w:val="16"/>
        </w:rPr>
        <w:t xml:space="preserve"> z</w:t>
      </w:r>
      <w:r w:rsidR="00BB4D86"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07C20CA" w14:textId="77777777" w:rsidR="00BB4D86" w:rsidRPr="00BA3552" w:rsidRDefault="00BB4D86">
      <w:pPr>
        <w:pStyle w:val="Akapitzlist"/>
        <w:numPr>
          <w:ilvl w:val="0"/>
          <w:numId w:val="34"/>
        </w:numPr>
        <w:shd w:val="clear" w:color="auto" w:fill="FFFFFF"/>
        <w:autoSpaceDN/>
        <w:contextualSpacing/>
        <w:textAlignment w:val="auto"/>
        <w:rPr>
          <w:rFonts w:ascii="Arial" w:eastAsia="Times New Roman" w:hAnsi="Arial" w:cs="Arial"/>
          <w:color w:val="333333"/>
          <w:sz w:val="16"/>
          <w:szCs w:val="16"/>
        </w:rPr>
      </w:pPr>
      <w:r w:rsidRPr="00BA3552">
        <w:rPr>
          <w:rFonts w:ascii="Arial" w:eastAsia="Times New Roman" w:hAnsi="Arial" w:cs="Arial"/>
          <w:color w:val="333333"/>
          <w:sz w:val="16"/>
          <w:szCs w:val="16"/>
        </w:rPr>
        <w:t>obywateli rosyjskich, osób fizycznych zamieszkałych w Rosji lub osób prawnych, podmiotów lub organów z siedzibą w Rosji;</w:t>
      </w:r>
    </w:p>
    <w:p w14:paraId="0502A274" w14:textId="77777777" w:rsidR="00BB4D86" w:rsidRPr="00BA3552" w:rsidRDefault="00BB4D86">
      <w:pPr>
        <w:pStyle w:val="Akapitzlist"/>
        <w:numPr>
          <w:ilvl w:val="0"/>
          <w:numId w:val="34"/>
        </w:numPr>
        <w:shd w:val="clear" w:color="auto" w:fill="FFFFFF"/>
        <w:autoSpaceDN/>
        <w:contextualSpacing/>
        <w:textAlignment w:val="auto"/>
        <w:rPr>
          <w:rFonts w:ascii="Arial" w:eastAsia="Times New Roman" w:hAnsi="Arial" w:cs="Arial"/>
          <w:color w:val="333333"/>
          <w:sz w:val="16"/>
          <w:szCs w:val="16"/>
        </w:rPr>
      </w:pPr>
      <w:r w:rsidRPr="00BA3552">
        <w:rPr>
          <w:rFonts w:ascii="Arial" w:eastAsia="Times New Roman" w:hAnsi="Arial" w:cs="Arial"/>
          <w:color w:val="333333"/>
          <w:sz w:val="16"/>
          <w:szCs w:val="16"/>
        </w:rPr>
        <w:t> osób prawnych, podmiotów lub organów, do których prawa własności bezpośrednio lub pośred</w:t>
      </w:r>
      <w:r w:rsidRPr="00026215">
        <w:rPr>
          <w:rFonts w:ascii="Arial" w:eastAsia="Times New Roman" w:hAnsi="Arial" w:cs="Arial"/>
          <w:color w:val="333333"/>
          <w:sz w:val="16"/>
          <w:szCs w:val="16"/>
        </w:rPr>
        <w:t xml:space="preserve">nio w ponad 50 % należą </w:t>
      </w:r>
      <w:r>
        <w:rPr>
          <w:rFonts w:ascii="Arial" w:eastAsia="Times New Roman" w:hAnsi="Arial" w:cs="Arial"/>
          <w:color w:val="333333"/>
          <w:sz w:val="16"/>
          <w:szCs w:val="16"/>
        </w:rPr>
        <w:t xml:space="preserve">do osoby fizycznej lub prawnej, </w:t>
      </w:r>
      <w:r w:rsidRPr="00026215">
        <w:rPr>
          <w:rFonts w:ascii="Arial" w:eastAsia="Times New Roman" w:hAnsi="Arial" w:cs="Arial"/>
          <w:color w:val="333333"/>
          <w:sz w:val="16"/>
          <w:szCs w:val="16"/>
        </w:rPr>
        <w:t>podmiotu</w:t>
      </w:r>
      <w:r>
        <w:rPr>
          <w:rFonts w:ascii="Arial" w:eastAsia="Times New Roman" w:hAnsi="Arial" w:cs="Arial"/>
          <w:color w:val="333333"/>
          <w:sz w:val="16"/>
          <w:szCs w:val="16"/>
        </w:rPr>
        <w:t xml:space="preserve"> lub organu</w:t>
      </w:r>
      <w:r w:rsidRPr="00026215">
        <w:rPr>
          <w:rFonts w:ascii="Arial" w:eastAsia="Times New Roman" w:hAnsi="Arial" w:cs="Arial"/>
          <w:color w:val="333333"/>
          <w:sz w:val="16"/>
          <w:szCs w:val="16"/>
        </w:rPr>
        <w:t>, o</w:t>
      </w:r>
      <w:r>
        <w:rPr>
          <w:rFonts w:ascii="Arial" w:eastAsia="Times New Roman" w:hAnsi="Arial" w:cs="Arial"/>
          <w:color w:val="333333"/>
          <w:sz w:val="16"/>
          <w:szCs w:val="16"/>
        </w:rPr>
        <w:t xml:space="preserve"> których </w:t>
      </w:r>
      <w:r w:rsidRPr="00BA3552">
        <w:rPr>
          <w:rFonts w:ascii="Arial" w:eastAsia="Times New Roman" w:hAnsi="Arial" w:cs="Arial"/>
          <w:color w:val="333333"/>
          <w:sz w:val="16"/>
          <w:szCs w:val="16"/>
        </w:rPr>
        <w:t>mowa w lit. a) niniejszego ustępu; lub</w:t>
      </w:r>
      <w:r>
        <w:rPr>
          <w:rFonts w:ascii="Arial" w:eastAsia="Times New Roman" w:hAnsi="Arial" w:cs="Arial"/>
          <w:color w:val="333333"/>
          <w:sz w:val="16"/>
          <w:szCs w:val="16"/>
        </w:rPr>
        <w:t>;</w:t>
      </w:r>
    </w:p>
    <w:p w14:paraId="511EF10A" w14:textId="77777777" w:rsidR="00BB4D86" w:rsidRPr="00BA3552" w:rsidRDefault="00BB4D86">
      <w:pPr>
        <w:pStyle w:val="Akapitzlist"/>
        <w:numPr>
          <w:ilvl w:val="0"/>
          <w:numId w:val="34"/>
        </w:numPr>
        <w:shd w:val="clear" w:color="auto" w:fill="FFFFFF"/>
        <w:autoSpaceDN/>
        <w:contextualSpacing/>
        <w:textAlignment w:val="auto"/>
        <w:rPr>
          <w:rFonts w:ascii="Arial" w:eastAsia="Times New Roman" w:hAnsi="Arial" w:cs="Arial"/>
          <w:color w:val="333333"/>
          <w:sz w:val="16"/>
          <w:szCs w:val="16"/>
        </w:rPr>
      </w:pPr>
      <w:r w:rsidRPr="00BA3552">
        <w:rPr>
          <w:rFonts w:ascii="Arial" w:eastAsia="Times New Roman" w:hAnsi="Arial" w:cs="Arial"/>
          <w:color w:val="333333"/>
          <w:sz w:val="16"/>
          <w:szCs w:val="16"/>
        </w:rPr>
        <w:t> osób fizycznych lub prawnych, podmiotów lub organów działających w imieniu lub pod kierunkiem osoby fizycznej lub prawnej, podmiotu lub organu, o których mowa w lit. a) lub b) niniejszego ustępu,</w:t>
      </w:r>
    </w:p>
    <w:p w14:paraId="2B11EF9D" w14:textId="77777777" w:rsidR="00BB4D86" w:rsidRPr="004E3F67" w:rsidRDefault="00BB4D86" w:rsidP="00BB4D86">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p w14:paraId="39EEEA81" w14:textId="6A2231D9" w:rsidR="00BA2454" w:rsidRDefault="00BA2454" w:rsidP="00BB4D86">
      <w:pPr>
        <w:pStyle w:val="Tekstprzypisudolnego"/>
        <w:jc w:val="both"/>
        <w:rPr>
          <w:rFonts w:ascii="Arial" w:hAnsi="Arial" w:cs="Arial"/>
          <w:sz w:val="16"/>
          <w:szCs w:val="16"/>
        </w:rPr>
      </w:pPr>
    </w:p>
  </w:footnote>
  <w:footnote w:id="2">
    <w:p w14:paraId="3F023117" w14:textId="77777777" w:rsidR="00BB4D86" w:rsidRPr="00B929A1" w:rsidRDefault="00BA2454" w:rsidP="00BB4D86">
      <w:pPr>
        <w:pStyle w:val="Tekstprzypisudolnego"/>
        <w:jc w:val="both"/>
        <w:rPr>
          <w:rFonts w:ascii="Arial" w:hAnsi="Arial" w:cs="Arial"/>
          <w:sz w:val="16"/>
          <w:szCs w:val="16"/>
        </w:rPr>
      </w:pPr>
      <w:r>
        <w:rPr>
          <w:rStyle w:val="Odwoanieprzypisudolnego"/>
        </w:rPr>
        <w:footnoteRef/>
      </w:r>
      <w:r>
        <w:rPr>
          <w:rFonts w:ascii="Arial" w:hAnsi="Arial" w:cs="Arial"/>
          <w:sz w:val="16"/>
          <w:szCs w:val="16"/>
        </w:rPr>
        <w:t xml:space="preserve"> </w:t>
      </w:r>
      <w:r w:rsidR="00BB4D86" w:rsidRPr="004E3F67">
        <w:rPr>
          <w:rFonts w:ascii="Arial" w:hAnsi="Arial" w:cs="Arial"/>
          <w:sz w:val="16"/>
          <w:szCs w:val="16"/>
        </w:rPr>
        <w:t>Z</w:t>
      </w:r>
      <w:r w:rsidR="00BB4D86">
        <w:rPr>
          <w:rFonts w:ascii="Arial" w:hAnsi="Arial" w:cs="Arial"/>
          <w:sz w:val="16"/>
          <w:szCs w:val="16"/>
        </w:rPr>
        <w:t xml:space="preserve">godnie z treścią art. 5k ust. 1 rozporządzenia 833/2014 w brzmieniu nadanym rozporządzeniem </w:t>
      </w:r>
      <w:r w:rsidR="00BB4D86" w:rsidRPr="00575EC7">
        <w:rPr>
          <w:rFonts w:ascii="Arial" w:hAnsi="Arial" w:cs="Arial"/>
          <w:sz w:val="16"/>
          <w:szCs w:val="16"/>
        </w:rPr>
        <w:t>2025/2033</w:t>
      </w:r>
      <w:r w:rsidR="00BB4D86">
        <w:rPr>
          <w:rFonts w:ascii="Arial" w:hAnsi="Arial" w:cs="Arial"/>
          <w:sz w:val="16"/>
          <w:szCs w:val="16"/>
        </w:rPr>
        <w:t xml:space="preserve"> z</w:t>
      </w:r>
      <w:r w:rsidR="00BB4D86"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2221C44" w14:textId="77777777" w:rsidR="00BB4D86" w:rsidRPr="00BA3552" w:rsidRDefault="00BB4D86">
      <w:pPr>
        <w:pStyle w:val="Akapitzlist"/>
        <w:numPr>
          <w:ilvl w:val="0"/>
          <w:numId w:val="35"/>
        </w:numPr>
        <w:shd w:val="clear" w:color="auto" w:fill="FFFFFF"/>
        <w:autoSpaceDN/>
        <w:contextualSpacing/>
        <w:textAlignment w:val="auto"/>
        <w:rPr>
          <w:rFonts w:ascii="Arial" w:eastAsia="Times New Roman" w:hAnsi="Arial" w:cs="Arial"/>
          <w:color w:val="333333"/>
          <w:sz w:val="16"/>
          <w:szCs w:val="16"/>
        </w:rPr>
      </w:pPr>
      <w:r w:rsidRPr="00BA3552">
        <w:rPr>
          <w:rFonts w:ascii="Arial" w:eastAsia="Times New Roman" w:hAnsi="Arial" w:cs="Arial"/>
          <w:color w:val="333333"/>
          <w:sz w:val="16"/>
          <w:szCs w:val="16"/>
        </w:rPr>
        <w:t>obywateli rosyjskich, osób fizycznych zamieszkałych w Rosji lub osób prawnych, podmiotów lub organów z siedzibą w Rosji;</w:t>
      </w:r>
    </w:p>
    <w:p w14:paraId="01A33F8A" w14:textId="77777777" w:rsidR="00BB4D86" w:rsidRPr="00BA3552" w:rsidRDefault="00BB4D86">
      <w:pPr>
        <w:pStyle w:val="Akapitzlist"/>
        <w:numPr>
          <w:ilvl w:val="0"/>
          <w:numId w:val="35"/>
        </w:numPr>
        <w:shd w:val="clear" w:color="auto" w:fill="FFFFFF"/>
        <w:autoSpaceDN/>
        <w:contextualSpacing/>
        <w:textAlignment w:val="auto"/>
        <w:rPr>
          <w:rFonts w:ascii="Arial" w:eastAsia="Times New Roman" w:hAnsi="Arial" w:cs="Arial"/>
          <w:color w:val="333333"/>
          <w:sz w:val="16"/>
          <w:szCs w:val="16"/>
        </w:rPr>
      </w:pPr>
      <w:r w:rsidRPr="00BA3552">
        <w:rPr>
          <w:rFonts w:ascii="Arial" w:eastAsia="Times New Roman" w:hAnsi="Arial" w:cs="Arial"/>
          <w:color w:val="333333"/>
          <w:sz w:val="16"/>
          <w:szCs w:val="16"/>
        </w:rPr>
        <w:t> osób prawnych, podmiotów lub organów, do których prawa własności bezpośrednio lub pośred</w:t>
      </w:r>
      <w:r w:rsidRPr="00026215">
        <w:rPr>
          <w:rFonts w:ascii="Arial" w:eastAsia="Times New Roman" w:hAnsi="Arial" w:cs="Arial"/>
          <w:color w:val="333333"/>
          <w:sz w:val="16"/>
          <w:szCs w:val="16"/>
        </w:rPr>
        <w:t xml:space="preserve">nio w ponad 50 % należą </w:t>
      </w:r>
      <w:r>
        <w:rPr>
          <w:rFonts w:ascii="Arial" w:eastAsia="Times New Roman" w:hAnsi="Arial" w:cs="Arial"/>
          <w:color w:val="333333"/>
          <w:sz w:val="16"/>
          <w:szCs w:val="16"/>
        </w:rPr>
        <w:t xml:space="preserve">do osoby fizycznej lub prawnej, </w:t>
      </w:r>
      <w:r w:rsidRPr="00026215">
        <w:rPr>
          <w:rFonts w:ascii="Arial" w:eastAsia="Times New Roman" w:hAnsi="Arial" w:cs="Arial"/>
          <w:color w:val="333333"/>
          <w:sz w:val="16"/>
          <w:szCs w:val="16"/>
        </w:rPr>
        <w:t>podmiotu</w:t>
      </w:r>
      <w:r>
        <w:rPr>
          <w:rFonts w:ascii="Arial" w:eastAsia="Times New Roman" w:hAnsi="Arial" w:cs="Arial"/>
          <w:color w:val="333333"/>
          <w:sz w:val="16"/>
          <w:szCs w:val="16"/>
        </w:rPr>
        <w:t xml:space="preserve"> lub organu</w:t>
      </w:r>
      <w:r w:rsidRPr="00026215">
        <w:rPr>
          <w:rFonts w:ascii="Arial" w:eastAsia="Times New Roman" w:hAnsi="Arial" w:cs="Arial"/>
          <w:color w:val="333333"/>
          <w:sz w:val="16"/>
          <w:szCs w:val="16"/>
        </w:rPr>
        <w:t>, o</w:t>
      </w:r>
      <w:r>
        <w:rPr>
          <w:rFonts w:ascii="Arial" w:eastAsia="Times New Roman" w:hAnsi="Arial" w:cs="Arial"/>
          <w:color w:val="333333"/>
          <w:sz w:val="16"/>
          <w:szCs w:val="16"/>
        </w:rPr>
        <w:t xml:space="preserve"> których </w:t>
      </w:r>
      <w:r w:rsidRPr="00BA3552">
        <w:rPr>
          <w:rFonts w:ascii="Arial" w:eastAsia="Times New Roman" w:hAnsi="Arial" w:cs="Arial"/>
          <w:color w:val="333333"/>
          <w:sz w:val="16"/>
          <w:szCs w:val="16"/>
        </w:rPr>
        <w:t>mowa w lit. a) niniejszego ustępu; lub</w:t>
      </w:r>
      <w:r>
        <w:rPr>
          <w:rFonts w:ascii="Arial" w:eastAsia="Times New Roman" w:hAnsi="Arial" w:cs="Arial"/>
          <w:color w:val="333333"/>
          <w:sz w:val="16"/>
          <w:szCs w:val="16"/>
        </w:rPr>
        <w:t>;</w:t>
      </w:r>
    </w:p>
    <w:p w14:paraId="6EC934A5" w14:textId="77777777" w:rsidR="00BB4D86" w:rsidRPr="00BA3552" w:rsidRDefault="00BB4D86">
      <w:pPr>
        <w:pStyle w:val="Akapitzlist"/>
        <w:numPr>
          <w:ilvl w:val="0"/>
          <w:numId w:val="35"/>
        </w:numPr>
        <w:shd w:val="clear" w:color="auto" w:fill="FFFFFF"/>
        <w:autoSpaceDN/>
        <w:contextualSpacing/>
        <w:textAlignment w:val="auto"/>
        <w:rPr>
          <w:rFonts w:ascii="Arial" w:eastAsia="Times New Roman" w:hAnsi="Arial" w:cs="Arial"/>
          <w:color w:val="333333"/>
          <w:sz w:val="16"/>
          <w:szCs w:val="16"/>
        </w:rPr>
      </w:pPr>
      <w:r w:rsidRPr="00BA3552">
        <w:rPr>
          <w:rFonts w:ascii="Arial" w:eastAsia="Times New Roman" w:hAnsi="Arial" w:cs="Arial"/>
          <w:color w:val="333333"/>
          <w:sz w:val="16"/>
          <w:szCs w:val="16"/>
        </w:rPr>
        <w:t> osób fizycznych lub prawnych, podmiotów lub organów działających w imieniu lub pod kierunkiem osoby fizycznej lub prawnej, podmiotu lub organu, o których mowa w lit. a) lub b) niniejszego ustępu,</w:t>
      </w:r>
    </w:p>
    <w:p w14:paraId="37F5A1E4" w14:textId="77777777" w:rsidR="00BB4D86" w:rsidRPr="004E3F67" w:rsidRDefault="00BB4D86" w:rsidP="00BB4D86">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p w14:paraId="091E17B5" w14:textId="65508842" w:rsidR="00BA2454" w:rsidRDefault="00BA2454" w:rsidP="00BB4D86">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1"/>
      <w:numFmt w:val="decimal"/>
      <w:lvlText w:val="%1."/>
      <w:lvlJc w:val="left"/>
      <w:pPr>
        <w:tabs>
          <w:tab w:val="num" w:pos="0"/>
        </w:tabs>
        <w:ind w:left="360" w:hanging="360"/>
      </w:pPr>
      <w:rPr>
        <w:rFonts w:cs="Times New Roman"/>
        <w:strike w:val="0"/>
        <w:dstrike w:val="0"/>
        <w:color w:val="000000"/>
        <w:sz w:val="22"/>
        <w:szCs w:val="22"/>
      </w:rPr>
    </w:lvl>
    <w:lvl w:ilvl="1">
      <w:start w:val="1"/>
      <w:numFmt w:val="decimal"/>
      <w:lvlText w:val="%1.%2."/>
      <w:lvlJc w:val="left"/>
      <w:pPr>
        <w:tabs>
          <w:tab w:val="num" w:pos="0"/>
        </w:tabs>
        <w:ind w:left="1134" w:hanging="850"/>
      </w:pPr>
      <w:rPr>
        <w:rFonts w:cs="Times New Roman"/>
        <w:b w:val="0"/>
        <w:bCs w:val="0"/>
      </w:rPr>
    </w:lvl>
    <w:lvl w:ilvl="2">
      <w:start w:val="1"/>
      <w:numFmt w:val="lowerLetter"/>
      <w:lvlText w:val="%3)"/>
      <w:lvlJc w:val="left"/>
      <w:pPr>
        <w:tabs>
          <w:tab w:val="num" w:pos="0"/>
        </w:tabs>
        <w:ind w:left="1701" w:hanging="850"/>
      </w:pPr>
      <w:rPr>
        <w:rFonts w:cs="Times New Roman"/>
      </w:rPr>
    </w:lvl>
    <w:lvl w:ilvl="3">
      <w:numFmt w:val="bullet"/>
      <w:lvlText w:val="-"/>
      <w:lvlJc w:val="left"/>
      <w:pPr>
        <w:tabs>
          <w:tab w:val="num" w:pos="0"/>
        </w:tabs>
        <w:ind w:left="1728" w:hanging="648"/>
      </w:pPr>
      <w:rPr>
        <w:rFonts w:ascii="Arial" w:hAnsi="Arial" w:cs="Arial"/>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A"/>
    <w:multiLevelType w:val="singleLevel"/>
    <w:tmpl w:val="0000000A"/>
    <w:name w:val="WW8Num10"/>
    <w:lvl w:ilvl="0">
      <w:start w:val="1"/>
      <w:numFmt w:val="lowerLetter"/>
      <w:lvlText w:val="%1)"/>
      <w:lvlJc w:val="left"/>
      <w:pPr>
        <w:tabs>
          <w:tab w:val="num" w:pos="0"/>
        </w:tabs>
        <w:ind w:left="1069" w:hanging="360"/>
      </w:pPr>
      <w:rPr>
        <w:rFonts w:cs="Times New Roman" w:hint="default"/>
      </w:rPr>
    </w:lvl>
  </w:abstractNum>
  <w:abstractNum w:abstractNumId="2" w15:restartNumberingAfterBreak="0">
    <w:nsid w:val="0000000B"/>
    <w:multiLevelType w:val="singleLevel"/>
    <w:tmpl w:val="0000000B"/>
    <w:name w:val="WW8Num11"/>
    <w:lvl w:ilvl="0">
      <w:start w:val="1"/>
      <w:numFmt w:val="decimal"/>
      <w:lvlText w:val="%1)"/>
      <w:lvlJc w:val="left"/>
      <w:pPr>
        <w:tabs>
          <w:tab w:val="num" w:pos="0"/>
        </w:tabs>
        <w:ind w:left="1146" w:hanging="360"/>
      </w:pPr>
      <w:rPr>
        <w:rFonts w:cs="Times New Roman"/>
      </w:rPr>
    </w:lvl>
  </w:abstractNum>
  <w:abstractNum w:abstractNumId="3" w15:restartNumberingAfterBreak="0">
    <w:nsid w:val="00000012"/>
    <w:multiLevelType w:val="singleLevel"/>
    <w:tmpl w:val="00000012"/>
    <w:name w:val="WW8Num18"/>
    <w:lvl w:ilvl="0">
      <w:start w:val="1"/>
      <w:numFmt w:val="decimal"/>
      <w:lvlText w:val="%1)"/>
      <w:lvlJc w:val="left"/>
      <w:pPr>
        <w:tabs>
          <w:tab w:val="num" w:pos="0"/>
        </w:tabs>
        <w:ind w:left="1146" w:hanging="360"/>
      </w:pPr>
      <w:rPr>
        <w:rFonts w:cs="Times New Roman"/>
      </w:rPr>
    </w:lvl>
  </w:abstractNum>
  <w:abstractNum w:abstractNumId="4" w15:restartNumberingAfterBreak="0">
    <w:nsid w:val="00000013"/>
    <w:multiLevelType w:val="multilevel"/>
    <w:tmpl w:val="00000013"/>
    <w:name w:val="WW8Num19"/>
    <w:lvl w:ilvl="0">
      <w:start w:val="4"/>
      <w:numFmt w:val="decimal"/>
      <w:lvlText w:val="%1."/>
      <w:lvlJc w:val="left"/>
      <w:pPr>
        <w:tabs>
          <w:tab w:val="num" w:pos="0"/>
        </w:tabs>
        <w:ind w:left="360" w:hanging="360"/>
      </w:pPr>
      <w:rPr>
        <w:rFonts w:cs="Times New Roman" w:hint="default"/>
        <w:strike w:val="0"/>
        <w:dstrike w:val="0"/>
        <w:color w:val="000000"/>
        <w:sz w:val="22"/>
        <w:szCs w:val="22"/>
      </w:rPr>
    </w:lvl>
    <w:lvl w:ilvl="1">
      <w:start w:val="1"/>
      <w:numFmt w:val="decimal"/>
      <w:lvlText w:val="%1.%2."/>
      <w:lvlJc w:val="left"/>
      <w:pPr>
        <w:tabs>
          <w:tab w:val="num" w:pos="0"/>
        </w:tabs>
        <w:ind w:left="1134" w:hanging="850"/>
      </w:pPr>
      <w:rPr>
        <w:rFonts w:cs="Times New Roman" w:hint="default"/>
        <w:b w:val="0"/>
        <w:bCs w:val="0"/>
      </w:rPr>
    </w:lvl>
    <w:lvl w:ilvl="2">
      <w:start w:val="1"/>
      <w:numFmt w:val="decimal"/>
      <w:lvlText w:val="%3)"/>
      <w:lvlJc w:val="left"/>
      <w:pPr>
        <w:tabs>
          <w:tab w:val="num" w:pos="0"/>
        </w:tabs>
        <w:ind w:left="1276" w:hanging="850"/>
      </w:pPr>
      <w:rPr>
        <w:rFonts w:hint="default"/>
        <w:b w:val="0"/>
      </w:rPr>
    </w:lvl>
    <w:lvl w:ilvl="3">
      <w:numFmt w:val="bullet"/>
      <w:lvlText w:val="-"/>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0000014"/>
    <w:multiLevelType w:val="multilevel"/>
    <w:tmpl w:val="00000014"/>
    <w:name w:val="WW8Num2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6AF20E7"/>
    <w:multiLevelType w:val="hybridMultilevel"/>
    <w:tmpl w:val="0E040A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8E56EBF"/>
    <w:multiLevelType w:val="hybridMultilevel"/>
    <w:tmpl w:val="C7F48AAE"/>
    <w:lvl w:ilvl="0" w:tplc="2528FC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BDF1F06"/>
    <w:multiLevelType w:val="multilevel"/>
    <w:tmpl w:val="D9063AF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454EB5"/>
    <w:multiLevelType w:val="multilevel"/>
    <w:tmpl w:val="8A86BD16"/>
    <w:lvl w:ilvl="0">
      <w:start w:val="1"/>
      <w:numFmt w:val="decimal"/>
      <w:lvlText w:val="%1."/>
      <w:lvlJc w:val="left"/>
      <w:pPr>
        <w:ind w:left="796" w:hanging="360"/>
      </w:pPr>
      <w:rPr>
        <w:rFonts w:ascii="Times New Roman" w:hAnsi="Times New Roman" w:cs="Times New Roman"/>
        <w:sz w:val="24"/>
        <w:szCs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3A551E3"/>
    <w:multiLevelType w:val="multilevel"/>
    <w:tmpl w:val="A620B48C"/>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273505E"/>
    <w:multiLevelType w:val="multilevel"/>
    <w:tmpl w:val="B832D342"/>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1" w:hanging="360"/>
      </w:pPr>
      <w:rPr>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256F9C"/>
    <w:multiLevelType w:val="multilevel"/>
    <w:tmpl w:val="D1B24F02"/>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4063A88"/>
    <w:multiLevelType w:val="multilevel"/>
    <w:tmpl w:val="4B1A8D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2230A2"/>
    <w:multiLevelType w:val="multilevel"/>
    <w:tmpl w:val="F7BC8DD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CA20FE0"/>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D0696C"/>
    <w:multiLevelType w:val="multilevel"/>
    <w:tmpl w:val="73E47AB2"/>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rPr>
        <w:rFonts w:ascii="Times New Roman" w:hAnsi="Times New Roman" w:cs="Times New Roman"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403503"/>
    <w:multiLevelType w:val="multilevel"/>
    <w:tmpl w:val="073E272C"/>
    <w:styleLink w:val="WW8Num20"/>
    <w:lvl w:ilvl="0">
      <w:start w:val="1"/>
      <w:numFmt w:val="lowerLetter"/>
      <w:lvlText w:val="%1)"/>
      <w:lvlJc w:val="left"/>
      <w:pPr>
        <w:ind w:left="720" w:hanging="360"/>
      </w:pPr>
    </w:lvl>
    <w:lvl w:ilvl="1">
      <w:start w:val="1"/>
      <w:numFmt w:val="decimal"/>
      <w:lvlText w:val="%2."/>
      <w:lvlJc w:val="left"/>
      <w:pPr>
        <w:ind w:left="36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6855D69"/>
    <w:multiLevelType w:val="multilevel"/>
    <w:tmpl w:val="876A53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ACC6292"/>
    <w:multiLevelType w:val="hybridMultilevel"/>
    <w:tmpl w:val="2B548A04"/>
    <w:lvl w:ilvl="0" w:tplc="1BFC106C">
      <w:start w:val="1"/>
      <w:numFmt w:val="decimal"/>
      <w:lvlText w:val="%1."/>
      <w:lvlJc w:val="left"/>
      <w:pPr>
        <w:ind w:left="927" w:hanging="360"/>
      </w:pPr>
      <w:rPr>
        <w:rFonts w:ascii="Times New Roman" w:hAnsi="Times New Roman" w:cs="Times New Roman" w:hint="default"/>
        <w:b w:val="0"/>
        <w:bCs w:val="0"/>
        <w:sz w:val="24"/>
        <w:szCs w:val="24"/>
      </w:rPr>
    </w:lvl>
    <w:lvl w:ilvl="1" w:tplc="FFFFFFFF">
      <w:start w:val="1"/>
      <w:numFmt w:val="lowerLetter"/>
      <w:lvlText w:val="%2."/>
      <w:lvlJc w:val="left"/>
      <w:pPr>
        <w:ind w:left="1647" w:hanging="360"/>
      </w:pPr>
      <w:rPr>
        <w:b w:val="0"/>
        <w:bCs w:val="0"/>
      </w:r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D425937"/>
    <w:multiLevelType w:val="multilevel"/>
    <w:tmpl w:val="DAD8455C"/>
    <w:lvl w:ilvl="0">
      <w:start w:val="1"/>
      <w:numFmt w:val="decimal"/>
      <w:lvlText w:val="%1."/>
      <w:lvlJc w:val="left"/>
      <w:pPr>
        <w:ind w:left="360" w:hanging="36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1" w15:restartNumberingAfterBreak="0">
    <w:nsid w:val="450A5261"/>
    <w:multiLevelType w:val="multilevel"/>
    <w:tmpl w:val="1D3E2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3"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A672332"/>
    <w:multiLevelType w:val="hybridMultilevel"/>
    <w:tmpl w:val="E1D0A6C8"/>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517D6EF2"/>
    <w:multiLevelType w:val="multilevel"/>
    <w:tmpl w:val="4906DED6"/>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90B319B"/>
    <w:multiLevelType w:val="multilevel"/>
    <w:tmpl w:val="A97099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E4B2267"/>
    <w:multiLevelType w:val="multilevel"/>
    <w:tmpl w:val="12965404"/>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684A1ECD"/>
    <w:multiLevelType w:val="hybridMultilevel"/>
    <w:tmpl w:val="C52A87E4"/>
    <w:lvl w:ilvl="0" w:tplc="0DEED8D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6EEB7245"/>
    <w:multiLevelType w:val="multilevel"/>
    <w:tmpl w:val="24FE86C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6237B0"/>
    <w:multiLevelType w:val="multilevel"/>
    <w:tmpl w:val="B470A82A"/>
    <w:lvl w:ilvl="0">
      <w:start w:val="2"/>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8662FC3"/>
    <w:multiLevelType w:val="multilevel"/>
    <w:tmpl w:val="244CEC54"/>
    <w:lvl w:ilvl="0">
      <w:start w:val="1"/>
      <w:numFmt w:val="decimal"/>
      <w:lvlText w:val="%1."/>
      <w:lvlJc w:val="left"/>
      <w:pPr>
        <w:ind w:left="360" w:hanging="360"/>
      </w:pPr>
      <w:rPr>
        <w:rFonts w:ascii="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DDB1416"/>
    <w:multiLevelType w:val="multilevel"/>
    <w:tmpl w:val="6C60FE98"/>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DF616D9"/>
    <w:multiLevelType w:val="hybridMultilevel"/>
    <w:tmpl w:val="0C904F60"/>
    <w:lvl w:ilvl="0" w:tplc="69B828F0">
      <w:start w:val="1"/>
      <w:numFmt w:val="decimal"/>
      <w:lvlText w:val="%1)"/>
      <w:lvlJc w:val="left"/>
      <w:pPr>
        <w:ind w:left="786" w:hanging="360"/>
      </w:pPr>
      <w:rPr>
        <w:rFonts w:cs="Times New Roman"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E944826"/>
    <w:multiLevelType w:val="multilevel"/>
    <w:tmpl w:val="3758BB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ED90F7F"/>
    <w:multiLevelType w:val="multilevel"/>
    <w:tmpl w:val="3A7AC1B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16cid:durableId="341249649">
    <w:abstractNumId w:val="33"/>
    <w:lvlOverride w:ilvl="0">
      <w:startOverride w:val="1"/>
    </w:lvlOverride>
  </w:num>
  <w:num w:numId="2" w16cid:durableId="125391813">
    <w:abstractNumId w:val="13"/>
  </w:num>
  <w:num w:numId="3" w16cid:durableId="771049582">
    <w:abstractNumId w:val="12"/>
  </w:num>
  <w:num w:numId="4" w16cid:durableId="1591620416">
    <w:abstractNumId w:val="24"/>
  </w:num>
  <w:num w:numId="5" w16cid:durableId="377777098">
    <w:abstractNumId w:val="8"/>
  </w:num>
  <w:num w:numId="6" w16cid:durableId="1771387819">
    <w:abstractNumId w:val="10"/>
  </w:num>
  <w:num w:numId="7" w16cid:durableId="1976175850">
    <w:abstractNumId w:val="23"/>
  </w:num>
  <w:num w:numId="8" w16cid:durableId="122232179">
    <w:abstractNumId w:val="30"/>
  </w:num>
  <w:num w:numId="9" w16cid:durableId="2143962600">
    <w:abstractNumId w:val="21"/>
  </w:num>
  <w:num w:numId="10" w16cid:durableId="1501850522">
    <w:abstractNumId w:val="27"/>
  </w:num>
  <w:num w:numId="11" w16cid:durableId="1260336682">
    <w:abstractNumId w:val="16"/>
  </w:num>
  <w:num w:numId="12" w16cid:durableId="1692143003">
    <w:abstractNumId w:val="1"/>
  </w:num>
  <w:num w:numId="13" w16cid:durableId="2132282572">
    <w:abstractNumId w:val="2"/>
  </w:num>
  <w:num w:numId="14" w16cid:durableId="1921284572">
    <w:abstractNumId w:val="3"/>
  </w:num>
  <w:num w:numId="15" w16cid:durableId="803276451">
    <w:abstractNumId w:val="5"/>
  </w:num>
  <w:num w:numId="16" w16cid:durableId="234240203">
    <w:abstractNumId w:val="11"/>
  </w:num>
  <w:num w:numId="17" w16cid:durableId="2082872192">
    <w:abstractNumId w:val="34"/>
  </w:num>
  <w:num w:numId="18" w16cid:durableId="2146314212">
    <w:abstractNumId w:val="22"/>
  </w:num>
  <w:num w:numId="19" w16cid:durableId="213854209">
    <w:abstractNumId w:val="26"/>
  </w:num>
  <w:num w:numId="20" w16cid:durableId="666447093">
    <w:abstractNumId w:val="18"/>
  </w:num>
  <w:num w:numId="21" w16cid:durableId="1611425024">
    <w:abstractNumId w:val="29"/>
  </w:num>
  <w:num w:numId="22" w16cid:durableId="2018729165">
    <w:abstractNumId w:val="7"/>
  </w:num>
  <w:num w:numId="23" w16cid:durableId="1262225508">
    <w:abstractNumId w:val="6"/>
  </w:num>
  <w:num w:numId="24" w16cid:durableId="1735853720">
    <w:abstractNumId w:val="0"/>
  </w:num>
  <w:num w:numId="25" w16cid:durableId="223108922">
    <w:abstractNumId w:val="4"/>
  </w:num>
  <w:num w:numId="26" w16cid:durableId="1406295956">
    <w:abstractNumId w:val="17"/>
  </w:num>
  <w:num w:numId="27" w16cid:durableId="548105135">
    <w:abstractNumId w:val="20"/>
  </w:num>
  <w:num w:numId="28" w16cid:durableId="689914516">
    <w:abstractNumId w:val="14"/>
  </w:num>
  <w:num w:numId="29" w16cid:durableId="713503237">
    <w:abstractNumId w:val="9"/>
  </w:num>
  <w:num w:numId="30" w16cid:durableId="767702639">
    <w:abstractNumId w:val="25"/>
  </w:num>
  <w:num w:numId="31" w16cid:durableId="835457089">
    <w:abstractNumId w:val="31"/>
  </w:num>
  <w:num w:numId="32" w16cid:durableId="1953706015">
    <w:abstractNumId w:val="32"/>
  </w:num>
  <w:num w:numId="33" w16cid:durableId="476531054">
    <w:abstractNumId w:val="19"/>
  </w:num>
  <w:num w:numId="34" w16cid:durableId="1369257024">
    <w:abstractNumId w:val="28"/>
  </w:num>
  <w:num w:numId="35" w16cid:durableId="665746949">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178"/>
    <w:rsid w:val="000010B1"/>
    <w:rsid w:val="00005145"/>
    <w:rsid w:val="000072BB"/>
    <w:rsid w:val="0001356E"/>
    <w:rsid w:val="00013995"/>
    <w:rsid w:val="000311F7"/>
    <w:rsid w:val="00040834"/>
    <w:rsid w:val="00041805"/>
    <w:rsid w:val="000458C0"/>
    <w:rsid w:val="00046908"/>
    <w:rsid w:val="000518FB"/>
    <w:rsid w:val="0007644C"/>
    <w:rsid w:val="00095FBB"/>
    <w:rsid w:val="000A5A18"/>
    <w:rsid w:val="000C091A"/>
    <w:rsid w:val="000C33B8"/>
    <w:rsid w:val="000D1881"/>
    <w:rsid w:val="000D2688"/>
    <w:rsid w:val="000D268A"/>
    <w:rsid w:val="000E1140"/>
    <w:rsid w:val="000F3AF6"/>
    <w:rsid w:val="00111BD7"/>
    <w:rsid w:val="00116807"/>
    <w:rsid w:val="001225C4"/>
    <w:rsid w:val="00127A26"/>
    <w:rsid w:val="00127A8B"/>
    <w:rsid w:val="0016066C"/>
    <w:rsid w:val="00170AFD"/>
    <w:rsid w:val="00192DE7"/>
    <w:rsid w:val="001A0381"/>
    <w:rsid w:val="001A5AE0"/>
    <w:rsid w:val="001B0141"/>
    <w:rsid w:val="001B258C"/>
    <w:rsid w:val="001C5130"/>
    <w:rsid w:val="001C705C"/>
    <w:rsid w:val="001D68E9"/>
    <w:rsid w:val="001E0285"/>
    <w:rsid w:val="00204B4C"/>
    <w:rsid w:val="00220FB5"/>
    <w:rsid w:val="00235EFF"/>
    <w:rsid w:val="00236A1A"/>
    <w:rsid w:val="00240D8A"/>
    <w:rsid w:val="00245179"/>
    <w:rsid w:val="002775A1"/>
    <w:rsid w:val="00280408"/>
    <w:rsid w:val="00282945"/>
    <w:rsid w:val="00282FEC"/>
    <w:rsid w:val="0029498D"/>
    <w:rsid w:val="00295D0B"/>
    <w:rsid w:val="002A4DEF"/>
    <w:rsid w:val="002C00E2"/>
    <w:rsid w:val="002E575C"/>
    <w:rsid w:val="002F1FE8"/>
    <w:rsid w:val="002F2B04"/>
    <w:rsid w:val="002F5680"/>
    <w:rsid w:val="003037A7"/>
    <w:rsid w:val="003049EF"/>
    <w:rsid w:val="00305AD5"/>
    <w:rsid w:val="00306FAA"/>
    <w:rsid w:val="00317963"/>
    <w:rsid w:val="003352EF"/>
    <w:rsid w:val="0033723F"/>
    <w:rsid w:val="003414AD"/>
    <w:rsid w:val="00352071"/>
    <w:rsid w:val="00352D81"/>
    <w:rsid w:val="00356D34"/>
    <w:rsid w:val="00363C78"/>
    <w:rsid w:val="0037107A"/>
    <w:rsid w:val="00373B32"/>
    <w:rsid w:val="00396B4A"/>
    <w:rsid w:val="00397C21"/>
    <w:rsid w:val="003B68AA"/>
    <w:rsid w:val="003C57D6"/>
    <w:rsid w:val="003C6289"/>
    <w:rsid w:val="003E0680"/>
    <w:rsid w:val="003E23E8"/>
    <w:rsid w:val="003E5A12"/>
    <w:rsid w:val="00404EF7"/>
    <w:rsid w:val="0042405E"/>
    <w:rsid w:val="00436614"/>
    <w:rsid w:val="00440A65"/>
    <w:rsid w:val="00472880"/>
    <w:rsid w:val="004909E3"/>
    <w:rsid w:val="00495E08"/>
    <w:rsid w:val="004A4E4A"/>
    <w:rsid w:val="004A4E89"/>
    <w:rsid w:val="004A57E4"/>
    <w:rsid w:val="004B4773"/>
    <w:rsid w:val="004C1100"/>
    <w:rsid w:val="004E18C4"/>
    <w:rsid w:val="004E2663"/>
    <w:rsid w:val="004F3C07"/>
    <w:rsid w:val="004F56E9"/>
    <w:rsid w:val="004F6090"/>
    <w:rsid w:val="005138CE"/>
    <w:rsid w:val="00517407"/>
    <w:rsid w:val="00521AD0"/>
    <w:rsid w:val="00522D07"/>
    <w:rsid w:val="005337E5"/>
    <w:rsid w:val="00537E46"/>
    <w:rsid w:val="00541571"/>
    <w:rsid w:val="00545E40"/>
    <w:rsid w:val="005800FE"/>
    <w:rsid w:val="005821DA"/>
    <w:rsid w:val="00587DD8"/>
    <w:rsid w:val="00591F08"/>
    <w:rsid w:val="00593F73"/>
    <w:rsid w:val="005A7167"/>
    <w:rsid w:val="005C1305"/>
    <w:rsid w:val="005C420C"/>
    <w:rsid w:val="005E331F"/>
    <w:rsid w:val="005F1846"/>
    <w:rsid w:val="00602578"/>
    <w:rsid w:val="00621CAC"/>
    <w:rsid w:val="00626178"/>
    <w:rsid w:val="0064363A"/>
    <w:rsid w:val="00650402"/>
    <w:rsid w:val="006729A4"/>
    <w:rsid w:val="00681B88"/>
    <w:rsid w:val="00682279"/>
    <w:rsid w:val="006916D2"/>
    <w:rsid w:val="006B01A4"/>
    <w:rsid w:val="006B7BF7"/>
    <w:rsid w:val="006C689C"/>
    <w:rsid w:val="006D04D7"/>
    <w:rsid w:val="006D1094"/>
    <w:rsid w:val="006D2E8F"/>
    <w:rsid w:val="006F31D3"/>
    <w:rsid w:val="00706326"/>
    <w:rsid w:val="007309FE"/>
    <w:rsid w:val="00730D40"/>
    <w:rsid w:val="00731978"/>
    <w:rsid w:val="00733427"/>
    <w:rsid w:val="00737E80"/>
    <w:rsid w:val="007417F1"/>
    <w:rsid w:val="00741FA7"/>
    <w:rsid w:val="00742F95"/>
    <w:rsid w:val="0075185E"/>
    <w:rsid w:val="0075356D"/>
    <w:rsid w:val="00754EEB"/>
    <w:rsid w:val="007721F4"/>
    <w:rsid w:val="007811C1"/>
    <w:rsid w:val="007816F4"/>
    <w:rsid w:val="00797785"/>
    <w:rsid w:val="007B51F4"/>
    <w:rsid w:val="007E6215"/>
    <w:rsid w:val="007E6412"/>
    <w:rsid w:val="00811680"/>
    <w:rsid w:val="00826017"/>
    <w:rsid w:val="008419C1"/>
    <w:rsid w:val="0084551E"/>
    <w:rsid w:val="00855316"/>
    <w:rsid w:val="00883F55"/>
    <w:rsid w:val="00885CB9"/>
    <w:rsid w:val="008917FF"/>
    <w:rsid w:val="008923D8"/>
    <w:rsid w:val="00896C41"/>
    <w:rsid w:val="00897EEF"/>
    <w:rsid w:val="008A028E"/>
    <w:rsid w:val="008B1736"/>
    <w:rsid w:val="008B6475"/>
    <w:rsid w:val="008D662F"/>
    <w:rsid w:val="008E314A"/>
    <w:rsid w:val="008F031F"/>
    <w:rsid w:val="008F46CB"/>
    <w:rsid w:val="0090042B"/>
    <w:rsid w:val="009004DE"/>
    <w:rsid w:val="00901280"/>
    <w:rsid w:val="00913C2D"/>
    <w:rsid w:val="00914B23"/>
    <w:rsid w:val="00926D1C"/>
    <w:rsid w:val="00942050"/>
    <w:rsid w:val="009471A4"/>
    <w:rsid w:val="009508CF"/>
    <w:rsid w:val="00956098"/>
    <w:rsid w:val="00967681"/>
    <w:rsid w:val="00971E7A"/>
    <w:rsid w:val="009913B7"/>
    <w:rsid w:val="00995C22"/>
    <w:rsid w:val="009B0142"/>
    <w:rsid w:val="009C05FF"/>
    <w:rsid w:val="009E7612"/>
    <w:rsid w:val="00A02881"/>
    <w:rsid w:val="00A103CB"/>
    <w:rsid w:val="00A13CF3"/>
    <w:rsid w:val="00A1510F"/>
    <w:rsid w:val="00A216B0"/>
    <w:rsid w:val="00A2569C"/>
    <w:rsid w:val="00A3508C"/>
    <w:rsid w:val="00A44275"/>
    <w:rsid w:val="00A54354"/>
    <w:rsid w:val="00A6029F"/>
    <w:rsid w:val="00A64113"/>
    <w:rsid w:val="00A64599"/>
    <w:rsid w:val="00A6683C"/>
    <w:rsid w:val="00A70EAF"/>
    <w:rsid w:val="00A713D7"/>
    <w:rsid w:val="00AA0E5F"/>
    <w:rsid w:val="00AA60AF"/>
    <w:rsid w:val="00AB51D3"/>
    <w:rsid w:val="00AB6448"/>
    <w:rsid w:val="00AB7535"/>
    <w:rsid w:val="00AE6321"/>
    <w:rsid w:val="00AF1DE4"/>
    <w:rsid w:val="00B019F9"/>
    <w:rsid w:val="00B1198B"/>
    <w:rsid w:val="00B1569E"/>
    <w:rsid w:val="00B21BC0"/>
    <w:rsid w:val="00B24086"/>
    <w:rsid w:val="00B40B44"/>
    <w:rsid w:val="00B434E6"/>
    <w:rsid w:val="00B63CC3"/>
    <w:rsid w:val="00B9186A"/>
    <w:rsid w:val="00B97864"/>
    <w:rsid w:val="00BA1249"/>
    <w:rsid w:val="00BA2454"/>
    <w:rsid w:val="00BB4D86"/>
    <w:rsid w:val="00BC0906"/>
    <w:rsid w:val="00BC3996"/>
    <w:rsid w:val="00BD4D56"/>
    <w:rsid w:val="00BF0D34"/>
    <w:rsid w:val="00C159A1"/>
    <w:rsid w:val="00C17365"/>
    <w:rsid w:val="00C20E26"/>
    <w:rsid w:val="00C3212D"/>
    <w:rsid w:val="00C507A2"/>
    <w:rsid w:val="00C725B5"/>
    <w:rsid w:val="00C763A4"/>
    <w:rsid w:val="00C9140E"/>
    <w:rsid w:val="00C92D19"/>
    <w:rsid w:val="00CA1476"/>
    <w:rsid w:val="00CA7C68"/>
    <w:rsid w:val="00CC65AC"/>
    <w:rsid w:val="00CD1872"/>
    <w:rsid w:val="00CD537E"/>
    <w:rsid w:val="00CE4058"/>
    <w:rsid w:val="00D171F5"/>
    <w:rsid w:val="00D25CE7"/>
    <w:rsid w:val="00D264DA"/>
    <w:rsid w:val="00D2679E"/>
    <w:rsid w:val="00D348E7"/>
    <w:rsid w:val="00D43322"/>
    <w:rsid w:val="00D533BD"/>
    <w:rsid w:val="00D5438B"/>
    <w:rsid w:val="00D70A4F"/>
    <w:rsid w:val="00D73363"/>
    <w:rsid w:val="00D77141"/>
    <w:rsid w:val="00D802EA"/>
    <w:rsid w:val="00D847BA"/>
    <w:rsid w:val="00D91DD0"/>
    <w:rsid w:val="00DB093F"/>
    <w:rsid w:val="00DB3FBA"/>
    <w:rsid w:val="00DB6C67"/>
    <w:rsid w:val="00DC1BAC"/>
    <w:rsid w:val="00DC3831"/>
    <w:rsid w:val="00DC513F"/>
    <w:rsid w:val="00DC64DA"/>
    <w:rsid w:val="00DE4797"/>
    <w:rsid w:val="00DF1E32"/>
    <w:rsid w:val="00DF6861"/>
    <w:rsid w:val="00E01255"/>
    <w:rsid w:val="00E25D55"/>
    <w:rsid w:val="00E56043"/>
    <w:rsid w:val="00E659C7"/>
    <w:rsid w:val="00E92141"/>
    <w:rsid w:val="00EB5408"/>
    <w:rsid w:val="00EC0E07"/>
    <w:rsid w:val="00F03AD3"/>
    <w:rsid w:val="00F0785E"/>
    <w:rsid w:val="00F123A6"/>
    <w:rsid w:val="00F2612D"/>
    <w:rsid w:val="00F26185"/>
    <w:rsid w:val="00F3429C"/>
    <w:rsid w:val="00F35827"/>
    <w:rsid w:val="00F43CBC"/>
    <w:rsid w:val="00F458DE"/>
    <w:rsid w:val="00F701EB"/>
    <w:rsid w:val="00F867B1"/>
    <w:rsid w:val="00FA4490"/>
    <w:rsid w:val="00FA467D"/>
    <w:rsid w:val="00FC6F61"/>
    <w:rsid w:val="00FC788E"/>
    <w:rsid w:val="00FC7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2FD24"/>
  <w15:chartTrackingRefBased/>
  <w15:docId w15:val="{84A2535B-27E8-41C6-BA48-E127CFEC8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6178"/>
    <w:pPr>
      <w:widowControl w:val="0"/>
      <w:suppressAutoHyphens/>
      <w:autoSpaceDN w:val="0"/>
      <w:spacing w:after="0" w:line="240" w:lineRule="auto"/>
      <w:textAlignment w:val="baseline"/>
    </w:pPr>
    <w:rPr>
      <w:rFonts w:ascii="Liberation Serif" w:eastAsia="DejaVu LGC Sans" w:hAnsi="Liberation Serif" w:cs="DejaVu LGC Sans"/>
      <w:kern w:val="3"/>
      <w:sz w:val="24"/>
      <w:szCs w:val="24"/>
      <w:lang w:eastAsia="pl-PL"/>
      <w14:ligatures w14:val="none"/>
    </w:rPr>
  </w:style>
  <w:style w:type="paragraph" w:styleId="Nagwek3">
    <w:name w:val="heading 3"/>
    <w:basedOn w:val="Standard"/>
    <w:next w:val="Standard"/>
    <w:link w:val="Nagwek3Znak"/>
    <w:uiPriority w:val="9"/>
    <w:unhideWhenUsed/>
    <w:qFormat/>
    <w:rsid w:val="00626178"/>
    <w:pPr>
      <w:keepNext/>
      <w:ind w:left="284"/>
      <w:outlineLvl w:val="2"/>
    </w:pPr>
    <w:rPr>
      <w:sz w:val="26"/>
    </w:rPr>
  </w:style>
  <w:style w:type="paragraph" w:styleId="Nagwek8">
    <w:name w:val="heading 8"/>
    <w:basedOn w:val="Normalny"/>
    <w:next w:val="Normalny"/>
    <w:link w:val="Nagwek8Znak"/>
    <w:uiPriority w:val="9"/>
    <w:semiHidden/>
    <w:unhideWhenUsed/>
    <w:qFormat/>
    <w:rsid w:val="00F123A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626178"/>
    <w:rPr>
      <w:rFonts w:ascii="Times New Roman" w:eastAsia="Times New Roman" w:hAnsi="Times New Roman" w:cs="Courier New"/>
      <w:kern w:val="3"/>
      <w:sz w:val="26"/>
      <w:szCs w:val="20"/>
      <w:lang w:eastAsia="pl-PL"/>
      <w14:ligatures w14:val="none"/>
    </w:rPr>
  </w:style>
  <w:style w:type="paragraph" w:customStyle="1" w:styleId="Standard">
    <w:name w:val="Standard"/>
    <w:rsid w:val="00626178"/>
    <w:pPr>
      <w:suppressAutoHyphens/>
      <w:autoSpaceDN w:val="0"/>
      <w:spacing w:after="0" w:line="240" w:lineRule="auto"/>
      <w:textAlignment w:val="baseline"/>
    </w:pPr>
    <w:rPr>
      <w:rFonts w:ascii="Times New Roman" w:eastAsia="Times New Roman" w:hAnsi="Times New Roman" w:cs="Courier New"/>
      <w:kern w:val="3"/>
      <w:sz w:val="20"/>
      <w:szCs w:val="20"/>
      <w:lang w:eastAsia="pl-PL"/>
      <w14:ligatures w14:val="none"/>
    </w:rPr>
  </w:style>
  <w:style w:type="paragraph" w:customStyle="1" w:styleId="Textbody">
    <w:name w:val="Text body"/>
    <w:basedOn w:val="Standard"/>
    <w:rsid w:val="00626178"/>
    <w:rPr>
      <w:sz w:val="26"/>
    </w:rPr>
  </w:style>
  <w:style w:type="paragraph" w:styleId="Lista">
    <w:name w:val="List"/>
    <w:basedOn w:val="Textbody"/>
    <w:rsid w:val="00626178"/>
  </w:style>
  <w:style w:type="paragraph" w:customStyle="1" w:styleId="Textbodyindent">
    <w:name w:val="Text body indent"/>
    <w:basedOn w:val="Standard"/>
    <w:rsid w:val="00626178"/>
    <w:pPr>
      <w:spacing w:line="276" w:lineRule="auto"/>
    </w:pPr>
    <w:rPr>
      <w:rFonts w:ascii="Arial" w:eastAsia="Arial" w:hAnsi="Arial" w:cs="Arial"/>
      <w:i/>
    </w:rPr>
  </w:style>
  <w:style w:type="paragraph" w:styleId="Stopka">
    <w:name w:val="footer"/>
    <w:basedOn w:val="Standard"/>
    <w:link w:val="StopkaZnak"/>
    <w:rsid w:val="00626178"/>
    <w:pPr>
      <w:tabs>
        <w:tab w:val="center" w:pos="4536"/>
        <w:tab w:val="right" w:pos="9072"/>
      </w:tabs>
    </w:pPr>
    <w:rPr>
      <w:sz w:val="26"/>
    </w:rPr>
  </w:style>
  <w:style w:type="character" w:customStyle="1" w:styleId="StopkaZnak">
    <w:name w:val="Stopka Znak"/>
    <w:basedOn w:val="Domylnaczcionkaakapitu"/>
    <w:link w:val="Stopka"/>
    <w:rsid w:val="00626178"/>
    <w:rPr>
      <w:rFonts w:ascii="Times New Roman" w:eastAsia="Times New Roman" w:hAnsi="Times New Roman" w:cs="Courier New"/>
      <w:kern w:val="3"/>
      <w:sz w:val="26"/>
      <w:szCs w:val="20"/>
      <w:lang w:eastAsia="pl-PL"/>
      <w14:ligatures w14:val="none"/>
    </w:rPr>
  </w:style>
  <w:style w:type="paragraph" w:customStyle="1" w:styleId="WW-Tekstpodstawowy2">
    <w:name w:val="WW-Tekst podstawowy 2"/>
    <w:basedOn w:val="Standard"/>
    <w:rsid w:val="00626178"/>
    <w:pPr>
      <w:jc w:val="both"/>
    </w:pPr>
    <w:rPr>
      <w:sz w:val="24"/>
    </w:rPr>
  </w:style>
  <w:style w:type="paragraph" w:styleId="Akapitzlist">
    <w:name w:val="List Paragraph"/>
    <w:aliases w:val="sw tekst,L1,Numerowanie,Akapit z listą BS,Bulleted list,Akapit z listą5,Odstavec,CW_Lista,lp1,Preambuła,Colorful Shading - Accent 31,Light List - Accent 51,Akapit normalny,List Paragraph2,normalny tekst,List Paragraph,Colorful List Accent"/>
    <w:basedOn w:val="Standard"/>
    <w:link w:val="AkapitzlistZnak"/>
    <w:uiPriority w:val="34"/>
    <w:qFormat/>
    <w:rsid w:val="00626178"/>
    <w:pPr>
      <w:suppressAutoHyphens w:val="0"/>
      <w:ind w:left="720"/>
    </w:pPr>
    <w:rPr>
      <w:rFonts w:ascii="Calibri" w:eastAsia="Calibri" w:hAnsi="Calibri" w:cs="Times New Roman"/>
      <w:sz w:val="24"/>
      <w:szCs w:val="24"/>
    </w:rPr>
  </w:style>
  <w:style w:type="paragraph" w:styleId="NormalnyWeb">
    <w:name w:val="Normal (Web)"/>
    <w:basedOn w:val="Standard"/>
    <w:rsid w:val="00626178"/>
    <w:rPr>
      <w:rFonts w:cs="Times New Roman"/>
      <w:sz w:val="24"/>
      <w:szCs w:val="24"/>
    </w:rPr>
  </w:style>
  <w:style w:type="paragraph" w:customStyle="1" w:styleId="Default">
    <w:name w:val="Default"/>
    <w:basedOn w:val="Standard"/>
    <w:rsid w:val="00626178"/>
    <w:pPr>
      <w:autoSpaceDE w:val="0"/>
    </w:pPr>
    <w:rPr>
      <w:rFonts w:ascii="Tahoma, Tahoma" w:eastAsia="Tahoma, Tahoma" w:hAnsi="Tahoma, Tahoma" w:cs="Tahoma, Tahoma"/>
      <w:color w:val="000000"/>
      <w:sz w:val="24"/>
      <w:szCs w:val="24"/>
    </w:rPr>
  </w:style>
  <w:style w:type="paragraph" w:styleId="Tekstprzypisudolnego">
    <w:name w:val="footnote text"/>
    <w:aliases w:val="Podrozdział,Podrozdzia3"/>
    <w:basedOn w:val="Normalny"/>
    <w:link w:val="TekstprzypisudolnegoZnak"/>
    <w:uiPriority w:val="99"/>
    <w:qFormat/>
    <w:rsid w:val="00626178"/>
    <w:pPr>
      <w:widowControl/>
      <w:suppressAutoHyphens w:val="0"/>
      <w:textAlignment w:val="auto"/>
    </w:pPr>
    <w:rPr>
      <w:rFonts w:ascii="Calibri" w:eastAsia="Calibri" w:hAnsi="Calibri" w:cs="Times New Roman"/>
      <w:kern w:val="0"/>
      <w:sz w:val="20"/>
      <w:szCs w:val="20"/>
      <w:lang w:eastAsia="en-US"/>
    </w:rPr>
  </w:style>
  <w:style w:type="character" w:customStyle="1" w:styleId="TekstprzypisudolnegoZnak">
    <w:name w:val="Tekst przypisu dolnego Znak"/>
    <w:aliases w:val="Podrozdział Znak,Podrozdzia3 Znak"/>
    <w:basedOn w:val="Domylnaczcionkaakapitu"/>
    <w:link w:val="Tekstprzypisudolnego"/>
    <w:uiPriority w:val="99"/>
    <w:qFormat/>
    <w:rsid w:val="00626178"/>
    <w:rPr>
      <w:rFonts w:ascii="Calibri" w:eastAsia="Calibri" w:hAnsi="Calibri" w:cs="Times New Roman"/>
      <w:kern w:val="0"/>
      <w:sz w:val="20"/>
      <w:szCs w:val="20"/>
      <w14:ligatures w14:val="none"/>
    </w:rPr>
  </w:style>
  <w:style w:type="character" w:styleId="Odwoanieprzypisudolnego">
    <w:name w:val="footnote reference"/>
    <w:rsid w:val="00626178"/>
    <w:rPr>
      <w:rFonts w:cs="Times New Roman"/>
      <w:position w:val="0"/>
      <w:vertAlign w:val="superscript"/>
    </w:rPr>
  </w:style>
  <w:style w:type="character" w:customStyle="1" w:styleId="fontstyle01">
    <w:name w:val="fontstyle01"/>
    <w:basedOn w:val="Domylnaczcionkaakapitu"/>
    <w:rsid w:val="00626178"/>
    <w:rPr>
      <w:rFonts w:ascii="Times New Roman" w:hAnsi="Times New Roman" w:cs="Times New Roman"/>
      <w:b w:val="0"/>
      <w:bCs w:val="0"/>
      <w:i w:val="0"/>
      <w:iCs w:val="0"/>
      <w:color w:val="000000"/>
      <w:sz w:val="24"/>
      <w:szCs w:val="24"/>
    </w:rPr>
  </w:style>
  <w:style w:type="paragraph" w:customStyle="1" w:styleId="Akapitzlist1">
    <w:name w:val="Akapit z listą1"/>
    <w:basedOn w:val="Normalny"/>
    <w:rsid w:val="00626178"/>
    <w:pPr>
      <w:widowControl/>
      <w:ind w:left="720"/>
      <w:textAlignment w:val="auto"/>
    </w:pPr>
    <w:rPr>
      <w:rFonts w:ascii="Times New Roman" w:eastAsia="Times New Roman" w:hAnsi="Times New Roman" w:cs="Times New Roman"/>
      <w:kern w:val="0"/>
      <w:lang w:eastAsia="ar-SA"/>
    </w:rPr>
  </w:style>
  <w:style w:type="paragraph" w:styleId="Nagwek">
    <w:name w:val="header"/>
    <w:basedOn w:val="Normalny"/>
    <w:link w:val="NagwekZnak"/>
    <w:uiPriority w:val="99"/>
    <w:unhideWhenUsed/>
    <w:rsid w:val="00C9140E"/>
    <w:pPr>
      <w:tabs>
        <w:tab w:val="center" w:pos="4536"/>
        <w:tab w:val="right" w:pos="9072"/>
      </w:tabs>
    </w:pPr>
  </w:style>
  <w:style w:type="character" w:customStyle="1" w:styleId="NagwekZnak">
    <w:name w:val="Nagłówek Znak"/>
    <w:basedOn w:val="Domylnaczcionkaakapitu"/>
    <w:link w:val="Nagwek"/>
    <w:uiPriority w:val="99"/>
    <w:rsid w:val="00C9140E"/>
    <w:rPr>
      <w:rFonts w:ascii="Liberation Serif" w:eastAsia="DejaVu LGC Sans" w:hAnsi="Liberation Serif" w:cs="DejaVu LGC Sans"/>
      <w:kern w:val="3"/>
      <w:sz w:val="24"/>
      <w:szCs w:val="24"/>
      <w:lang w:eastAsia="pl-PL"/>
      <w14:ligatures w14:val="none"/>
    </w:rPr>
  </w:style>
  <w:style w:type="character" w:customStyle="1" w:styleId="AkapitzlistZnak">
    <w:name w:val="Akapit z listą Znak"/>
    <w:aliases w:val="sw tekst Znak,L1 Znak,Numerowanie Znak,Akapit z listą BS Znak,Bulleted list Znak,Akapit z listą5 Znak,Odstavec Znak,CW_Lista Znak,lp1 Znak,Preambuła Znak,Colorful Shading - Accent 31 Znak,Light List - Accent 51 Znak,Podsis rysunku Znak"/>
    <w:link w:val="Akapitzlist"/>
    <w:uiPriority w:val="99"/>
    <w:qFormat/>
    <w:locked/>
    <w:rsid w:val="006D1094"/>
    <w:rPr>
      <w:rFonts w:ascii="Calibri" w:eastAsia="Calibri" w:hAnsi="Calibri" w:cs="Times New Roman"/>
      <w:kern w:val="3"/>
      <w:sz w:val="24"/>
      <w:szCs w:val="24"/>
      <w:lang w:eastAsia="pl-PL"/>
      <w14:ligatures w14:val="none"/>
    </w:rPr>
  </w:style>
  <w:style w:type="character" w:styleId="Hipercze">
    <w:name w:val="Hyperlink"/>
    <w:basedOn w:val="Domylnaczcionkaakapitu"/>
    <w:rsid w:val="00D171F5"/>
    <w:rPr>
      <w:color w:val="0563C1"/>
      <w:u w:val="single"/>
    </w:rPr>
  </w:style>
  <w:style w:type="character" w:customStyle="1" w:styleId="StrongEmphasis">
    <w:name w:val="Strong Emphasis"/>
    <w:rsid w:val="00C725B5"/>
    <w:rPr>
      <w:b/>
      <w:bCs/>
    </w:rPr>
  </w:style>
  <w:style w:type="numbering" w:customStyle="1" w:styleId="WW8Num20">
    <w:name w:val="WW8Num20"/>
    <w:basedOn w:val="Bezlisty"/>
    <w:rsid w:val="00C725B5"/>
    <w:pPr>
      <w:numPr>
        <w:numId w:val="26"/>
      </w:numPr>
    </w:pPr>
  </w:style>
  <w:style w:type="character" w:customStyle="1" w:styleId="Nierozpoznanawzmianka1">
    <w:name w:val="Nierozpoznana wzmianka1"/>
    <w:basedOn w:val="Domylnaczcionkaakapitu"/>
    <w:uiPriority w:val="99"/>
    <w:semiHidden/>
    <w:unhideWhenUsed/>
    <w:rsid w:val="005821DA"/>
    <w:rPr>
      <w:color w:val="605E5C"/>
      <w:shd w:val="clear" w:color="auto" w:fill="E1DFDD"/>
    </w:rPr>
  </w:style>
  <w:style w:type="character" w:customStyle="1" w:styleId="Nagwek8Znak">
    <w:name w:val="Nagłówek 8 Znak"/>
    <w:basedOn w:val="Domylnaczcionkaakapitu"/>
    <w:link w:val="Nagwek8"/>
    <w:uiPriority w:val="9"/>
    <w:semiHidden/>
    <w:rsid w:val="00F123A6"/>
    <w:rPr>
      <w:rFonts w:asciiTheme="majorHAnsi" w:eastAsiaTheme="majorEastAsia" w:hAnsiTheme="majorHAnsi" w:cstheme="majorBidi"/>
      <w:color w:val="272727" w:themeColor="text1" w:themeTint="D8"/>
      <w:kern w:val="3"/>
      <w:sz w:val="21"/>
      <w:szCs w:val="21"/>
      <w:lang w:eastAsia="pl-PL"/>
      <w14:ligatures w14:val="none"/>
    </w:rPr>
  </w:style>
  <w:style w:type="table" w:styleId="Tabela-Siatka">
    <w:name w:val="Table Grid"/>
    <w:basedOn w:val="Standardowy"/>
    <w:uiPriority w:val="59"/>
    <w:rsid w:val="00F123A6"/>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337663">
      <w:bodyDiv w:val="1"/>
      <w:marLeft w:val="0"/>
      <w:marRight w:val="0"/>
      <w:marTop w:val="0"/>
      <w:marBottom w:val="0"/>
      <w:divBdr>
        <w:top w:val="none" w:sz="0" w:space="0" w:color="auto"/>
        <w:left w:val="none" w:sz="0" w:space="0" w:color="auto"/>
        <w:bottom w:val="none" w:sz="0" w:space="0" w:color="auto"/>
        <w:right w:val="none" w:sz="0" w:space="0" w:color="auto"/>
      </w:divBdr>
    </w:div>
    <w:div w:id="1063793074">
      <w:bodyDiv w:val="1"/>
      <w:marLeft w:val="0"/>
      <w:marRight w:val="0"/>
      <w:marTop w:val="0"/>
      <w:marBottom w:val="0"/>
      <w:divBdr>
        <w:top w:val="none" w:sz="0" w:space="0" w:color="auto"/>
        <w:left w:val="none" w:sz="0" w:space="0" w:color="auto"/>
        <w:bottom w:val="none" w:sz="0" w:space="0" w:color="auto"/>
        <w:right w:val="none" w:sz="0" w:space="0" w:color="auto"/>
      </w:divBdr>
    </w:div>
    <w:div w:id="1101142131">
      <w:bodyDiv w:val="1"/>
      <w:marLeft w:val="0"/>
      <w:marRight w:val="0"/>
      <w:marTop w:val="0"/>
      <w:marBottom w:val="0"/>
      <w:divBdr>
        <w:top w:val="none" w:sz="0" w:space="0" w:color="auto"/>
        <w:left w:val="none" w:sz="0" w:space="0" w:color="auto"/>
        <w:bottom w:val="none" w:sz="0" w:space="0" w:color="auto"/>
        <w:right w:val="none" w:sz="0" w:space="0" w:color="auto"/>
      </w:divBdr>
    </w:div>
    <w:div w:id="1336103989">
      <w:bodyDiv w:val="1"/>
      <w:marLeft w:val="0"/>
      <w:marRight w:val="0"/>
      <w:marTop w:val="0"/>
      <w:marBottom w:val="0"/>
      <w:divBdr>
        <w:top w:val="none" w:sz="0" w:space="0" w:color="auto"/>
        <w:left w:val="none" w:sz="0" w:space="0" w:color="auto"/>
        <w:bottom w:val="none" w:sz="0" w:space="0" w:color="auto"/>
        <w:right w:val="none" w:sz="0" w:space="0" w:color="auto"/>
      </w:divBdr>
    </w:div>
    <w:div w:id="1339650509">
      <w:bodyDiv w:val="1"/>
      <w:marLeft w:val="0"/>
      <w:marRight w:val="0"/>
      <w:marTop w:val="0"/>
      <w:marBottom w:val="0"/>
      <w:divBdr>
        <w:top w:val="none" w:sz="0" w:space="0" w:color="auto"/>
        <w:left w:val="none" w:sz="0" w:space="0" w:color="auto"/>
        <w:bottom w:val="none" w:sz="0" w:space="0" w:color="auto"/>
        <w:right w:val="none" w:sz="0" w:space="0" w:color="auto"/>
      </w:divBdr>
    </w:div>
    <w:div w:id="1363477373">
      <w:bodyDiv w:val="1"/>
      <w:marLeft w:val="0"/>
      <w:marRight w:val="0"/>
      <w:marTop w:val="0"/>
      <w:marBottom w:val="0"/>
      <w:divBdr>
        <w:top w:val="none" w:sz="0" w:space="0" w:color="auto"/>
        <w:left w:val="none" w:sz="0" w:space="0" w:color="auto"/>
        <w:bottom w:val="none" w:sz="0" w:space="0" w:color="auto"/>
        <w:right w:val="none" w:sz="0" w:space="0" w:color="auto"/>
      </w:divBdr>
    </w:div>
    <w:div w:id="1550801360">
      <w:bodyDiv w:val="1"/>
      <w:marLeft w:val="0"/>
      <w:marRight w:val="0"/>
      <w:marTop w:val="0"/>
      <w:marBottom w:val="0"/>
      <w:divBdr>
        <w:top w:val="none" w:sz="0" w:space="0" w:color="auto"/>
        <w:left w:val="none" w:sz="0" w:space="0" w:color="auto"/>
        <w:bottom w:val="none" w:sz="0" w:space="0" w:color="auto"/>
        <w:right w:val="none" w:sz="0" w:space="0" w:color="auto"/>
      </w:divBdr>
    </w:div>
    <w:div w:id="1689598130">
      <w:bodyDiv w:val="1"/>
      <w:marLeft w:val="0"/>
      <w:marRight w:val="0"/>
      <w:marTop w:val="0"/>
      <w:marBottom w:val="0"/>
      <w:divBdr>
        <w:top w:val="none" w:sz="0" w:space="0" w:color="auto"/>
        <w:left w:val="none" w:sz="0" w:space="0" w:color="auto"/>
        <w:bottom w:val="none" w:sz="0" w:space="0" w:color="auto"/>
        <w:right w:val="none" w:sz="0" w:space="0" w:color="auto"/>
      </w:divBdr>
    </w:div>
    <w:div w:id="1702316177">
      <w:bodyDiv w:val="1"/>
      <w:marLeft w:val="0"/>
      <w:marRight w:val="0"/>
      <w:marTop w:val="0"/>
      <w:marBottom w:val="0"/>
      <w:divBdr>
        <w:top w:val="none" w:sz="0" w:space="0" w:color="auto"/>
        <w:left w:val="none" w:sz="0" w:space="0" w:color="auto"/>
        <w:bottom w:val="none" w:sz="0" w:space="0" w:color="auto"/>
        <w:right w:val="none" w:sz="0" w:space="0" w:color="auto"/>
      </w:divBdr>
    </w:div>
    <w:div w:id="1841191781">
      <w:bodyDiv w:val="1"/>
      <w:marLeft w:val="0"/>
      <w:marRight w:val="0"/>
      <w:marTop w:val="0"/>
      <w:marBottom w:val="0"/>
      <w:divBdr>
        <w:top w:val="none" w:sz="0" w:space="0" w:color="auto"/>
        <w:left w:val="none" w:sz="0" w:space="0" w:color="auto"/>
        <w:bottom w:val="none" w:sz="0" w:space="0" w:color="auto"/>
        <w:right w:val="none" w:sz="0" w:space="0" w:color="auto"/>
      </w:divBdr>
    </w:div>
    <w:div w:id="1892498652">
      <w:bodyDiv w:val="1"/>
      <w:marLeft w:val="0"/>
      <w:marRight w:val="0"/>
      <w:marTop w:val="0"/>
      <w:marBottom w:val="0"/>
      <w:divBdr>
        <w:top w:val="none" w:sz="0" w:space="0" w:color="auto"/>
        <w:left w:val="none" w:sz="0" w:space="0" w:color="auto"/>
        <w:bottom w:val="none" w:sz="0" w:space="0" w:color="auto"/>
        <w:right w:val="none" w:sz="0" w:space="0" w:color="auto"/>
      </w:divBdr>
    </w:div>
    <w:div w:id="1921018568">
      <w:bodyDiv w:val="1"/>
      <w:marLeft w:val="0"/>
      <w:marRight w:val="0"/>
      <w:marTop w:val="0"/>
      <w:marBottom w:val="0"/>
      <w:divBdr>
        <w:top w:val="none" w:sz="0" w:space="0" w:color="auto"/>
        <w:left w:val="none" w:sz="0" w:space="0" w:color="auto"/>
        <w:bottom w:val="none" w:sz="0" w:space="0" w:color="auto"/>
        <w:right w:val="none" w:sz="0" w:space="0" w:color="auto"/>
      </w:divBdr>
    </w:div>
    <w:div w:id="1946570014">
      <w:bodyDiv w:val="1"/>
      <w:marLeft w:val="0"/>
      <w:marRight w:val="0"/>
      <w:marTop w:val="0"/>
      <w:marBottom w:val="0"/>
      <w:divBdr>
        <w:top w:val="none" w:sz="0" w:space="0" w:color="auto"/>
        <w:left w:val="none" w:sz="0" w:space="0" w:color="auto"/>
        <w:bottom w:val="none" w:sz="0" w:space="0" w:color="auto"/>
        <w:right w:val="none" w:sz="0" w:space="0" w:color="auto"/>
      </w:divBdr>
    </w:div>
    <w:div w:id="214014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ital@zozsanok.pl" TargetMode="External"/><Relationship Id="rId3" Type="http://schemas.openxmlformats.org/officeDocument/2006/relationships/settings" Target="settings.xml"/><Relationship Id="rId7" Type="http://schemas.openxmlformats.org/officeDocument/2006/relationships/hyperlink" Target="mailto:rodo@zozsanok.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odo@zozsano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7044</Words>
  <Characters>42266</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Skoczyński</dc:creator>
  <cp:keywords/>
  <dc:description/>
  <cp:lastModifiedBy>Krystian Skoczyński</cp:lastModifiedBy>
  <cp:revision>28</cp:revision>
  <dcterms:created xsi:type="dcterms:W3CDTF">2025-03-27T07:04:00Z</dcterms:created>
  <dcterms:modified xsi:type="dcterms:W3CDTF">2026-01-22T08:57:00Z</dcterms:modified>
</cp:coreProperties>
</file>